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FC05D" w14:textId="77777777" w:rsidR="00EC2C39" w:rsidRPr="00FD343B" w:rsidRDefault="003F2E89" w:rsidP="001F4A86">
      <w:pPr>
        <w:jc w:val="center"/>
        <w:rPr>
          <w:rFonts w:ascii="Times New Roman" w:hAnsi="Times New Roman" w:cs="Times New Roman"/>
          <w:b/>
          <w:sz w:val="26"/>
          <w:szCs w:val="26"/>
        </w:rPr>
      </w:pPr>
      <w:r w:rsidRPr="00FD343B">
        <w:rPr>
          <w:rFonts w:ascii="Times New Roman" w:hAnsi="Times New Roman" w:cs="Times New Roman"/>
          <w:b/>
          <w:sz w:val="26"/>
          <w:szCs w:val="26"/>
        </w:rPr>
        <w:t>QUY TRÌNH</w:t>
      </w:r>
    </w:p>
    <w:p w14:paraId="17D3625D" w14:textId="77777777" w:rsidR="00DF3076" w:rsidRPr="00FD343B" w:rsidRDefault="00BB1330" w:rsidP="001F4A86">
      <w:pPr>
        <w:jc w:val="center"/>
        <w:rPr>
          <w:rFonts w:ascii="Times New Roman" w:hAnsi="Times New Roman" w:cs="Times New Roman"/>
          <w:b/>
          <w:sz w:val="26"/>
          <w:szCs w:val="26"/>
        </w:rPr>
      </w:pPr>
      <w:r w:rsidRPr="00FD343B">
        <w:rPr>
          <w:rFonts w:ascii="Times New Roman" w:hAnsi="Times New Roman" w:cs="Times New Roman"/>
          <w:b/>
          <w:sz w:val="26"/>
          <w:szCs w:val="26"/>
        </w:rPr>
        <w:t>Xác nhận phương tiện vận tải chuyên dùng trong dây chuyền công nghệ sử dụng trực tiếp cho hoạt động sản xuất của dự án đầu tư</w:t>
      </w:r>
      <w:r w:rsidR="00DF3076" w:rsidRPr="00FD343B">
        <w:rPr>
          <w:rFonts w:ascii="Times New Roman" w:hAnsi="Times New Roman" w:cs="Times New Roman"/>
          <w:b/>
          <w:sz w:val="26"/>
          <w:szCs w:val="26"/>
        </w:rPr>
        <w:t xml:space="preserve"> </w:t>
      </w:r>
    </w:p>
    <w:p w14:paraId="23715491" w14:textId="77777777" w:rsidR="00D53C96" w:rsidRPr="00FD343B" w:rsidRDefault="00D53C96" w:rsidP="00D53C96">
      <w:pPr>
        <w:tabs>
          <w:tab w:val="left" w:pos="567"/>
          <w:tab w:val="left" w:pos="851"/>
        </w:tabs>
        <w:jc w:val="center"/>
        <w:rPr>
          <w:rFonts w:ascii="Times New Roman" w:eastAsia="Courier New" w:hAnsi="Times New Roman" w:cs="Times New Roman"/>
          <w:i/>
          <w:sz w:val="26"/>
          <w:szCs w:val="26"/>
          <w:lang w:val="vi-VN" w:eastAsia="vi-VN"/>
        </w:rPr>
      </w:pPr>
      <w:r w:rsidRPr="00FD343B">
        <w:rPr>
          <w:rFonts w:ascii="Times New Roman" w:eastAsia="Courier New" w:hAnsi="Times New Roman" w:cs="Times New Roman"/>
          <w:i/>
          <w:sz w:val="26"/>
          <w:szCs w:val="26"/>
          <w:lang w:eastAsia="vi-VN"/>
        </w:rPr>
        <w:t xml:space="preserve">(Kèm theo Quyết định số            /QĐ-UBND ngày   </w:t>
      </w:r>
      <w:r w:rsidRPr="00FD343B">
        <w:rPr>
          <w:rFonts w:ascii="Times New Roman" w:eastAsia="Courier New" w:hAnsi="Times New Roman" w:cs="Times New Roman"/>
          <w:i/>
          <w:sz w:val="26"/>
          <w:szCs w:val="26"/>
          <w:lang w:val="vi-VN" w:eastAsia="vi-VN"/>
        </w:rPr>
        <w:t xml:space="preserve">  </w:t>
      </w:r>
      <w:r w:rsidRPr="00FD343B">
        <w:rPr>
          <w:rFonts w:ascii="Times New Roman" w:eastAsia="Courier New" w:hAnsi="Times New Roman" w:cs="Times New Roman"/>
          <w:i/>
          <w:sz w:val="26"/>
          <w:szCs w:val="26"/>
          <w:lang w:eastAsia="vi-VN"/>
        </w:rPr>
        <w:t xml:space="preserve">  tháng </w:t>
      </w:r>
      <w:r w:rsidRPr="00FD343B">
        <w:rPr>
          <w:rFonts w:ascii="Times New Roman" w:eastAsia="Courier New" w:hAnsi="Times New Roman" w:cs="Times New Roman"/>
          <w:i/>
          <w:sz w:val="26"/>
          <w:szCs w:val="26"/>
          <w:lang w:val="vi-VN" w:eastAsia="vi-VN"/>
        </w:rPr>
        <w:t xml:space="preserve"> </w:t>
      </w:r>
      <w:r w:rsidRPr="00FD343B">
        <w:rPr>
          <w:rFonts w:ascii="Times New Roman" w:eastAsia="Courier New" w:hAnsi="Times New Roman" w:cs="Times New Roman"/>
          <w:i/>
          <w:sz w:val="26"/>
          <w:szCs w:val="26"/>
          <w:lang w:eastAsia="vi-VN"/>
        </w:rPr>
        <w:t xml:space="preserve">    năm 202</w:t>
      </w:r>
      <w:r w:rsidRPr="00FD343B">
        <w:rPr>
          <w:rFonts w:ascii="Times New Roman" w:eastAsia="Courier New" w:hAnsi="Times New Roman" w:cs="Times New Roman"/>
          <w:i/>
          <w:sz w:val="26"/>
          <w:szCs w:val="26"/>
          <w:lang w:val="vi-VN" w:eastAsia="vi-VN"/>
        </w:rPr>
        <w:t>5</w:t>
      </w:r>
    </w:p>
    <w:p w14:paraId="4DC5FCCA" w14:textId="77777777" w:rsidR="00D53C96" w:rsidRPr="00FD343B" w:rsidRDefault="00D53C96" w:rsidP="00D53C96">
      <w:pPr>
        <w:tabs>
          <w:tab w:val="left" w:pos="567"/>
          <w:tab w:val="left" w:pos="851"/>
        </w:tabs>
        <w:jc w:val="center"/>
        <w:rPr>
          <w:rFonts w:ascii="Times New Roman" w:eastAsia="Courier New" w:hAnsi="Times New Roman" w:cs="Times New Roman"/>
          <w:i/>
          <w:sz w:val="26"/>
          <w:szCs w:val="26"/>
          <w:lang w:val="vi-VN" w:eastAsia="vi-VN"/>
        </w:rPr>
      </w:pPr>
      <w:r w:rsidRPr="00FD343B">
        <w:rPr>
          <w:rFonts w:ascii="Times New Roman" w:eastAsia="Courier New" w:hAnsi="Times New Roman" w:cs="Times New Roman"/>
          <w:i/>
          <w:sz w:val="26"/>
          <w:szCs w:val="26"/>
          <w:lang w:val="vi-VN" w:eastAsia="vi-VN"/>
        </w:rPr>
        <w:t>của Chủ tịch Ủy ban nhân dân Thành phố)</w:t>
      </w:r>
    </w:p>
    <w:p w14:paraId="3F7FC17A" w14:textId="77777777" w:rsidR="00653DF9" w:rsidRPr="00FD343B" w:rsidRDefault="002B1D9C" w:rsidP="001F4A86">
      <w:pPr>
        <w:jc w:val="center"/>
        <w:rPr>
          <w:rFonts w:ascii="Times New Roman" w:hAnsi="Times New Roman" w:cs="Times New Roman"/>
          <w:b/>
          <w:sz w:val="26"/>
          <w:szCs w:val="26"/>
        </w:rPr>
      </w:pPr>
      <w:r w:rsidRPr="00FD343B">
        <w:rPr>
          <w:rFonts w:ascii="Times New Roman" w:hAnsi="Times New Roman" w:cs="Times New Roman"/>
          <w:b/>
          <w:sz w:val="26"/>
          <w:szCs w:val="26"/>
        </w:rPr>
        <w:t xml:space="preserve"> </w:t>
      </w:r>
    </w:p>
    <w:p w14:paraId="232E34F9" w14:textId="77777777" w:rsidR="004F023C" w:rsidRPr="00FD343B" w:rsidRDefault="008E044E" w:rsidP="004F023C">
      <w:pPr>
        <w:pStyle w:val="BodyText"/>
        <w:numPr>
          <w:ilvl w:val="0"/>
          <w:numId w:val="5"/>
        </w:numPr>
        <w:spacing w:before="120" w:after="120"/>
        <w:rPr>
          <w:rFonts w:ascii="Times New Roman" w:hAnsi="Times New Roman" w:cs="Times New Roman"/>
          <w:b/>
          <w:sz w:val="26"/>
          <w:szCs w:val="26"/>
          <w:lang w:val="en-US"/>
        </w:rPr>
      </w:pPr>
      <w:r w:rsidRPr="00FD343B">
        <w:rPr>
          <w:rFonts w:ascii="Times New Roman" w:hAnsi="Times New Roman" w:cs="Times New Roman"/>
          <w:b/>
          <w:sz w:val="26"/>
          <w:szCs w:val="26"/>
          <w:lang w:val="en-US"/>
        </w:rPr>
        <w:t>THÀNH PHẦN HỒ SƠ</w:t>
      </w:r>
      <w:r w:rsidR="005C319A" w:rsidRPr="00FD343B">
        <w:rPr>
          <w:rFonts w:ascii="Times New Roman" w:hAnsi="Times New Roman" w:cs="Times New Roman"/>
          <w:b/>
          <w:sz w:val="26"/>
          <w:szCs w:val="26"/>
          <w:lang w:val="en-US"/>
        </w:rPr>
        <w:t xml:space="preserve"> </w:t>
      </w:r>
    </w:p>
    <w:tbl>
      <w:tblPr>
        <w:tblW w:w="947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421"/>
        <w:gridCol w:w="1275"/>
        <w:gridCol w:w="1957"/>
      </w:tblGrid>
      <w:tr w:rsidR="00FD343B" w:rsidRPr="00FD343B" w14:paraId="4618FEB0" w14:textId="77777777" w:rsidTr="00C4190A">
        <w:tc>
          <w:tcPr>
            <w:tcW w:w="817" w:type="dxa"/>
            <w:shd w:val="clear" w:color="auto" w:fill="auto"/>
          </w:tcPr>
          <w:p w14:paraId="3EB2EB28" w14:textId="77777777" w:rsidR="00C4190A" w:rsidRPr="00FD343B" w:rsidRDefault="00C4190A" w:rsidP="00C4190A">
            <w:pPr>
              <w:pStyle w:val="BodyText"/>
              <w:spacing w:before="60" w:after="60"/>
              <w:jc w:val="center"/>
              <w:rPr>
                <w:rFonts w:ascii="Times New Roman" w:hAnsi="Times New Roman" w:cs="Times New Roman"/>
                <w:b/>
                <w:sz w:val="26"/>
                <w:szCs w:val="26"/>
                <w:lang w:val="en-US"/>
              </w:rPr>
            </w:pPr>
            <w:r w:rsidRPr="00FD343B">
              <w:rPr>
                <w:rFonts w:ascii="Times New Roman" w:hAnsi="Times New Roman" w:cs="Times New Roman"/>
                <w:b/>
                <w:sz w:val="26"/>
                <w:szCs w:val="26"/>
                <w:lang w:val="en-US"/>
              </w:rPr>
              <w:t>STT</w:t>
            </w:r>
          </w:p>
        </w:tc>
        <w:tc>
          <w:tcPr>
            <w:tcW w:w="5421" w:type="dxa"/>
            <w:shd w:val="clear" w:color="auto" w:fill="auto"/>
          </w:tcPr>
          <w:p w14:paraId="70F427EF" w14:textId="77777777" w:rsidR="00C4190A" w:rsidRPr="00FD343B" w:rsidRDefault="00C4190A" w:rsidP="00C4190A">
            <w:pPr>
              <w:pStyle w:val="BodyText"/>
              <w:spacing w:before="60" w:after="60"/>
              <w:jc w:val="center"/>
              <w:rPr>
                <w:rFonts w:ascii="Times New Roman" w:hAnsi="Times New Roman" w:cs="Times New Roman"/>
                <w:b/>
                <w:sz w:val="26"/>
                <w:szCs w:val="26"/>
                <w:lang w:val="en-US"/>
              </w:rPr>
            </w:pPr>
            <w:r w:rsidRPr="00FD343B">
              <w:rPr>
                <w:rFonts w:ascii="Times New Roman" w:hAnsi="Times New Roman" w:cs="Times New Roman"/>
                <w:b/>
                <w:sz w:val="26"/>
                <w:szCs w:val="26"/>
                <w:lang w:val="en-US"/>
              </w:rPr>
              <w:t>Tên hồ sơ</w:t>
            </w:r>
          </w:p>
        </w:tc>
        <w:tc>
          <w:tcPr>
            <w:tcW w:w="1275" w:type="dxa"/>
            <w:shd w:val="clear" w:color="auto" w:fill="auto"/>
          </w:tcPr>
          <w:p w14:paraId="61ACE3D3" w14:textId="77777777" w:rsidR="00C4190A" w:rsidRPr="00FD343B" w:rsidRDefault="00C4190A" w:rsidP="00C4190A">
            <w:pPr>
              <w:pStyle w:val="BodyText"/>
              <w:spacing w:before="60" w:after="60"/>
              <w:jc w:val="center"/>
              <w:rPr>
                <w:rFonts w:ascii="Times New Roman" w:hAnsi="Times New Roman" w:cs="Times New Roman"/>
                <w:b/>
                <w:sz w:val="26"/>
                <w:szCs w:val="26"/>
                <w:lang w:val="en-US"/>
              </w:rPr>
            </w:pPr>
            <w:r w:rsidRPr="00FD343B">
              <w:rPr>
                <w:rFonts w:ascii="Times New Roman" w:hAnsi="Times New Roman" w:cs="Times New Roman"/>
                <w:b/>
                <w:sz w:val="26"/>
                <w:szCs w:val="26"/>
                <w:lang w:val="en-US"/>
              </w:rPr>
              <w:t>Số lượng</w:t>
            </w:r>
          </w:p>
        </w:tc>
        <w:tc>
          <w:tcPr>
            <w:tcW w:w="1957" w:type="dxa"/>
            <w:shd w:val="clear" w:color="auto" w:fill="auto"/>
          </w:tcPr>
          <w:p w14:paraId="40ACF3FD" w14:textId="77777777" w:rsidR="00C4190A" w:rsidRPr="00FD343B" w:rsidRDefault="00C4190A" w:rsidP="00C4190A">
            <w:pPr>
              <w:pStyle w:val="BodyText"/>
              <w:spacing w:before="60" w:after="60"/>
              <w:jc w:val="center"/>
              <w:rPr>
                <w:rFonts w:ascii="Times New Roman" w:hAnsi="Times New Roman" w:cs="Times New Roman"/>
                <w:b/>
                <w:sz w:val="26"/>
                <w:szCs w:val="26"/>
                <w:lang w:val="en-US"/>
              </w:rPr>
            </w:pPr>
            <w:r w:rsidRPr="00FD343B">
              <w:rPr>
                <w:rFonts w:ascii="Times New Roman" w:hAnsi="Times New Roman" w:cs="Times New Roman"/>
                <w:b/>
                <w:sz w:val="26"/>
                <w:szCs w:val="26"/>
                <w:lang w:val="en-US"/>
              </w:rPr>
              <w:t>Ghi chú</w:t>
            </w:r>
          </w:p>
        </w:tc>
      </w:tr>
      <w:tr w:rsidR="00FD343B" w:rsidRPr="00FD343B" w14:paraId="2C9FD4D2" w14:textId="77777777" w:rsidTr="00C4190A">
        <w:tc>
          <w:tcPr>
            <w:tcW w:w="817" w:type="dxa"/>
            <w:shd w:val="clear" w:color="auto" w:fill="auto"/>
          </w:tcPr>
          <w:p w14:paraId="47EF6E3E" w14:textId="77777777" w:rsidR="00C4190A" w:rsidRPr="00FD343B" w:rsidRDefault="00C4190A" w:rsidP="00C4190A">
            <w:pPr>
              <w:pStyle w:val="BodyText"/>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1</w:t>
            </w:r>
          </w:p>
        </w:tc>
        <w:tc>
          <w:tcPr>
            <w:tcW w:w="5421" w:type="dxa"/>
            <w:shd w:val="clear" w:color="auto" w:fill="auto"/>
            <w:vAlign w:val="center"/>
          </w:tcPr>
          <w:p w14:paraId="4765253A" w14:textId="77777777" w:rsidR="00C4190A" w:rsidRPr="00FD343B" w:rsidRDefault="00C4190A" w:rsidP="00C4190A">
            <w:pPr>
              <w:tabs>
                <w:tab w:val="left" w:pos="851"/>
              </w:tabs>
              <w:spacing w:before="60" w:after="60"/>
              <w:jc w:val="both"/>
              <w:rPr>
                <w:rFonts w:ascii="Times New Roman" w:hAnsi="Times New Roman" w:cs="Times New Roman"/>
                <w:b/>
                <w:sz w:val="26"/>
                <w:szCs w:val="26"/>
              </w:rPr>
            </w:pPr>
            <w:r w:rsidRPr="00FD343B">
              <w:rPr>
                <w:rFonts w:ascii="Times New Roman" w:hAnsi="Times New Roman" w:cs="Times New Roman"/>
                <w:noProof/>
                <w:sz w:val="26"/>
                <w:szCs w:val="26"/>
              </w:rPr>
              <w:t>Văn bản đề nghị xác nhận</w:t>
            </w:r>
            <w:r w:rsidRPr="00FD343B">
              <w:rPr>
                <w:noProof/>
                <w:sz w:val="26"/>
                <w:szCs w:val="26"/>
              </w:rPr>
              <w:t xml:space="preserve"> </w:t>
            </w:r>
            <w:r w:rsidRPr="00FD343B">
              <w:rPr>
                <w:rFonts w:ascii="Times New Roman" w:hAnsi="Times New Roman" w:cs="Times New Roman"/>
                <w:noProof/>
                <w:sz w:val="26"/>
                <w:szCs w:val="26"/>
                <w:lang w:val="en-US"/>
              </w:rPr>
              <w:t xml:space="preserve"> </w:t>
            </w:r>
            <w:r w:rsidRPr="00FD343B">
              <w:rPr>
                <w:rFonts w:ascii="Times New Roman" w:hAnsi="Times New Roman" w:cs="Times New Roman"/>
                <w:spacing w:val="-2"/>
                <w:sz w:val="26"/>
                <w:szCs w:val="26"/>
                <w:lang w:val="en-US"/>
              </w:rPr>
              <w:t>(theo mẫu)</w:t>
            </w:r>
          </w:p>
        </w:tc>
        <w:tc>
          <w:tcPr>
            <w:tcW w:w="1275" w:type="dxa"/>
            <w:shd w:val="clear" w:color="auto" w:fill="auto"/>
            <w:vAlign w:val="center"/>
          </w:tcPr>
          <w:p w14:paraId="0E5200B5" w14:textId="77777777" w:rsidR="00C4190A" w:rsidRPr="00FD343B" w:rsidRDefault="00C4190A" w:rsidP="00C4190A">
            <w:pPr>
              <w:pStyle w:val="BodyText"/>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01</w:t>
            </w:r>
          </w:p>
        </w:tc>
        <w:tc>
          <w:tcPr>
            <w:tcW w:w="1957" w:type="dxa"/>
            <w:shd w:val="clear" w:color="auto" w:fill="auto"/>
            <w:vAlign w:val="center"/>
          </w:tcPr>
          <w:p w14:paraId="7AF1E309" w14:textId="77777777" w:rsidR="00C4190A" w:rsidRPr="00FD343B" w:rsidRDefault="00C4190A" w:rsidP="00C4190A">
            <w:pPr>
              <w:pStyle w:val="BodyText"/>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Bản chính</w:t>
            </w:r>
          </w:p>
        </w:tc>
      </w:tr>
      <w:tr w:rsidR="00FD343B" w:rsidRPr="00FD343B" w14:paraId="6372D0F7" w14:textId="77777777" w:rsidTr="00C4190A">
        <w:tc>
          <w:tcPr>
            <w:tcW w:w="817" w:type="dxa"/>
            <w:shd w:val="clear" w:color="auto" w:fill="auto"/>
          </w:tcPr>
          <w:p w14:paraId="0AB43C35" w14:textId="77777777" w:rsidR="00C4190A" w:rsidRPr="00FD343B" w:rsidRDefault="00C4190A" w:rsidP="00C4190A">
            <w:pPr>
              <w:pStyle w:val="BodyText"/>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2</w:t>
            </w:r>
          </w:p>
        </w:tc>
        <w:tc>
          <w:tcPr>
            <w:tcW w:w="5421" w:type="dxa"/>
            <w:shd w:val="clear" w:color="auto" w:fill="auto"/>
          </w:tcPr>
          <w:p w14:paraId="3F766E68" w14:textId="77777777" w:rsidR="00C4190A" w:rsidRPr="00FD343B" w:rsidRDefault="00C4190A" w:rsidP="00C4190A">
            <w:pPr>
              <w:tabs>
                <w:tab w:val="left" w:pos="851"/>
              </w:tabs>
              <w:spacing w:before="60" w:after="60"/>
              <w:jc w:val="both"/>
              <w:rPr>
                <w:rFonts w:ascii="Times New Roman" w:hAnsi="Times New Roman" w:cs="Times New Roman"/>
                <w:noProof/>
                <w:sz w:val="26"/>
                <w:szCs w:val="26"/>
                <w:lang w:val="en-US"/>
              </w:rPr>
            </w:pPr>
            <w:r w:rsidRPr="00FD343B">
              <w:rPr>
                <w:rFonts w:ascii="Times New Roman" w:hAnsi="Times New Roman" w:cs="Times New Roman"/>
                <w:noProof/>
                <w:sz w:val="26"/>
                <w:szCs w:val="26"/>
              </w:rPr>
              <w:t>Thuyết minh về phương tiện vận tải chuyên dùng đáp ứng tiêu chí theo quy định của Bộ Khoa học và Công nghệ về phương tiện vận tải chuyên dùng trong dây chuyền công nghệ sử dụng trực tiếp cho hoạt động sản xuất của dự án đầu tư</w:t>
            </w:r>
          </w:p>
        </w:tc>
        <w:tc>
          <w:tcPr>
            <w:tcW w:w="1275" w:type="dxa"/>
            <w:shd w:val="clear" w:color="auto" w:fill="auto"/>
          </w:tcPr>
          <w:p w14:paraId="3D766B9D" w14:textId="77777777" w:rsidR="00C4190A" w:rsidRPr="00FD343B" w:rsidRDefault="00C4190A" w:rsidP="00C4190A">
            <w:pPr>
              <w:pStyle w:val="BodyText"/>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01</w:t>
            </w:r>
          </w:p>
        </w:tc>
        <w:tc>
          <w:tcPr>
            <w:tcW w:w="1957" w:type="dxa"/>
            <w:shd w:val="clear" w:color="auto" w:fill="auto"/>
            <w:vAlign w:val="center"/>
          </w:tcPr>
          <w:p w14:paraId="030B4C17" w14:textId="77777777" w:rsidR="00C4190A" w:rsidRPr="00FD343B" w:rsidRDefault="00C4190A" w:rsidP="00C4190A">
            <w:pPr>
              <w:pStyle w:val="BodyText"/>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AU"/>
              </w:rPr>
              <w:t>Bản chính</w:t>
            </w:r>
          </w:p>
        </w:tc>
      </w:tr>
      <w:tr w:rsidR="00FD343B" w:rsidRPr="00FD343B" w14:paraId="1DEFAC6B" w14:textId="77777777" w:rsidTr="00C4190A">
        <w:tc>
          <w:tcPr>
            <w:tcW w:w="817" w:type="dxa"/>
            <w:shd w:val="clear" w:color="auto" w:fill="auto"/>
          </w:tcPr>
          <w:p w14:paraId="46C77FEE" w14:textId="77777777" w:rsidR="00C4190A" w:rsidRPr="00FD343B" w:rsidRDefault="00C4190A" w:rsidP="00C4190A">
            <w:pPr>
              <w:pStyle w:val="BodyText"/>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3</w:t>
            </w:r>
          </w:p>
        </w:tc>
        <w:tc>
          <w:tcPr>
            <w:tcW w:w="5421" w:type="dxa"/>
            <w:shd w:val="clear" w:color="auto" w:fill="auto"/>
            <w:vAlign w:val="center"/>
          </w:tcPr>
          <w:p w14:paraId="6E83A307" w14:textId="77777777" w:rsidR="00C4190A" w:rsidRPr="00FD343B" w:rsidRDefault="00C4190A" w:rsidP="00C4190A">
            <w:pPr>
              <w:tabs>
                <w:tab w:val="left" w:pos="851"/>
              </w:tabs>
              <w:spacing w:before="60" w:after="60"/>
              <w:jc w:val="both"/>
              <w:rPr>
                <w:rFonts w:ascii="Times New Roman" w:hAnsi="Times New Roman" w:cs="Times New Roman"/>
                <w:spacing w:val="-2"/>
                <w:sz w:val="26"/>
                <w:szCs w:val="26"/>
                <w:lang w:val="en-US"/>
              </w:rPr>
            </w:pPr>
            <w:r w:rsidRPr="00FD343B">
              <w:rPr>
                <w:rFonts w:ascii="Times New Roman" w:hAnsi="Times New Roman" w:cs="Times New Roman"/>
                <w:noProof/>
                <w:sz w:val="26"/>
                <w:szCs w:val="26"/>
              </w:rPr>
              <w:t>Tài liệu kỹ thuật của phương tiện vận tải chuyên dùng, thể hiện rõ tên phương tiện, năm sản xuất, tính năng kỹ thuật, tình trạng phương tiện, công suất, chức năng và ảnh chụp phương tiện vận tải chuyên dùng</w:t>
            </w:r>
          </w:p>
        </w:tc>
        <w:tc>
          <w:tcPr>
            <w:tcW w:w="1275" w:type="dxa"/>
            <w:shd w:val="clear" w:color="auto" w:fill="auto"/>
            <w:vAlign w:val="center"/>
          </w:tcPr>
          <w:p w14:paraId="4B122E04" w14:textId="77777777" w:rsidR="00C4190A" w:rsidRPr="00FD343B" w:rsidRDefault="00C4190A" w:rsidP="00C4190A">
            <w:pPr>
              <w:pStyle w:val="BodyText"/>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01</w:t>
            </w:r>
          </w:p>
        </w:tc>
        <w:tc>
          <w:tcPr>
            <w:tcW w:w="1957" w:type="dxa"/>
            <w:shd w:val="clear" w:color="auto" w:fill="auto"/>
            <w:vAlign w:val="center"/>
          </w:tcPr>
          <w:p w14:paraId="137C2DA4" w14:textId="77777777" w:rsidR="00C4190A" w:rsidRPr="00FD343B" w:rsidRDefault="00C4190A" w:rsidP="00C4190A">
            <w:pPr>
              <w:pStyle w:val="BodyText"/>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AU"/>
              </w:rPr>
              <w:t>Bản chính</w:t>
            </w:r>
          </w:p>
        </w:tc>
      </w:tr>
      <w:tr w:rsidR="00FD343B" w:rsidRPr="00FD343B" w14:paraId="0F2A8988" w14:textId="77777777" w:rsidTr="00C4190A">
        <w:tc>
          <w:tcPr>
            <w:tcW w:w="817" w:type="dxa"/>
            <w:shd w:val="clear" w:color="auto" w:fill="auto"/>
          </w:tcPr>
          <w:p w14:paraId="0EB6556C" w14:textId="77777777" w:rsidR="00C4190A" w:rsidRPr="00FD343B" w:rsidRDefault="00C4190A" w:rsidP="00C4190A">
            <w:pPr>
              <w:pStyle w:val="BodyText"/>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4</w:t>
            </w:r>
          </w:p>
        </w:tc>
        <w:tc>
          <w:tcPr>
            <w:tcW w:w="5421" w:type="dxa"/>
            <w:shd w:val="clear" w:color="auto" w:fill="auto"/>
            <w:vAlign w:val="center"/>
          </w:tcPr>
          <w:p w14:paraId="03F7CDD4" w14:textId="77777777" w:rsidR="00C4190A" w:rsidRPr="00FD343B" w:rsidRDefault="00C4190A" w:rsidP="00C4190A">
            <w:pPr>
              <w:tabs>
                <w:tab w:val="left" w:pos="851"/>
              </w:tabs>
              <w:spacing w:before="60" w:after="60"/>
              <w:jc w:val="both"/>
              <w:rPr>
                <w:rFonts w:ascii="Times New Roman" w:hAnsi="Times New Roman" w:cs="Times New Roman"/>
                <w:spacing w:val="-2"/>
                <w:sz w:val="26"/>
                <w:szCs w:val="26"/>
                <w:lang w:val="en-US"/>
              </w:rPr>
            </w:pPr>
            <w:r w:rsidRPr="00FD343B">
              <w:rPr>
                <w:rFonts w:ascii="Times New Roman" w:hAnsi="Times New Roman" w:cs="Times New Roman"/>
                <w:noProof/>
                <w:sz w:val="26"/>
                <w:szCs w:val="26"/>
              </w:rPr>
              <w:t>Hợp đồng mua bán hoặc hợp đồng ủy thác (bản sao có chứng thực hoặc bản sao xuất trình kèm bản chính để đối chiếu) hoặc các tài liệu khác liên quan để xác định quan hệ mua bán, nhập khẩu</w:t>
            </w:r>
          </w:p>
        </w:tc>
        <w:tc>
          <w:tcPr>
            <w:tcW w:w="1275" w:type="dxa"/>
            <w:shd w:val="clear" w:color="auto" w:fill="auto"/>
          </w:tcPr>
          <w:p w14:paraId="549FFD54" w14:textId="77777777" w:rsidR="00C4190A" w:rsidRPr="00FD343B" w:rsidRDefault="00C4190A" w:rsidP="00C4190A">
            <w:pPr>
              <w:pStyle w:val="BodyText"/>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01</w:t>
            </w:r>
          </w:p>
        </w:tc>
        <w:tc>
          <w:tcPr>
            <w:tcW w:w="1957" w:type="dxa"/>
            <w:shd w:val="clear" w:color="auto" w:fill="auto"/>
          </w:tcPr>
          <w:p w14:paraId="18C66C04" w14:textId="77777777" w:rsidR="00C4190A" w:rsidRPr="00FD343B" w:rsidRDefault="00C4190A" w:rsidP="00C4190A">
            <w:pPr>
              <w:pStyle w:val="BodyText"/>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 xml:space="preserve">Bản sao có chứng thực </w:t>
            </w:r>
            <w:r w:rsidRPr="00FD343B">
              <w:rPr>
                <w:rFonts w:ascii="Times New Roman" w:hAnsi="Times New Roman" w:cs="Times New Roman"/>
                <w:sz w:val="26"/>
                <w:szCs w:val="26"/>
                <w:lang w:val="en-AU"/>
              </w:rPr>
              <w:t>hoặc bản photo kèm bản chính đối chiếu</w:t>
            </w:r>
          </w:p>
        </w:tc>
      </w:tr>
      <w:tr w:rsidR="00FD343B" w:rsidRPr="00FD343B" w14:paraId="5588027B" w14:textId="77777777" w:rsidTr="00C4190A">
        <w:tc>
          <w:tcPr>
            <w:tcW w:w="817" w:type="dxa"/>
            <w:shd w:val="clear" w:color="auto" w:fill="auto"/>
          </w:tcPr>
          <w:p w14:paraId="6DEAE318" w14:textId="77777777" w:rsidR="00C4190A" w:rsidRPr="00FD343B" w:rsidRDefault="00C4190A" w:rsidP="00C4190A">
            <w:pPr>
              <w:pStyle w:val="BodyText"/>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5</w:t>
            </w:r>
          </w:p>
        </w:tc>
        <w:tc>
          <w:tcPr>
            <w:tcW w:w="5421" w:type="dxa"/>
            <w:shd w:val="clear" w:color="auto" w:fill="auto"/>
            <w:vAlign w:val="center"/>
          </w:tcPr>
          <w:p w14:paraId="671714DD" w14:textId="77777777" w:rsidR="00C4190A" w:rsidRPr="00FD343B" w:rsidRDefault="00C4190A" w:rsidP="00C4190A">
            <w:pPr>
              <w:tabs>
                <w:tab w:val="left" w:pos="851"/>
              </w:tabs>
              <w:spacing w:before="60" w:after="60"/>
              <w:jc w:val="both"/>
              <w:rPr>
                <w:rFonts w:ascii="Times New Roman" w:hAnsi="Times New Roman" w:cs="Times New Roman"/>
                <w:sz w:val="26"/>
                <w:szCs w:val="26"/>
              </w:rPr>
            </w:pPr>
            <w:r w:rsidRPr="00FD343B">
              <w:rPr>
                <w:rFonts w:ascii="Times New Roman" w:hAnsi="Times New Roman" w:cs="Times New Roman"/>
                <w:noProof/>
                <w:sz w:val="26"/>
                <w:szCs w:val="26"/>
              </w:rPr>
              <w:t>Danh mục máy móc, thiết bị của dự án đầu tư đã được chủ đầu tư phê duyệt theo quy định của pháp luật</w:t>
            </w:r>
          </w:p>
        </w:tc>
        <w:tc>
          <w:tcPr>
            <w:tcW w:w="1275" w:type="dxa"/>
            <w:shd w:val="clear" w:color="auto" w:fill="auto"/>
          </w:tcPr>
          <w:p w14:paraId="7B8859F1" w14:textId="77777777" w:rsidR="00C4190A" w:rsidRPr="00FD343B" w:rsidRDefault="00C4190A" w:rsidP="00C4190A">
            <w:pPr>
              <w:pStyle w:val="BodyText"/>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01</w:t>
            </w:r>
          </w:p>
        </w:tc>
        <w:tc>
          <w:tcPr>
            <w:tcW w:w="1957" w:type="dxa"/>
            <w:shd w:val="clear" w:color="auto" w:fill="auto"/>
          </w:tcPr>
          <w:p w14:paraId="38EF75D3" w14:textId="77777777" w:rsidR="00C4190A" w:rsidRPr="00FD343B" w:rsidRDefault="00C4190A" w:rsidP="00C4190A">
            <w:pPr>
              <w:pStyle w:val="BodyText"/>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Bản chính</w:t>
            </w:r>
          </w:p>
        </w:tc>
      </w:tr>
      <w:tr w:rsidR="00FD343B" w:rsidRPr="00FD343B" w14:paraId="6909D36C" w14:textId="77777777" w:rsidTr="00C4190A">
        <w:tc>
          <w:tcPr>
            <w:tcW w:w="817" w:type="dxa"/>
            <w:shd w:val="clear" w:color="auto" w:fill="auto"/>
          </w:tcPr>
          <w:p w14:paraId="5DD418ED" w14:textId="77777777" w:rsidR="00C4190A" w:rsidRPr="00FD343B" w:rsidRDefault="00C4190A" w:rsidP="00C4190A">
            <w:pPr>
              <w:pStyle w:val="BodyText"/>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6</w:t>
            </w:r>
          </w:p>
        </w:tc>
        <w:tc>
          <w:tcPr>
            <w:tcW w:w="5421" w:type="dxa"/>
            <w:shd w:val="clear" w:color="auto" w:fill="auto"/>
            <w:vAlign w:val="center"/>
          </w:tcPr>
          <w:p w14:paraId="2CCD19AF" w14:textId="77777777" w:rsidR="00C4190A" w:rsidRPr="00FD343B" w:rsidRDefault="00C4190A" w:rsidP="00C4190A">
            <w:pPr>
              <w:tabs>
                <w:tab w:val="left" w:pos="851"/>
              </w:tabs>
              <w:spacing w:before="60" w:after="60"/>
              <w:jc w:val="both"/>
              <w:rPr>
                <w:rFonts w:ascii="Times New Roman" w:hAnsi="Times New Roman" w:cs="Times New Roman"/>
                <w:noProof/>
                <w:sz w:val="26"/>
                <w:szCs w:val="26"/>
              </w:rPr>
            </w:pPr>
            <w:r w:rsidRPr="00FD343B">
              <w:rPr>
                <w:rFonts w:ascii="Times New Roman" w:hAnsi="Times New Roman" w:cs="Times New Roman"/>
                <w:noProof/>
                <w:sz w:val="26"/>
                <w:szCs w:val="26"/>
              </w:rPr>
              <w:t>Ngoài các tài liệu trên, tổ chức, cá nhân đề nghị xác nhận nộp bản sao có chứng thực (hoặc bản sao xuất trình kèm bản chính để đối chiếu) các giấy tờ sau: Giấy chứng nhận đăng ký đầu tư, giấy chứng nhận đăng ký doanh nghiệp</w:t>
            </w:r>
          </w:p>
        </w:tc>
        <w:tc>
          <w:tcPr>
            <w:tcW w:w="1275" w:type="dxa"/>
            <w:shd w:val="clear" w:color="auto" w:fill="auto"/>
          </w:tcPr>
          <w:p w14:paraId="535F2364" w14:textId="77777777" w:rsidR="00C4190A" w:rsidRPr="00FD343B" w:rsidRDefault="00C4190A" w:rsidP="00C4190A">
            <w:pPr>
              <w:pStyle w:val="BodyText"/>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01</w:t>
            </w:r>
          </w:p>
        </w:tc>
        <w:tc>
          <w:tcPr>
            <w:tcW w:w="1957" w:type="dxa"/>
            <w:shd w:val="clear" w:color="auto" w:fill="auto"/>
          </w:tcPr>
          <w:p w14:paraId="03DDA4D9" w14:textId="77777777" w:rsidR="00C4190A" w:rsidRPr="00FD343B" w:rsidRDefault="00C4190A" w:rsidP="00C4190A">
            <w:pPr>
              <w:pStyle w:val="BodyText"/>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 xml:space="preserve">Bản sao có chứng thực </w:t>
            </w:r>
            <w:r w:rsidRPr="00FD343B">
              <w:rPr>
                <w:rFonts w:ascii="Times New Roman" w:hAnsi="Times New Roman" w:cs="Times New Roman"/>
                <w:sz w:val="26"/>
                <w:szCs w:val="26"/>
                <w:lang w:val="en-AU"/>
              </w:rPr>
              <w:t>hoặc bản photo kèm bản chính đối chiếu</w:t>
            </w:r>
          </w:p>
        </w:tc>
      </w:tr>
    </w:tbl>
    <w:p w14:paraId="706E9583" w14:textId="77777777" w:rsidR="005C319A" w:rsidRPr="00FD343B" w:rsidRDefault="00035EDF" w:rsidP="00FD343B">
      <w:pPr>
        <w:pStyle w:val="BodyText"/>
        <w:numPr>
          <w:ilvl w:val="0"/>
          <w:numId w:val="5"/>
        </w:numPr>
        <w:tabs>
          <w:tab w:val="left" w:pos="993"/>
        </w:tabs>
        <w:spacing w:before="120" w:after="120"/>
        <w:ind w:left="0" w:firstLine="567"/>
        <w:rPr>
          <w:rFonts w:ascii="Times New Roman" w:hAnsi="Times New Roman" w:cs="Times New Roman"/>
          <w:b/>
          <w:sz w:val="26"/>
          <w:szCs w:val="26"/>
          <w:lang w:val="en-US"/>
        </w:rPr>
      </w:pPr>
      <w:r w:rsidRPr="00FD343B">
        <w:rPr>
          <w:rFonts w:ascii="Times New Roman" w:hAnsi="Times New Roman" w:cs="Times New Roman"/>
          <w:b/>
          <w:sz w:val="26"/>
          <w:szCs w:val="26"/>
          <w:lang w:val="en-US"/>
        </w:rPr>
        <w:t xml:space="preserve">NƠI TIẾP NHẬN, TRẢ KẾT QUẢ, THỜI GIAN VÀ </w:t>
      </w:r>
      <w:r w:rsidR="000541DD" w:rsidRPr="00FD343B">
        <w:rPr>
          <w:rFonts w:ascii="Times New Roman" w:hAnsi="Times New Roman" w:cs="Times New Roman"/>
          <w:b/>
          <w:sz w:val="26"/>
          <w:szCs w:val="26"/>
          <w:lang w:val="en-US"/>
        </w:rPr>
        <w:t>PHÍ/LỆ PHÍ</w:t>
      </w:r>
      <w:r w:rsidR="005C319A" w:rsidRPr="00FD343B">
        <w:rPr>
          <w:rFonts w:ascii="Times New Roman" w:hAnsi="Times New Roman" w:cs="Times New Roman"/>
          <w:b/>
          <w:sz w:val="26"/>
          <w:szCs w:val="26"/>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7"/>
        <w:gridCol w:w="4702"/>
        <w:gridCol w:w="1075"/>
      </w:tblGrid>
      <w:tr w:rsidR="00FD343B" w:rsidRPr="00FD343B" w14:paraId="17CCE487" w14:textId="77777777" w:rsidTr="00C4190A">
        <w:trPr>
          <w:trHeight w:val="845"/>
        </w:trPr>
        <w:tc>
          <w:tcPr>
            <w:tcW w:w="1813" w:type="pct"/>
            <w:shd w:val="clear" w:color="auto" w:fill="auto"/>
            <w:vAlign w:val="center"/>
          </w:tcPr>
          <w:p w14:paraId="5D6AB468" w14:textId="77777777" w:rsidR="00DC4B0E" w:rsidRPr="00FD343B" w:rsidRDefault="00DC4B0E" w:rsidP="00DC4B0E">
            <w:pPr>
              <w:spacing w:before="60" w:after="60"/>
              <w:jc w:val="center"/>
              <w:rPr>
                <w:rFonts w:ascii="Times New Roman" w:hAnsi="Times New Roman" w:cs="Times New Roman"/>
                <w:b/>
                <w:sz w:val="26"/>
                <w:szCs w:val="26"/>
              </w:rPr>
            </w:pPr>
            <w:r w:rsidRPr="00FD343B">
              <w:rPr>
                <w:rFonts w:ascii="Times New Roman" w:hAnsi="Times New Roman" w:cs="Times New Roman"/>
                <w:b/>
                <w:sz w:val="26"/>
                <w:szCs w:val="26"/>
              </w:rPr>
              <w:t>Nơi tiếp nhận và trả kết quả</w:t>
            </w:r>
          </w:p>
        </w:tc>
        <w:tc>
          <w:tcPr>
            <w:tcW w:w="2594" w:type="pct"/>
            <w:shd w:val="clear" w:color="auto" w:fill="auto"/>
            <w:vAlign w:val="center"/>
          </w:tcPr>
          <w:p w14:paraId="6197D052" w14:textId="77777777" w:rsidR="00DC4B0E" w:rsidRPr="00FD343B" w:rsidRDefault="00DC4B0E" w:rsidP="00DC4B0E">
            <w:pPr>
              <w:spacing w:before="60" w:after="60"/>
              <w:jc w:val="center"/>
              <w:rPr>
                <w:rFonts w:ascii="Times New Roman" w:hAnsi="Times New Roman" w:cs="Times New Roman"/>
                <w:b/>
                <w:sz w:val="26"/>
                <w:szCs w:val="26"/>
              </w:rPr>
            </w:pPr>
            <w:r w:rsidRPr="00FD343B">
              <w:rPr>
                <w:rFonts w:ascii="Times New Roman" w:hAnsi="Times New Roman" w:cs="Times New Roman"/>
                <w:b/>
                <w:sz w:val="26"/>
                <w:szCs w:val="26"/>
              </w:rPr>
              <w:t>Thời gian xử lý</w:t>
            </w:r>
          </w:p>
        </w:tc>
        <w:tc>
          <w:tcPr>
            <w:tcW w:w="593" w:type="pct"/>
            <w:shd w:val="clear" w:color="auto" w:fill="auto"/>
            <w:vAlign w:val="center"/>
          </w:tcPr>
          <w:p w14:paraId="181FD220" w14:textId="77777777" w:rsidR="00DC4B0E" w:rsidRPr="00FD343B" w:rsidRDefault="00DC4B0E" w:rsidP="00DC4B0E">
            <w:pPr>
              <w:spacing w:before="60" w:after="60"/>
              <w:jc w:val="center"/>
              <w:rPr>
                <w:rFonts w:ascii="Times New Roman" w:hAnsi="Times New Roman" w:cs="Times New Roman"/>
                <w:b/>
                <w:sz w:val="26"/>
                <w:szCs w:val="26"/>
              </w:rPr>
            </w:pPr>
            <w:r w:rsidRPr="00FD343B">
              <w:rPr>
                <w:rFonts w:ascii="Times New Roman" w:hAnsi="Times New Roman" w:cs="Times New Roman"/>
                <w:b/>
                <w:sz w:val="26"/>
                <w:szCs w:val="26"/>
              </w:rPr>
              <w:t>Phí</w:t>
            </w:r>
          </w:p>
        </w:tc>
      </w:tr>
      <w:tr w:rsidR="00FD343B" w:rsidRPr="00FD343B" w14:paraId="5C7D0E3B" w14:textId="77777777" w:rsidTr="00C4190A">
        <w:trPr>
          <w:trHeight w:val="1538"/>
        </w:trPr>
        <w:tc>
          <w:tcPr>
            <w:tcW w:w="1813" w:type="pct"/>
            <w:shd w:val="clear" w:color="auto" w:fill="auto"/>
          </w:tcPr>
          <w:p w14:paraId="2A67CCC9" w14:textId="77777777" w:rsidR="00FD1012" w:rsidRPr="00FD343B" w:rsidRDefault="00FD1012" w:rsidP="00FD1012">
            <w:pPr>
              <w:spacing w:before="120" w:after="120"/>
              <w:ind w:hanging="29"/>
              <w:contextualSpacing/>
              <w:rPr>
                <w:rFonts w:ascii="Times New Roman" w:hAnsi="Times New Roman" w:cs="Times New Roman"/>
                <w:i/>
                <w:sz w:val="26"/>
                <w:szCs w:val="26"/>
              </w:rPr>
            </w:pPr>
            <w:r w:rsidRPr="00FD343B">
              <w:rPr>
                <w:rFonts w:ascii="Times New Roman" w:hAnsi="Times New Roman" w:cs="Times New Roman"/>
                <w:sz w:val="26"/>
                <w:szCs w:val="26"/>
              </w:rPr>
              <w:t xml:space="preserve">1. </w:t>
            </w:r>
            <w:r w:rsidRPr="00FD343B">
              <w:rPr>
                <w:rFonts w:ascii="Times New Roman" w:hAnsi="Times New Roman" w:cs="Times New Roman"/>
                <w:b/>
                <w:sz w:val="26"/>
                <w:szCs w:val="26"/>
              </w:rPr>
              <w:t xml:space="preserve">Nộp trực tuyến trên cổng Dịch vụ công quốc gia </w:t>
            </w:r>
            <w:r w:rsidRPr="00FD343B">
              <w:rPr>
                <w:rFonts w:ascii="Times New Roman" w:hAnsi="Times New Roman" w:cs="Times New Roman"/>
                <w:i/>
                <w:sz w:val="26"/>
                <w:szCs w:val="26"/>
              </w:rPr>
              <w:t>(https://dichvucong.gov.vn)</w:t>
            </w:r>
          </w:p>
          <w:p w14:paraId="6B280845" w14:textId="77777777" w:rsidR="00FD1012" w:rsidRPr="00FD343B" w:rsidRDefault="00FD1012" w:rsidP="00FD1012">
            <w:pPr>
              <w:spacing w:before="120" w:after="120"/>
              <w:ind w:hanging="29"/>
              <w:contextualSpacing/>
              <w:jc w:val="both"/>
              <w:rPr>
                <w:rFonts w:ascii="Times New Roman" w:hAnsi="Times New Roman" w:cs="Times New Roman"/>
                <w:b/>
                <w:sz w:val="26"/>
                <w:szCs w:val="26"/>
              </w:rPr>
            </w:pPr>
            <w:r w:rsidRPr="00FD343B">
              <w:rPr>
                <w:rFonts w:ascii="Times New Roman" w:hAnsi="Times New Roman" w:cs="Times New Roman"/>
                <w:sz w:val="26"/>
                <w:szCs w:val="26"/>
              </w:rPr>
              <w:t xml:space="preserve">2. </w:t>
            </w:r>
            <w:r w:rsidRPr="00FD343B">
              <w:rPr>
                <w:rFonts w:ascii="Times New Roman" w:hAnsi="Times New Roman" w:cs="Times New Roman"/>
                <w:b/>
                <w:sz w:val="26"/>
                <w:szCs w:val="26"/>
              </w:rPr>
              <w:t>Gửi trực tiếp hoặc thông qua dịch vụ bưu chính đến:</w:t>
            </w:r>
          </w:p>
          <w:p w14:paraId="79D22351" w14:textId="77777777" w:rsidR="00FD1012" w:rsidRPr="00FD343B" w:rsidRDefault="00FD1012" w:rsidP="00FD1012">
            <w:pPr>
              <w:spacing w:before="120" w:after="120"/>
              <w:ind w:hanging="29"/>
              <w:contextualSpacing/>
              <w:jc w:val="both"/>
              <w:rPr>
                <w:rFonts w:ascii="Times New Roman" w:hAnsi="Times New Roman" w:cs="Times New Roman"/>
                <w:sz w:val="26"/>
                <w:szCs w:val="26"/>
              </w:rPr>
            </w:pPr>
            <w:r w:rsidRPr="00FD343B">
              <w:rPr>
                <w:rFonts w:ascii="Times New Roman" w:hAnsi="Times New Roman" w:cs="Times New Roman"/>
                <w:sz w:val="26"/>
                <w:szCs w:val="26"/>
              </w:rPr>
              <w:t xml:space="preserve">- Bộ phận Một cửa tại Sở Khoa học và Công nghệ (244 Điện Biên Phủ, Phường Xuân </w:t>
            </w:r>
            <w:r w:rsidRPr="00FD343B">
              <w:rPr>
                <w:rFonts w:ascii="Times New Roman" w:hAnsi="Times New Roman" w:cs="Times New Roman"/>
                <w:sz w:val="26"/>
                <w:szCs w:val="26"/>
              </w:rPr>
              <w:lastRenderedPageBreak/>
              <w:t xml:space="preserve">Hòa, Thành phố Hồ Chí Minh). </w:t>
            </w:r>
          </w:p>
          <w:p w14:paraId="0DA1DC21" w14:textId="77777777" w:rsidR="00FD1012" w:rsidRPr="00FD343B" w:rsidRDefault="00FD1012" w:rsidP="00FD1012">
            <w:pPr>
              <w:spacing w:before="120" w:after="120"/>
              <w:ind w:hanging="29"/>
              <w:contextualSpacing/>
              <w:jc w:val="both"/>
              <w:rPr>
                <w:rFonts w:ascii="Times New Roman" w:hAnsi="Times New Roman" w:cs="Times New Roman"/>
                <w:sz w:val="26"/>
                <w:szCs w:val="26"/>
              </w:rPr>
            </w:pPr>
            <w:r w:rsidRPr="00FD343B">
              <w:rPr>
                <w:rFonts w:ascii="Times New Roman" w:hAnsi="Times New Roman" w:cs="Times New Roman"/>
                <w:sz w:val="26"/>
                <w:szCs w:val="26"/>
              </w:rPr>
              <w:t xml:space="preserve">- Trung tâm phục vụ hành chính công (Đường Lê Lợi, Phường Bình Dương, Thành phố Hồ Chí Minh). </w:t>
            </w:r>
          </w:p>
          <w:p w14:paraId="1586A1A7" w14:textId="77777777" w:rsidR="00FD1012" w:rsidRPr="00FD343B" w:rsidRDefault="00FD1012" w:rsidP="00FD1012">
            <w:pPr>
              <w:spacing w:before="120" w:after="120"/>
              <w:ind w:hanging="29"/>
              <w:contextualSpacing/>
              <w:jc w:val="both"/>
              <w:rPr>
                <w:rFonts w:ascii="Times New Roman" w:hAnsi="Times New Roman" w:cs="Times New Roman"/>
                <w:b/>
                <w:sz w:val="26"/>
                <w:szCs w:val="26"/>
              </w:rPr>
            </w:pPr>
            <w:r w:rsidRPr="00FD343B">
              <w:rPr>
                <w:rFonts w:ascii="Times New Roman" w:hAnsi="Times New Roman" w:cs="Times New Roman"/>
                <w:sz w:val="26"/>
                <w:szCs w:val="26"/>
              </w:rPr>
              <w:t>- Trung tâm phục vụ hành chính công (Số 04 đường Nguyễn Tất Thành, Phường Bà Rịa, Thành phố Hồ Chí Minh).</w:t>
            </w:r>
          </w:p>
        </w:tc>
        <w:tc>
          <w:tcPr>
            <w:tcW w:w="2594" w:type="pct"/>
            <w:shd w:val="clear" w:color="auto" w:fill="auto"/>
          </w:tcPr>
          <w:p w14:paraId="68F437F7" w14:textId="77777777" w:rsidR="00FD1012" w:rsidRPr="00FD343B" w:rsidRDefault="00FD1012" w:rsidP="00FD1012">
            <w:pPr>
              <w:jc w:val="both"/>
              <w:rPr>
                <w:rFonts w:ascii="Times New Roman" w:hAnsi="Times New Roman" w:cs="Times New Roman"/>
                <w:sz w:val="26"/>
                <w:szCs w:val="26"/>
                <w:lang w:val="nl-NL"/>
              </w:rPr>
            </w:pPr>
            <w:r w:rsidRPr="00FD343B">
              <w:rPr>
                <w:rFonts w:ascii="Times New Roman" w:hAnsi="Times New Roman" w:cs="Times New Roman"/>
                <w:bCs/>
                <w:sz w:val="26"/>
                <w:szCs w:val="26"/>
                <w:lang w:val="nl-NL"/>
              </w:rPr>
              <w:lastRenderedPageBreak/>
              <w:t>- Trong thời hạn 03 ngày làm việc kể từ ngày nhận được hồ sơ, Ủy ban nhân dân cấp tỉnh xem xét hồ sơ và thông báo cho tổ chức, cá nhân nếu hồ sơ không hợp lệ, cần bổ sung hoặc sửa đổi.</w:t>
            </w:r>
          </w:p>
          <w:p w14:paraId="7C13F6B0" w14:textId="77777777" w:rsidR="00FD1012" w:rsidRPr="00FD343B" w:rsidRDefault="00FD1012" w:rsidP="00FD1012">
            <w:pPr>
              <w:jc w:val="both"/>
              <w:rPr>
                <w:rFonts w:ascii="Times New Roman" w:hAnsi="Times New Roman" w:cs="Times New Roman"/>
                <w:sz w:val="26"/>
                <w:szCs w:val="26"/>
                <w:lang w:val="nl-NL"/>
              </w:rPr>
            </w:pPr>
            <w:r w:rsidRPr="00FD343B">
              <w:rPr>
                <w:rFonts w:ascii="Times New Roman" w:hAnsi="Times New Roman" w:cs="Times New Roman"/>
                <w:bCs/>
                <w:sz w:val="26"/>
                <w:szCs w:val="26"/>
                <w:lang w:val="nl-NL"/>
              </w:rPr>
              <w:t>- Trong thời hạn 10 ngày kể từ ngày nhận được hồ sơ hợp lệ (</w:t>
            </w:r>
            <w:r w:rsidRPr="00FD343B">
              <w:rPr>
                <w:rFonts w:ascii="Times New Roman" w:hAnsi="Times New Roman" w:cs="Times New Roman"/>
                <w:sz w:val="26"/>
                <w:szCs w:val="26"/>
              </w:rPr>
              <w:t>08 ngày làm việc)</w:t>
            </w:r>
            <w:r w:rsidRPr="00FD343B">
              <w:rPr>
                <w:rFonts w:ascii="Times New Roman" w:hAnsi="Times New Roman" w:cs="Times New Roman"/>
                <w:bCs/>
                <w:sz w:val="26"/>
                <w:szCs w:val="26"/>
                <w:lang w:val="nl-NL"/>
              </w:rPr>
              <w:t xml:space="preserve">, Ủy ban nhân dân cấp tỉnh có văn bản trả lời tổ </w:t>
            </w:r>
            <w:r w:rsidRPr="00FD343B">
              <w:rPr>
                <w:rFonts w:ascii="Times New Roman" w:hAnsi="Times New Roman" w:cs="Times New Roman"/>
                <w:bCs/>
                <w:sz w:val="26"/>
                <w:szCs w:val="26"/>
                <w:lang w:val="nl-NL"/>
              </w:rPr>
              <w:lastRenderedPageBreak/>
              <w:t>chức, cá nhân; trường hợp từ chối xác nhận phải có văn bản nêu rõ lý do.</w:t>
            </w:r>
          </w:p>
          <w:p w14:paraId="24EBB6B9" w14:textId="77777777" w:rsidR="00FD1012" w:rsidRPr="00FD343B" w:rsidRDefault="00FD1012" w:rsidP="00FD1012">
            <w:pPr>
              <w:jc w:val="both"/>
              <w:rPr>
                <w:rFonts w:ascii="Times New Roman" w:hAnsi="Times New Roman" w:cs="Times New Roman"/>
                <w:sz w:val="26"/>
                <w:szCs w:val="26"/>
                <w:lang w:val="nl-NL"/>
              </w:rPr>
            </w:pPr>
            <w:r w:rsidRPr="00FD343B">
              <w:rPr>
                <w:rFonts w:ascii="Times New Roman" w:hAnsi="Times New Roman" w:cs="Times New Roman"/>
                <w:sz w:val="26"/>
                <w:szCs w:val="26"/>
                <w:lang w:val="nl-NL"/>
              </w:rPr>
              <w:t>Ủy ban nhân dân cấp tỉnh có văn bản thông báo cho tổ chức, cá nhân về việc gia hạn thời gian trả lời trong trường hợp phải thẩm tra hồ sơ theo quy định.</w:t>
            </w:r>
          </w:p>
          <w:p w14:paraId="01CDA98F" w14:textId="77777777" w:rsidR="00FD1012" w:rsidRPr="00FD343B" w:rsidRDefault="00FD1012" w:rsidP="00FD1012">
            <w:pPr>
              <w:jc w:val="both"/>
              <w:rPr>
                <w:rFonts w:ascii="Times New Roman" w:hAnsi="Times New Roman" w:cs="Times New Roman"/>
                <w:sz w:val="26"/>
                <w:szCs w:val="26"/>
                <w:lang w:val="it-IT"/>
              </w:rPr>
            </w:pPr>
            <w:r w:rsidRPr="00FD343B">
              <w:rPr>
                <w:rFonts w:ascii="Times New Roman" w:hAnsi="Times New Roman" w:cs="Times New Roman"/>
                <w:bCs/>
                <w:sz w:val="26"/>
                <w:szCs w:val="26"/>
                <w:lang w:val="nl-NL"/>
              </w:rPr>
              <w:t>- Trường hợp cần thiết, Ủy ban nhân dân cấp tỉnh tổ chức hội đồng để thẩm tra hồ sơ trước khi có văn bản trả lời. Thời gian thẩm tra và trả lời không quá 20 ngày kể từ ngày nhận được hồ sơ hợp lệ (</w:t>
            </w:r>
            <w:r w:rsidRPr="00FD343B">
              <w:rPr>
                <w:rFonts w:ascii="Times New Roman" w:hAnsi="Times New Roman" w:cs="Times New Roman"/>
                <w:sz w:val="26"/>
                <w:szCs w:val="26"/>
              </w:rPr>
              <w:t>15 ngày làm việc)</w:t>
            </w:r>
            <w:r w:rsidRPr="00FD343B">
              <w:rPr>
                <w:rFonts w:ascii="Times New Roman" w:hAnsi="Times New Roman" w:cs="Times New Roman"/>
                <w:bCs/>
                <w:sz w:val="26"/>
                <w:szCs w:val="26"/>
                <w:lang w:val="nl-NL"/>
              </w:rPr>
              <w:t>; trường hợp từ chối xác nhận phải có văn bản nêu rõ lý do.</w:t>
            </w:r>
          </w:p>
        </w:tc>
        <w:tc>
          <w:tcPr>
            <w:tcW w:w="593" w:type="pct"/>
            <w:shd w:val="clear" w:color="auto" w:fill="auto"/>
          </w:tcPr>
          <w:p w14:paraId="49EE77F7" w14:textId="77777777" w:rsidR="00FD1012" w:rsidRPr="00FD343B" w:rsidRDefault="00FD1012" w:rsidP="00FD1012">
            <w:pPr>
              <w:pStyle w:val="BodyText"/>
              <w:spacing w:before="60" w:after="60"/>
              <w:jc w:val="center"/>
              <w:rPr>
                <w:rFonts w:ascii="Times New Roman" w:hAnsi="Times New Roman" w:cs="Times New Roman"/>
                <w:sz w:val="26"/>
                <w:szCs w:val="26"/>
                <w:lang w:val="nl-NL"/>
              </w:rPr>
            </w:pPr>
            <w:r w:rsidRPr="00FD343B">
              <w:rPr>
                <w:rFonts w:ascii="Times New Roman" w:hAnsi="Times New Roman" w:cs="Times New Roman"/>
                <w:sz w:val="26"/>
                <w:szCs w:val="26"/>
                <w:lang w:val="nl-NL"/>
              </w:rPr>
              <w:lastRenderedPageBreak/>
              <w:t>Không</w:t>
            </w:r>
          </w:p>
        </w:tc>
      </w:tr>
    </w:tbl>
    <w:p w14:paraId="4497D390" w14:textId="26F0C771" w:rsidR="00A91893" w:rsidRPr="00FD343B" w:rsidRDefault="00376CD2" w:rsidP="001F4A86">
      <w:pPr>
        <w:pStyle w:val="BodyText"/>
        <w:spacing w:before="120" w:after="120"/>
        <w:ind w:firstLine="709"/>
        <w:rPr>
          <w:rFonts w:ascii="Times New Roman" w:hAnsi="Times New Roman" w:cs="Times New Roman"/>
          <w:b/>
          <w:sz w:val="26"/>
          <w:szCs w:val="26"/>
          <w:lang w:val="en-US"/>
        </w:rPr>
      </w:pPr>
      <w:r w:rsidRPr="00FD343B">
        <w:rPr>
          <w:rFonts w:ascii="Times New Roman" w:hAnsi="Times New Roman" w:cs="Times New Roman"/>
          <w:b/>
          <w:sz w:val="26"/>
          <w:szCs w:val="26"/>
          <w:lang w:val="en-US"/>
        </w:rPr>
        <w:t>III</w:t>
      </w:r>
      <w:r w:rsidR="00260E8F" w:rsidRPr="00FD343B">
        <w:rPr>
          <w:rFonts w:ascii="Times New Roman" w:hAnsi="Times New Roman" w:cs="Times New Roman"/>
          <w:b/>
          <w:sz w:val="26"/>
          <w:szCs w:val="26"/>
          <w:lang w:val="en-US"/>
        </w:rPr>
        <w:t xml:space="preserve">. </w:t>
      </w:r>
      <w:r w:rsidR="00E8173C" w:rsidRPr="00FD343B">
        <w:rPr>
          <w:rFonts w:ascii="Times New Roman" w:hAnsi="Times New Roman" w:cs="Times New Roman"/>
          <w:b/>
          <w:sz w:val="26"/>
          <w:szCs w:val="26"/>
          <w:lang w:val="en-US"/>
        </w:rPr>
        <w:t>TRÌNH TỰ XỬ LÝ CÔNG VIỆC</w:t>
      </w:r>
    </w:p>
    <w:p w14:paraId="0F9C04E5" w14:textId="77777777" w:rsidR="00246672" w:rsidRPr="00FD343B" w:rsidRDefault="00246672" w:rsidP="0079116D">
      <w:pPr>
        <w:pStyle w:val="BodyText"/>
        <w:numPr>
          <w:ilvl w:val="0"/>
          <w:numId w:val="4"/>
        </w:numPr>
        <w:tabs>
          <w:tab w:val="left" w:pos="851"/>
        </w:tabs>
        <w:spacing w:after="120"/>
        <w:ind w:left="0" w:firstLine="567"/>
        <w:rPr>
          <w:rFonts w:ascii="Times New Roman" w:hAnsi="Times New Roman"/>
          <w:b/>
          <w:sz w:val="26"/>
          <w:szCs w:val="26"/>
          <w:lang w:val="en-US"/>
        </w:rPr>
      </w:pPr>
      <w:r w:rsidRPr="00FD343B">
        <w:rPr>
          <w:rFonts w:ascii="Times New Roman" w:hAnsi="Times New Roman" w:cs="Times New Roman"/>
          <w:b/>
          <w:sz w:val="26"/>
          <w:szCs w:val="26"/>
          <w:lang w:val="en-US"/>
        </w:rPr>
        <w:t>TRƯỜNG HỢP THUỘC THẨM QUYỀN GIẢI QUYẾT CỦA ỦY BAN NHÂN DÂN THÀNH PHỐ</w:t>
      </w:r>
    </w:p>
    <w:tbl>
      <w:tblPr>
        <w:tblW w:w="9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134"/>
        <w:gridCol w:w="1324"/>
        <w:gridCol w:w="1179"/>
        <w:gridCol w:w="1636"/>
        <w:gridCol w:w="3131"/>
      </w:tblGrid>
      <w:tr w:rsidR="00FD343B" w:rsidRPr="00FD343B" w14:paraId="7E7E3E29" w14:textId="77777777" w:rsidTr="003723F3">
        <w:trPr>
          <w:tblHeader/>
        </w:trPr>
        <w:tc>
          <w:tcPr>
            <w:tcW w:w="1129" w:type="dxa"/>
            <w:vAlign w:val="center"/>
          </w:tcPr>
          <w:p w14:paraId="6F7486E7" w14:textId="77777777" w:rsidR="00246672" w:rsidRPr="00FD343B" w:rsidRDefault="00246672" w:rsidP="00DC4B0E">
            <w:pPr>
              <w:jc w:val="center"/>
              <w:rPr>
                <w:rFonts w:ascii="Times New Roman" w:hAnsi="Times New Roman" w:cs="Times New Roman"/>
                <w:b/>
                <w:sz w:val="26"/>
                <w:szCs w:val="26"/>
              </w:rPr>
            </w:pPr>
            <w:r w:rsidRPr="00FD343B">
              <w:rPr>
                <w:rFonts w:ascii="Times New Roman" w:hAnsi="Times New Roman" w:cs="Times New Roman"/>
                <w:b/>
                <w:sz w:val="26"/>
                <w:szCs w:val="26"/>
              </w:rPr>
              <w:t>Bước công việc</w:t>
            </w:r>
          </w:p>
        </w:tc>
        <w:tc>
          <w:tcPr>
            <w:tcW w:w="1134" w:type="dxa"/>
            <w:vAlign w:val="center"/>
          </w:tcPr>
          <w:p w14:paraId="64683138" w14:textId="77777777" w:rsidR="00246672" w:rsidRPr="00FD343B" w:rsidRDefault="00246672" w:rsidP="00DC4B0E">
            <w:pPr>
              <w:jc w:val="center"/>
              <w:rPr>
                <w:rFonts w:ascii="Times New Roman" w:hAnsi="Times New Roman" w:cs="Times New Roman"/>
                <w:b/>
                <w:noProof/>
                <w:sz w:val="26"/>
                <w:szCs w:val="26"/>
              </w:rPr>
            </w:pPr>
            <w:r w:rsidRPr="00FD343B">
              <w:rPr>
                <w:rFonts w:ascii="Times New Roman" w:hAnsi="Times New Roman" w:cs="Times New Roman"/>
                <w:b/>
                <w:noProof/>
                <w:sz w:val="26"/>
                <w:szCs w:val="26"/>
              </w:rPr>
              <w:t>Nội dung công việc</w:t>
            </w:r>
          </w:p>
        </w:tc>
        <w:tc>
          <w:tcPr>
            <w:tcW w:w="1324" w:type="dxa"/>
            <w:vAlign w:val="center"/>
          </w:tcPr>
          <w:p w14:paraId="0C35215D" w14:textId="77777777" w:rsidR="00246672" w:rsidRPr="00FD343B" w:rsidRDefault="00246672" w:rsidP="00DC4B0E">
            <w:pPr>
              <w:jc w:val="center"/>
              <w:rPr>
                <w:rFonts w:ascii="Times New Roman" w:hAnsi="Times New Roman" w:cs="Times New Roman"/>
                <w:b/>
                <w:sz w:val="26"/>
                <w:szCs w:val="26"/>
              </w:rPr>
            </w:pPr>
            <w:r w:rsidRPr="00FD343B">
              <w:rPr>
                <w:rFonts w:ascii="Times New Roman" w:hAnsi="Times New Roman" w:cs="Times New Roman"/>
                <w:b/>
                <w:sz w:val="26"/>
                <w:szCs w:val="26"/>
              </w:rPr>
              <w:t>Trách nhiệm</w:t>
            </w:r>
          </w:p>
        </w:tc>
        <w:tc>
          <w:tcPr>
            <w:tcW w:w="1179" w:type="dxa"/>
            <w:vAlign w:val="center"/>
          </w:tcPr>
          <w:p w14:paraId="6D4DB577" w14:textId="77777777" w:rsidR="00246672" w:rsidRPr="00FD343B" w:rsidRDefault="00246672" w:rsidP="00DC4B0E">
            <w:pPr>
              <w:jc w:val="center"/>
              <w:rPr>
                <w:rFonts w:ascii="Times New Roman" w:hAnsi="Times New Roman" w:cs="Times New Roman"/>
                <w:b/>
                <w:sz w:val="26"/>
                <w:szCs w:val="26"/>
              </w:rPr>
            </w:pPr>
            <w:r w:rsidRPr="00FD343B">
              <w:rPr>
                <w:rFonts w:ascii="Times New Roman" w:hAnsi="Times New Roman" w:cs="Times New Roman"/>
                <w:b/>
                <w:sz w:val="26"/>
                <w:szCs w:val="26"/>
              </w:rPr>
              <w:t>Thời gian</w:t>
            </w:r>
          </w:p>
        </w:tc>
        <w:tc>
          <w:tcPr>
            <w:tcW w:w="1636" w:type="dxa"/>
            <w:vAlign w:val="center"/>
          </w:tcPr>
          <w:p w14:paraId="59377769" w14:textId="77777777" w:rsidR="00246672" w:rsidRPr="00FD343B" w:rsidRDefault="00246672" w:rsidP="00DC4B0E">
            <w:pPr>
              <w:jc w:val="center"/>
              <w:rPr>
                <w:rFonts w:ascii="Times New Roman" w:hAnsi="Times New Roman" w:cs="Times New Roman"/>
                <w:b/>
                <w:sz w:val="26"/>
                <w:szCs w:val="26"/>
              </w:rPr>
            </w:pPr>
            <w:r w:rsidRPr="00FD343B">
              <w:rPr>
                <w:rFonts w:ascii="Times New Roman" w:hAnsi="Times New Roman" w:cs="Times New Roman"/>
                <w:b/>
                <w:sz w:val="26"/>
                <w:szCs w:val="26"/>
              </w:rPr>
              <w:t>Hồ sơ/Biểu mẫu</w:t>
            </w:r>
          </w:p>
        </w:tc>
        <w:tc>
          <w:tcPr>
            <w:tcW w:w="3131" w:type="dxa"/>
            <w:vAlign w:val="center"/>
          </w:tcPr>
          <w:p w14:paraId="3FECE79D" w14:textId="77777777" w:rsidR="00246672" w:rsidRPr="00FD343B" w:rsidRDefault="00246672" w:rsidP="00DC4B0E">
            <w:pPr>
              <w:autoSpaceDE/>
              <w:autoSpaceDN/>
              <w:jc w:val="center"/>
              <w:rPr>
                <w:rFonts w:ascii="Times New Roman" w:eastAsia="Calibri" w:hAnsi="Times New Roman" w:cs="Times New Roman"/>
                <w:b/>
                <w:bCs/>
                <w:sz w:val="26"/>
                <w:szCs w:val="26"/>
                <w:lang w:val="nl-NL"/>
              </w:rPr>
            </w:pPr>
            <w:r w:rsidRPr="00FD343B">
              <w:rPr>
                <w:rFonts w:ascii="Times New Roman" w:eastAsia="Calibri" w:hAnsi="Times New Roman" w:cs="Times New Roman"/>
                <w:b/>
                <w:bCs/>
                <w:sz w:val="26"/>
                <w:szCs w:val="26"/>
                <w:lang w:val="nl-NL"/>
              </w:rPr>
              <w:t>Diễn giải</w:t>
            </w:r>
          </w:p>
        </w:tc>
      </w:tr>
      <w:tr w:rsidR="00FD343B" w:rsidRPr="00FD343B" w14:paraId="23E82CD6" w14:textId="77777777" w:rsidTr="003723F3">
        <w:tc>
          <w:tcPr>
            <w:tcW w:w="1129" w:type="dxa"/>
            <w:vMerge w:val="restart"/>
            <w:vAlign w:val="center"/>
          </w:tcPr>
          <w:p w14:paraId="4C2399B7" w14:textId="77777777" w:rsidR="00246672" w:rsidRPr="00FD343B" w:rsidRDefault="00246672" w:rsidP="00DC4B0E">
            <w:pPr>
              <w:jc w:val="center"/>
              <w:rPr>
                <w:rFonts w:ascii="Times New Roman" w:hAnsi="Times New Roman" w:cs="Times New Roman"/>
                <w:b/>
                <w:sz w:val="26"/>
                <w:szCs w:val="26"/>
              </w:rPr>
            </w:pPr>
            <w:r w:rsidRPr="00FD343B">
              <w:rPr>
                <w:rFonts w:ascii="Times New Roman" w:hAnsi="Times New Roman" w:cs="Times New Roman"/>
                <w:b/>
                <w:sz w:val="26"/>
                <w:szCs w:val="26"/>
              </w:rPr>
              <w:t>B1</w:t>
            </w:r>
          </w:p>
        </w:tc>
        <w:tc>
          <w:tcPr>
            <w:tcW w:w="1134" w:type="dxa"/>
            <w:vAlign w:val="center"/>
          </w:tcPr>
          <w:p w14:paraId="0CCCCDD6" w14:textId="77777777" w:rsidR="00246672" w:rsidRPr="00FD343B" w:rsidRDefault="00246672" w:rsidP="00DC4B0E">
            <w:pPr>
              <w:jc w:val="center"/>
              <w:rPr>
                <w:rFonts w:ascii="Times New Roman" w:hAnsi="Times New Roman" w:cs="Times New Roman"/>
                <w:b/>
                <w:sz w:val="26"/>
                <w:szCs w:val="26"/>
                <w:lang w:val="nl-NL"/>
              </w:rPr>
            </w:pPr>
            <w:r w:rsidRPr="00FD343B">
              <w:rPr>
                <w:rFonts w:ascii="Times New Roman" w:hAnsi="Times New Roman" w:cs="Times New Roman"/>
                <w:b/>
                <w:sz w:val="26"/>
                <w:szCs w:val="26"/>
                <w:lang w:val="nl-NL"/>
              </w:rPr>
              <w:t xml:space="preserve"> Nộp hồ sơ</w:t>
            </w:r>
          </w:p>
        </w:tc>
        <w:tc>
          <w:tcPr>
            <w:tcW w:w="1324" w:type="dxa"/>
            <w:vAlign w:val="center"/>
          </w:tcPr>
          <w:p w14:paraId="280141BE" w14:textId="77777777" w:rsidR="00246672" w:rsidRPr="00FD343B" w:rsidRDefault="00246672" w:rsidP="000336FD">
            <w:pPr>
              <w:jc w:val="center"/>
              <w:rPr>
                <w:rFonts w:ascii="Times New Roman" w:hAnsi="Times New Roman" w:cs="Times New Roman"/>
                <w:sz w:val="26"/>
                <w:szCs w:val="26"/>
              </w:rPr>
            </w:pPr>
            <w:r w:rsidRPr="00FD343B">
              <w:rPr>
                <w:rFonts w:ascii="Times New Roman" w:hAnsi="Times New Roman" w:cs="Times New Roman"/>
                <w:sz w:val="26"/>
                <w:szCs w:val="26"/>
              </w:rPr>
              <w:t>Tổ chức</w:t>
            </w:r>
          </w:p>
        </w:tc>
        <w:tc>
          <w:tcPr>
            <w:tcW w:w="1179" w:type="dxa"/>
            <w:vAlign w:val="center"/>
          </w:tcPr>
          <w:p w14:paraId="5343D5F0" w14:textId="77777777" w:rsidR="00246672" w:rsidRPr="00FD343B" w:rsidRDefault="00246672" w:rsidP="00DC4B0E">
            <w:pPr>
              <w:jc w:val="center"/>
              <w:rPr>
                <w:rFonts w:ascii="Times New Roman" w:hAnsi="Times New Roman" w:cs="Times New Roman"/>
                <w:b/>
                <w:sz w:val="26"/>
                <w:szCs w:val="26"/>
              </w:rPr>
            </w:pPr>
          </w:p>
        </w:tc>
        <w:tc>
          <w:tcPr>
            <w:tcW w:w="1636" w:type="dxa"/>
            <w:vAlign w:val="center"/>
          </w:tcPr>
          <w:p w14:paraId="6C732FB4" w14:textId="77777777" w:rsidR="00246672" w:rsidRPr="00FD343B" w:rsidRDefault="00246672" w:rsidP="00DC4B0E">
            <w:pPr>
              <w:jc w:val="center"/>
              <w:rPr>
                <w:rFonts w:ascii="Times New Roman" w:hAnsi="Times New Roman" w:cs="Times New Roman"/>
                <w:sz w:val="26"/>
                <w:szCs w:val="26"/>
              </w:rPr>
            </w:pPr>
            <w:r w:rsidRPr="00FD343B">
              <w:rPr>
                <w:rFonts w:ascii="Times New Roman" w:hAnsi="Times New Roman" w:cs="Times New Roman"/>
                <w:sz w:val="26"/>
                <w:szCs w:val="26"/>
              </w:rPr>
              <w:t>Theo mục I</w:t>
            </w:r>
          </w:p>
        </w:tc>
        <w:tc>
          <w:tcPr>
            <w:tcW w:w="3131" w:type="dxa"/>
            <w:vAlign w:val="center"/>
          </w:tcPr>
          <w:p w14:paraId="19F9EC3A" w14:textId="77777777" w:rsidR="00246672" w:rsidRPr="00FD343B" w:rsidRDefault="00246672" w:rsidP="00DC4B0E">
            <w:pPr>
              <w:jc w:val="both"/>
              <w:rPr>
                <w:rFonts w:ascii="Times New Roman" w:hAnsi="Times New Roman" w:cs="Times New Roman"/>
                <w:sz w:val="26"/>
                <w:szCs w:val="26"/>
              </w:rPr>
            </w:pPr>
            <w:r w:rsidRPr="00FD343B">
              <w:rPr>
                <w:rFonts w:ascii="Times New Roman" w:hAnsi="Times New Roman" w:cs="Times New Roman"/>
                <w:sz w:val="26"/>
                <w:szCs w:val="26"/>
              </w:rPr>
              <w:t>Thành phần hồ sơ theo mục I</w:t>
            </w:r>
          </w:p>
        </w:tc>
      </w:tr>
      <w:tr w:rsidR="00FD343B" w:rsidRPr="00FD343B" w14:paraId="4DDD2F9C" w14:textId="77777777" w:rsidTr="003723F3">
        <w:trPr>
          <w:trHeight w:val="668"/>
        </w:trPr>
        <w:tc>
          <w:tcPr>
            <w:tcW w:w="1129" w:type="dxa"/>
            <w:vMerge/>
            <w:vAlign w:val="center"/>
          </w:tcPr>
          <w:p w14:paraId="1D0CD753" w14:textId="77777777" w:rsidR="00A27472" w:rsidRPr="00FD343B" w:rsidRDefault="00A27472" w:rsidP="00A27472">
            <w:pPr>
              <w:jc w:val="center"/>
              <w:rPr>
                <w:rFonts w:ascii="Times New Roman" w:hAnsi="Times New Roman" w:cs="Times New Roman"/>
                <w:sz w:val="26"/>
                <w:szCs w:val="26"/>
              </w:rPr>
            </w:pPr>
          </w:p>
        </w:tc>
        <w:tc>
          <w:tcPr>
            <w:tcW w:w="1134" w:type="dxa"/>
            <w:vAlign w:val="center"/>
          </w:tcPr>
          <w:p w14:paraId="10AD4CDE" w14:textId="77777777" w:rsidR="00A27472" w:rsidRPr="00FD343B" w:rsidRDefault="00A27472" w:rsidP="00A27472">
            <w:pPr>
              <w:jc w:val="center"/>
              <w:rPr>
                <w:rFonts w:ascii="Times New Roman" w:hAnsi="Times New Roman" w:cs="Times New Roman"/>
                <w:b/>
                <w:sz w:val="26"/>
                <w:szCs w:val="26"/>
              </w:rPr>
            </w:pPr>
            <w:r w:rsidRPr="00FD343B">
              <w:rPr>
                <w:rFonts w:ascii="Times New Roman" w:hAnsi="Times New Roman" w:cs="Times New Roman"/>
                <w:b/>
                <w:sz w:val="26"/>
                <w:szCs w:val="26"/>
              </w:rPr>
              <w:t>Kiểm tra hồ sơ tính đầy đủ của hồ sơ</w:t>
            </w:r>
          </w:p>
        </w:tc>
        <w:tc>
          <w:tcPr>
            <w:tcW w:w="1324" w:type="dxa"/>
            <w:vAlign w:val="center"/>
          </w:tcPr>
          <w:p w14:paraId="636A9F96" w14:textId="77777777" w:rsidR="00A27472" w:rsidRPr="00FD343B" w:rsidRDefault="00A27472" w:rsidP="00A27472">
            <w:pPr>
              <w:jc w:val="center"/>
              <w:rPr>
                <w:rFonts w:ascii="Times New Roman" w:hAnsi="Times New Roman" w:cs="Times New Roman"/>
                <w:sz w:val="26"/>
                <w:szCs w:val="26"/>
                <w:lang w:val="nl-NL"/>
              </w:rPr>
            </w:pPr>
            <w:r w:rsidRPr="00FD343B">
              <w:rPr>
                <w:rFonts w:ascii="Times New Roman" w:hAnsi="Times New Roman" w:cs="Times New Roman"/>
                <w:sz w:val="26"/>
                <w:szCs w:val="26"/>
                <w:lang w:val="nl-NL"/>
              </w:rPr>
              <w:t>Bộ phận Một cửa</w:t>
            </w:r>
          </w:p>
        </w:tc>
        <w:tc>
          <w:tcPr>
            <w:tcW w:w="1179" w:type="dxa"/>
            <w:vAlign w:val="center"/>
          </w:tcPr>
          <w:p w14:paraId="0C792D83" w14:textId="35747904" w:rsidR="00A27472" w:rsidRPr="00FD343B" w:rsidRDefault="0069191E" w:rsidP="00A27472">
            <w:pPr>
              <w:jc w:val="center"/>
              <w:rPr>
                <w:rFonts w:ascii="Times New Roman" w:hAnsi="Times New Roman" w:cs="Times New Roman"/>
                <w:sz w:val="26"/>
                <w:szCs w:val="26"/>
                <w:lang w:val="nl-NL"/>
              </w:rPr>
            </w:pPr>
            <w:r>
              <w:rPr>
                <w:rFonts w:ascii="Times New Roman" w:hAnsi="Times New Roman" w:cs="Times New Roman"/>
                <w:sz w:val="26"/>
                <w:szCs w:val="26"/>
                <w:lang w:val="vi-VN"/>
              </w:rPr>
              <w:t>G</w:t>
            </w:r>
            <w:r w:rsidRPr="000B147B">
              <w:rPr>
                <w:rFonts w:ascii="Times New Roman" w:hAnsi="Times New Roman" w:cs="Times New Roman"/>
                <w:sz w:val="26"/>
                <w:szCs w:val="26"/>
                <w:lang w:val="nl-NL"/>
              </w:rPr>
              <w:t xml:space="preserve">iờ </w:t>
            </w:r>
            <w:r>
              <w:rPr>
                <w:rFonts w:ascii="Times New Roman" w:hAnsi="Times New Roman" w:cs="Times New Roman"/>
                <w:sz w:val="26"/>
                <w:szCs w:val="26"/>
                <w:lang w:val="vi-VN"/>
              </w:rPr>
              <w:t>h</w:t>
            </w:r>
            <w:r>
              <w:rPr>
                <w:rFonts w:ascii="Times New Roman" w:hAnsi="Times New Roman" w:cs="Times New Roman"/>
                <w:sz w:val="26"/>
                <w:szCs w:val="26"/>
                <w:lang w:val="nl-NL"/>
              </w:rPr>
              <w:t>ành</w:t>
            </w:r>
            <w:r>
              <w:rPr>
                <w:rFonts w:ascii="Times New Roman" w:hAnsi="Times New Roman" w:cs="Times New Roman"/>
                <w:sz w:val="26"/>
                <w:szCs w:val="26"/>
                <w:lang w:val="vi-VN"/>
              </w:rPr>
              <w:t xml:space="preserve"> chính</w:t>
            </w:r>
          </w:p>
        </w:tc>
        <w:tc>
          <w:tcPr>
            <w:tcW w:w="1636" w:type="dxa"/>
            <w:vAlign w:val="center"/>
          </w:tcPr>
          <w:p w14:paraId="1FD3C346" w14:textId="77777777" w:rsidR="00DC4B0E" w:rsidRPr="00FD343B" w:rsidRDefault="00DC4B0E" w:rsidP="00DC4B0E">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 xml:space="preserve">Theo mục </w:t>
            </w:r>
            <w:r w:rsidRPr="00FD343B">
              <w:rPr>
                <w:rFonts w:ascii="Times New Roman" w:hAnsi="Times New Roman" w:cs="Times New Roman"/>
                <w:sz w:val="26"/>
                <w:szCs w:val="26"/>
                <w:lang w:val="vi-VN"/>
              </w:rPr>
              <w:t>I</w:t>
            </w:r>
          </w:p>
          <w:p w14:paraId="19F70F40" w14:textId="77777777" w:rsidR="00DC4B0E" w:rsidRPr="00FD343B" w:rsidRDefault="00DC4B0E" w:rsidP="00DC4B0E">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BM 01</w:t>
            </w:r>
          </w:p>
          <w:p w14:paraId="3610D448" w14:textId="77777777" w:rsidR="00DC4B0E" w:rsidRPr="00FD343B" w:rsidRDefault="00DC4B0E" w:rsidP="00DC4B0E">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BM 02</w:t>
            </w:r>
          </w:p>
          <w:p w14:paraId="3EAC9351" w14:textId="77777777" w:rsidR="00A27472" w:rsidRPr="00FD343B" w:rsidRDefault="00DC4B0E" w:rsidP="00DC4B0E">
            <w:pPr>
              <w:widowControl w:val="0"/>
              <w:spacing w:before="20" w:after="20"/>
              <w:jc w:val="center"/>
              <w:rPr>
                <w:rFonts w:ascii="Times New Roman" w:hAnsi="Times New Roman" w:cs="Times New Roman"/>
                <w:sz w:val="26"/>
                <w:szCs w:val="26"/>
              </w:rPr>
            </w:pPr>
            <w:r w:rsidRPr="00FD343B">
              <w:rPr>
                <w:rFonts w:ascii="Times New Roman" w:hAnsi="Times New Roman" w:cs="Times New Roman"/>
                <w:sz w:val="26"/>
                <w:szCs w:val="26"/>
              </w:rPr>
              <w:t>BM 03</w:t>
            </w:r>
          </w:p>
          <w:p w14:paraId="7D9C5700" w14:textId="77777777" w:rsidR="00A27472" w:rsidRPr="00FD343B" w:rsidRDefault="00A27472" w:rsidP="00A27472">
            <w:pPr>
              <w:jc w:val="center"/>
              <w:rPr>
                <w:rFonts w:ascii="Times New Roman" w:hAnsi="Times New Roman" w:cs="Times New Roman"/>
                <w:sz w:val="26"/>
                <w:szCs w:val="26"/>
              </w:rPr>
            </w:pPr>
          </w:p>
        </w:tc>
        <w:tc>
          <w:tcPr>
            <w:tcW w:w="3131" w:type="dxa"/>
            <w:vAlign w:val="center"/>
          </w:tcPr>
          <w:p w14:paraId="71C28D43" w14:textId="77777777" w:rsidR="00A27472" w:rsidRPr="00FD343B" w:rsidRDefault="00A27472" w:rsidP="00A27472">
            <w:pPr>
              <w:widowControl w:val="0"/>
              <w:spacing w:before="60" w:after="60"/>
              <w:ind w:left="-12"/>
              <w:jc w:val="both"/>
              <w:rPr>
                <w:rFonts w:ascii="Times New Roman" w:hAnsi="Times New Roman" w:cs="Times New Roman"/>
                <w:sz w:val="26"/>
                <w:szCs w:val="26"/>
              </w:rPr>
            </w:pPr>
            <w:r w:rsidRPr="00FD343B">
              <w:rPr>
                <w:rFonts w:ascii="Times New Roman" w:hAnsi="Times New Roman" w:cs="Times New Roman"/>
                <w:sz w:val="26"/>
                <w:szCs w:val="26"/>
              </w:rPr>
              <w:t>Kiểm tra tính đầy đủ của các giấy tờ có trong thành phần hồ sơ:</w:t>
            </w:r>
          </w:p>
          <w:p w14:paraId="4FB243B1" w14:textId="77777777" w:rsidR="00A27472" w:rsidRPr="00FD343B" w:rsidRDefault="00A27472" w:rsidP="00A27472">
            <w:pPr>
              <w:widowControl w:val="0"/>
              <w:spacing w:before="60" w:after="60"/>
              <w:ind w:left="-12"/>
              <w:jc w:val="both"/>
              <w:rPr>
                <w:rFonts w:ascii="Times New Roman" w:hAnsi="Times New Roman" w:cs="Times New Roman"/>
                <w:sz w:val="26"/>
                <w:szCs w:val="26"/>
              </w:rPr>
            </w:pPr>
            <w:r w:rsidRPr="00FD343B">
              <w:rPr>
                <w:rFonts w:ascii="Times New Roman" w:hAnsi="Times New Roman" w:cs="Times New Roman"/>
                <w:b/>
                <w:bCs/>
                <w:i/>
                <w:iCs/>
                <w:sz w:val="26"/>
                <w:szCs w:val="26"/>
              </w:rPr>
              <w:t>- Trường hợp hồ sơ hợp lệ:</w:t>
            </w:r>
            <w:r w:rsidRPr="00FD343B">
              <w:rPr>
                <w:rFonts w:ascii="Times New Roman" w:hAnsi="Times New Roman" w:cs="Times New Roman"/>
                <w:sz w:val="26"/>
                <w:szCs w:val="26"/>
              </w:rPr>
              <w:t xml:space="preserve"> Lập Giấy tiếp nhận hồ sơ và hẹn trả kết quả, trao cho cá nhân nộp hồ sơ (theo BM 01), thực hiện tiếp B2.</w:t>
            </w:r>
          </w:p>
          <w:p w14:paraId="04DBBCFD" w14:textId="77777777" w:rsidR="00A27472" w:rsidRPr="00FD343B" w:rsidRDefault="00A27472" w:rsidP="00A27472">
            <w:pPr>
              <w:widowControl w:val="0"/>
              <w:spacing w:before="60"/>
              <w:jc w:val="both"/>
              <w:rPr>
                <w:rFonts w:ascii="Times New Roman" w:hAnsi="Times New Roman" w:cs="Times New Roman"/>
                <w:sz w:val="26"/>
                <w:szCs w:val="26"/>
              </w:rPr>
            </w:pPr>
            <w:r w:rsidRPr="00FD343B">
              <w:rPr>
                <w:rFonts w:ascii="Times New Roman" w:hAnsi="Times New Roman" w:cs="Times New Roman"/>
                <w:b/>
                <w:bCs/>
                <w:i/>
                <w:iCs/>
                <w:sz w:val="26"/>
                <w:szCs w:val="26"/>
              </w:rPr>
              <w:t>- Trường hợp hồ sơ chưa hợp lệ:</w:t>
            </w:r>
            <w:r w:rsidRPr="00FD343B">
              <w:rPr>
                <w:rFonts w:ascii="Times New Roman" w:hAnsi="Times New Roman" w:cs="Times New Roman"/>
                <w:sz w:val="26"/>
                <w:szCs w:val="26"/>
              </w:rPr>
              <w:t xml:space="preserve"> Hướng dẫn tổ chức nộp hồ sơ bổ sung, hoàn thiện hồ sơ và ghi rõ lý do (theo BM 02).</w:t>
            </w:r>
          </w:p>
          <w:p w14:paraId="7CEDE7A9" w14:textId="77777777" w:rsidR="00A27472" w:rsidRPr="00FD343B" w:rsidRDefault="00A27472" w:rsidP="00A27472">
            <w:pPr>
              <w:ind w:left="-12"/>
              <w:jc w:val="both"/>
              <w:rPr>
                <w:rFonts w:ascii="Times New Roman" w:hAnsi="Times New Roman" w:cs="Times New Roman"/>
                <w:bCs/>
                <w:sz w:val="26"/>
                <w:szCs w:val="26"/>
              </w:rPr>
            </w:pPr>
            <w:r w:rsidRPr="00FD343B">
              <w:rPr>
                <w:rFonts w:ascii="Times New Roman" w:hAnsi="Times New Roman" w:cs="Times New Roman"/>
                <w:b/>
                <w:bCs/>
                <w:i/>
                <w:iCs/>
                <w:sz w:val="26"/>
                <w:szCs w:val="26"/>
              </w:rPr>
              <w:t>- Trường hợp từ chối tiếp nhận hồ sơ:</w:t>
            </w:r>
            <w:r w:rsidRPr="00FD343B">
              <w:rPr>
                <w:rFonts w:ascii="Times New Roman" w:hAnsi="Times New Roman" w:cs="Times New Roman"/>
                <w:sz w:val="26"/>
                <w:szCs w:val="26"/>
              </w:rPr>
              <w:t xml:space="preserve"> Lập Phiếu từ chối tiếp nhận giải quyết hồ sơ (theo BM 03).</w:t>
            </w:r>
          </w:p>
        </w:tc>
      </w:tr>
      <w:tr w:rsidR="00FD343B" w:rsidRPr="00FD343B" w14:paraId="5948E419" w14:textId="77777777" w:rsidTr="003723F3">
        <w:trPr>
          <w:trHeight w:val="890"/>
        </w:trPr>
        <w:tc>
          <w:tcPr>
            <w:tcW w:w="1129" w:type="dxa"/>
            <w:vAlign w:val="center"/>
          </w:tcPr>
          <w:p w14:paraId="39785F32" w14:textId="77777777" w:rsidR="00A27472" w:rsidRPr="00FD343B" w:rsidRDefault="00A27472" w:rsidP="00A27472">
            <w:pPr>
              <w:spacing w:before="20" w:after="20"/>
              <w:jc w:val="center"/>
              <w:rPr>
                <w:rFonts w:ascii="Times New Roman" w:hAnsi="Times New Roman" w:cs="Times New Roman"/>
                <w:sz w:val="26"/>
                <w:szCs w:val="26"/>
              </w:rPr>
            </w:pPr>
            <w:r w:rsidRPr="00FD343B">
              <w:rPr>
                <w:rFonts w:ascii="Times New Roman" w:hAnsi="Times New Roman" w:cs="Times New Roman"/>
                <w:sz w:val="26"/>
                <w:szCs w:val="26"/>
              </w:rPr>
              <w:t>B2</w:t>
            </w:r>
          </w:p>
        </w:tc>
        <w:tc>
          <w:tcPr>
            <w:tcW w:w="1134" w:type="dxa"/>
            <w:vAlign w:val="center"/>
          </w:tcPr>
          <w:p w14:paraId="59E8CDBD" w14:textId="77777777" w:rsidR="00A27472" w:rsidRPr="00FD343B" w:rsidRDefault="00A27472" w:rsidP="00A27472">
            <w:pPr>
              <w:jc w:val="center"/>
              <w:rPr>
                <w:rFonts w:ascii="Times New Roman" w:hAnsi="Times New Roman" w:cs="Times New Roman"/>
                <w:b/>
                <w:sz w:val="26"/>
                <w:szCs w:val="26"/>
                <w:lang w:val="nl-NL"/>
              </w:rPr>
            </w:pPr>
            <w:r w:rsidRPr="00FD343B">
              <w:rPr>
                <w:rFonts w:ascii="Times New Roman" w:hAnsi="Times New Roman" w:cs="Times New Roman"/>
                <w:b/>
                <w:sz w:val="26"/>
                <w:szCs w:val="26"/>
                <w:lang w:val="nl-NL"/>
              </w:rPr>
              <w:t xml:space="preserve">Tiếp nhận hồ sơ </w:t>
            </w:r>
          </w:p>
        </w:tc>
        <w:tc>
          <w:tcPr>
            <w:tcW w:w="1324" w:type="dxa"/>
            <w:vAlign w:val="center"/>
          </w:tcPr>
          <w:p w14:paraId="5329BDED" w14:textId="77777777" w:rsidR="00A27472" w:rsidRPr="00FD343B" w:rsidRDefault="00A745E5" w:rsidP="00A27472">
            <w:pPr>
              <w:spacing w:before="20" w:after="20"/>
              <w:jc w:val="center"/>
              <w:rPr>
                <w:rFonts w:ascii="Times New Roman" w:hAnsi="Times New Roman" w:cs="Times New Roman"/>
                <w:sz w:val="26"/>
                <w:szCs w:val="26"/>
                <w:lang w:val="nl-NL"/>
              </w:rPr>
            </w:pPr>
            <w:r w:rsidRPr="00FD343B">
              <w:rPr>
                <w:rFonts w:ascii="Times New Roman" w:hAnsi="Times New Roman" w:cs="Times New Roman"/>
                <w:sz w:val="26"/>
                <w:szCs w:val="26"/>
                <w:lang w:val="nl-NL"/>
              </w:rPr>
              <w:t>Bộ phận Một cửa</w:t>
            </w:r>
          </w:p>
        </w:tc>
        <w:tc>
          <w:tcPr>
            <w:tcW w:w="1179" w:type="dxa"/>
            <w:vAlign w:val="center"/>
          </w:tcPr>
          <w:p w14:paraId="03680704" w14:textId="58157BAB" w:rsidR="00A27472" w:rsidRPr="00FD343B" w:rsidRDefault="003723F3" w:rsidP="00A27472">
            <w:pPr>
              <w:spacing w:before="20" w:after="20"/>
              <w:jc w:val="center"/>
              <w:rPr>
                <w:rFonts w:ascii="Times New Roman" w:hAnsi="Times New Roman" w:cs="Times New Roman"/>
                <w:sz w:val="26"/>
                <w:szCs w:val="26"/>
                <w:lang w:val="nl-NL"/>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636" w:type="dxa"/>
            <w:vAlign w:val="center"/>
          </w:tcPr>
          <w:p w14:paraId="48E1D6BB" w14:textId="77777777" w:rsidR="00DC4B0E" w:rsidRPr="00FD343B" w:rsidRDefault="00DC4B0E" w:rsidP="00DC4B0E">
            <w:pPr>
              <w:spacing w:before="60" w:after="60"/>
              <w:jc w:val="center"/>
              <w:rPr>
                <w:rFonts w:ascii="Times New Roman" w:hAnsi="Times New Roman" w:cs="Times New Roman"/>
                <w:sz w:val="26"/>
                <w:szCs w:val="26"/>
                <w:lang w:val="vi-VN"/>
              </w:rPr>
            </w:pPr>
            <w:r w:rsidRPr="00FD343B">
              <w:rPr>
                <w:rFonts w:ascii="Times New Roman" w:hAnsi="Times New Roman" w:cs="Times New Roman"/>
                <w:sz w:val="26"/>
                <w:szCs w:val="26"/>
              </w:rPr>
              <w:t xml:space="preserve">Theo mục </w:t>
            </w:r>
            <w:r w:rsidRPr="00FD343B">
              <w:rPr>
                <w:rFonts w:ascii="Times New Roman" w:hAnsi="Times New Roman" w:cs="Times New Roman"/>
                <w:sz w:val="26"/>
                <w:szCs w:val="26"/>
                <w:lang w:val="vi-VN"/>
              </w:rPr>
              <w:t>I</w:t>
            </w:r>
          </w:p>
          <w:p w14:paraId="1AF79934" w14:textId="77777777" w:rsidR="00A27472" w:rsidRPr="00FD343B" w:rsidRDefault="00DC4B0E" w:rsidP="00DC4B0E">
            <w:pPr>
              <w:spacing w:before="20" w:after="20"/>
              <w:jc w:val="center"/>
              <w:rPr>
                <w:rFonts w:ascii="Times New Roman" w:hAnsi="Times New Roman" w:cs="Times New Roman"/>
                <w:sz w:val="26"/>
                <w:szCs w:val="26"/>
                <w:lang w:val="en-US"/>
              </w:rPr>
            </w:pPr>
            <w:r w:rsidRPr="00FD343B">
              <w:rPr>
                <w:rFonts w:ascii="Times New Roman" w:hAnsi="Times New Roman" w:cs="Times New Roman"/>
                <w:sz w:val="26"/>
                <w:szCs w:val="26"/>
              </w:rPr>
              <w:t>BM 01</w:t>
            </w:r>
          </w:p>
        </w:tc>
        <w:tc>
          <w:tcPr>
            <w:tcW w:w="3131" w:type="dxa"/>
            <w:vAlign w:val="center"/>
          </w:tcPr>
          <w:p w14:paraId="27BD2E7E" w14:textId="77777777" w:rsidR="00FD1012" w:rsidRPr="00FD343B" w:rsidRDefault="00FD1012" w:rsidP="00FD1012">
            <w:pPr>
              <w:spacing w:before="60" w:after="60"/>
              <w:ind w:left="-12"/>
              <w:jc w:val="both"/>
              <w:rPr>
                <w:rStyle w:val="apple-converted-space"/>
                <w:rFonts w:ascii="Times New Roman" w:hAnsi="Times New Roman" w:cs="Times New Roman"/>
                <w:sz w:val="26"/>
                <w:szCs w:val="26"/>
              </w:rPr>
            </w:pPr>
            <w:r w:rsidRPr="00FD343B">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1FAD6002" w14:textId="77777777" w:rsidR="00A27472" w:rsidRPr="00FD343B" w:rsidRDefault="00FD1012" w:rsidP="00FD1012">
            <w:pPr>
              <w:spacing w:before="20" w:after="20"/>
              <w:jc w:val="both"/>
              <w:rPr>
                <w:rFonts w:ascii="Times New Roman" w:hAnsi="Times New Roman" w:cs="Times New Roman"/>
                <w:sz w:val="26"/>
                <w:szCs w:val="26"/>
              </w:rPr>
            </w:pPr>
            <w:r w:rsidRPr="00FD343B">
              <w:rPr>
                <w:rStyle w:val="apple-converted-space"/>
                <w:rFonts w:ascii="Times New Roman" w:hAnsi="Times New Roman" w:cs="Times New Roman"/>
                <w:sz w:val="26"/>
                <w:szCs w:val="26"/>
              </w:rPr>
              <w:t xml:space="preserve">- Tiếp nhận qua Cổng dịch vụ công Quốc gia: chuyển </w:t>
            </w:r>
            <w:r w:rsidRPr="00FD343B">
              <w:rPr>
                <w:rStyle w:val="apple-converted-space"/>
                <w:rFonts w:ascii="Times New Roman" w:hAnsi="Times New Roman" w:cs="Times New Roman"/>
                <w:sz w:val="26"/>
                <w:szCs w:val="26"/>
              </w:rPr>
              <w:lastRenderedPageBreak/>
              <w:t>hồ sơ gửi cho công chức thụ lý hồ sơ</w:t>
            </w:r>
          </w:p>
        </w:tc>
      </w:tr>
      <w:tr w:rsidR="00FD343B" w:rsidRPr="00FD343B" w14:paraId="3ACD5B5D" w14:textId="77777777" w:rsidTr="003723F3">
        <w:trPr>
          <w:trHeight w:val="1205"/>
        </w:trPr>
        <w:tc>
          <w:tcPr>
            <w:tcW w:w="1129" w:type="dxa"/>
            <w:vAlign w:val="center"/>
          </w:tcPr>
          <w:p w14:paraId="5C6375D6" w14:textId="77777777" w:rsidR="00A27472" w:rsidRPr="00FD343B" w:rsidRDefault="00A27472" w:rsidP="00A27472">
            <w:pPr>
              <w:jc w:val="center"/>
              <w:rPr>
                <w:rFonts w:ascii="Times New Roman" w:hAnsi="Times New Roman" w:cs="Times New Roman"/>
                <w:sz w:val="26"/>
                <w:szCs w:val="26"/>
              </w:rPr>
            </w:pPr>
            <w:r w:rsidRPr="00FD343B">
              <w:rPr>
                <w:rFonts w:ascii="Times New Roman" w:hAnsi="Times New Roman" w:cs="Times New Roman"/>
                <w:sz w:val="26"/>
                <w:szCs w:val="26"/>
              </w:rPr>
              <w:lastRenderedPageBreak/>
              <w:t>B3</w:t>
            </w:r>
          </w:p>
        </w:tc>
        <w:tc>
          <w:tcPr>
            <w:tcW w:w="1134" w:type="dxa"/>
            <w:vAlign w:val="center"/>
          </w:tcPr>
          <w:p w14:paraId="6EAC7C04" w14:textId="77777777" w:rsidR="00A27472" w:rsidRPr="00FD343B" w:rsidRDefault="00A27472" w:rsidP="00A27472">
            <w:pPr>
              <w:jc w:val="center"/>
              <w:rPr>
                <w:rFonts w:ascii="Times New Roman" w:hAnsi="Times New Roman" w:cs="Times New Roman"/>
                <w:b/>
                <w:sz w:val="26"/>
                <w:szCs w:val="26"/>
              </w:rPr>
            </w:pPr>
            <w:r w:rsidRPr="00FD343B">
              <w:rPr>
                <w:rFonts w:ascii="Times New Roman" w:hAnsi="Times New Roman" w:cs="Times New Roman"/>
                <w:b/>
                <w:sz w:val="26"/>
                <w:szCs w:val="26"/>
              </w:rPr>
              <w:t>Kiểm tra tính hợp lệ của hồ sơ</w:t>
            </w:r>
          </w:p>
        </w:tc>
        <w:tc>
          <w:tcPr>
            <w:tcW w:w="1324" w:type="dxa"/>
            <w:vAlign w:val="center"/>
          </w:tcPr>
          <w:p w14:paraId="6A1E8728" w14:textId="77777777" w:rsidR="00A27472" w:rsidRPr="00FD343B" w:rsidRDefault="00A27472" w:rsidP="00A27472">
            <w:pPr>
              <w:spacing w:before="20" w:after="20"/>
              <w:jc w:val="center"/>
              <w:rPr>
                <w:rFonts w:ascii="Times New Roman" w:hAnsi="Times New Roman" w:cs="Times New Roman"/>
                <w:sz w:val="26"/>
                <w:szCs w:val="26"/>
              </w:rPr>
            </w:pPr>
            <w:r w:rsidRPr="00FD343B">
              <w:rPr>
                <w:rFonts w:ascii="Times New Roman" w:hAnsi="Times New Roman" w:cs="Times New Roman"/>
                <w:sz w:val="26"/>
                <w:szCs w:val="26"/>
              </w:rPr>
              <w:t>Công chức thụ lý hồ sơ</w:t>
            </w:r>
          </w:p>
        </w:tc>
        <w:tc>
          <w:tcPr>
            <w:tcW w:w="1179" w:type="dxa"/>
            <w:vAlign w:val="center"/>
          </w:tcPr>
          <w:p w14:paraId="30340457" w14:textId="77777777" w:rsidR="00A27472" w:rsidRPr="00FD343B" w:rsidRDefault="00692A9B" w:rsidP="00692A9B">
            <w:pPr>
              <w:spacing w:before="20" w:after="20"/>
              <w:jc w:val="center"/>
              <w:rPr>
                <w:rFonts w:ascii="Times New Roman" w:hAnsi="Times New Roman" w:cs="Times New Roman"/>
                <w:sz w:val="26"/>
                <w:szCs w:val="26"/>
              </w:rPr>
            </w:pPr>
            <w:r w:rsidRPr="00FD343B">
              <w:rPr>
                <w:rFonts w:ascii="Times New Roman" w:hAnsi="Times New Roman" w:cs="Times New Roman"/>
                <w:sz w:val="26"/>
                <w:szCs w:val="26"/>
              </w:rPr>
              <w:t xml:space="preserve">0,5 </w:t>
            </w:r>
            <w:r w:rsidR="00A27472" w:rsidRPr="00FD343B">
              <w:rPr>
                <w:rFonts w:ascii="Times New Roman" w:hAnsi="Times New Roman" w:cs="Times New Roman"/>
                <w:sz w:val="26"/>
                <w:szCs w:val="26"/>
              </w:rPr>
              <w:t>ngày làm việc</w:t>
            </w:r>
          </w:p>
        </w:tc>
        <w:tc>
          <w:tcPr>
            <w:tcW w:w="1636" w:type="dxa"/>
            <w:vAlign w:val="center"/>
          </w:tcPr>
          <w:p w14:paraId="56974C47" w14:textId="77777777" w:rsidR="00A27472" w:rsidRPr="00FD343B" w:rsidRDefault="00A27472" w:rsidP="00A27472">
            <w:pPr>
              <w:spacing w:before="20" w:after="20"/>
              <w:jc w:val="both"/>
              <w:rPr>
                <w:rFonts w:ascii="Times New Roman" w:hAnsi="Times New Roman" w:cs="Times New Roman"/>
                <w:sz w:val="26"/>
                <w:szCs w:val="26"/>
              </w:rPr>
            </w:pPr>
          </w:p>
          <w:p w14:paraId="0556355C" w14:textId="77777777" w:rsidR="00A27472" w:rsidRPr="00FD343B" w:rsidRDefault="00A27472" w:rsidP="00654D8F">
            <w:pPr>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rPr>
              <w:t xml:space="preserve">Theo mục I </w:t>
            </w:r>
            <w:r w:rsidR="00831242" w:rsidRPr="00FD343B">
              <w:rPr>
                <w:rFonts w:ascii="Times New Roman" w:hAnsi="Times New Roman" w:cs="Times New Roman"/>
                <w:sz w:val="26"/>
                <w:szCs w:val="26"/>
                <w:lang w:val="vi-VN"/>
              </w:rPr>
              <w:t>BM 01</w:t>
            </w:r>
          </w:p>
        </w:tc>
        <w:tc>
          <w:tcPr>
            <w:tcW w:w="3131" w:type="dxa"/>
            <w:vAlign w:val="center"/>
          </w:tcPr>
          <w:p w14:paraId="5749BDAC" w14:textId="77777777" w:rsidR="00FD1012" w:rsidRPr="00FD343B" w:rsidRDefault="00FD1012" w:rsidP="00FD1012">
            <w:pPr>
              <w:jc w:val="both"/>
              <w:rPr>
                <w:rFonts w:ascii="Times New Roman" w:hAnsi="Times New Roman" w:cs="Times New Roman"/>
                <w:b/>
                <w:iCs/>
                <w:sz w:val="26"/>
                <w:szCs w:val="26"/>
              </w:rPr>
            </w:pPr>
            <w:r w:rsidRPr="00FD343B">
              <w:rPr>
                <w:rStyle w:val="apple-converted-space"/>
                <w:rFonts w:ascii="Times New Roman" w:hAnsi="Times New Roman" w:cs="Times New Roman"/>
                <w:sz w:val="26"/>
                <w:szCs w:val="26"/>
              </w:rPr>
              <w:t>Công chức thụ lý hồ sơ</w:t>
            </w:r>
            <w:r w:rsidRPr="00FD343B">
              <w:rPr>
                <w:rFonts w:ascii="Times New Roman" w:hAnsi="Times New Roman" w:cs="Times New Roman"/>
                <w:sz w:val="26"/>
                <w:szCs w:val="26"/>
              </w:rPr>
              <w:t xml:space="preserve"> tiến hành kiểm tra tính hợp lệ của hồ sơ:</w:t>
            </w:r>
          </w:p>
          <w:p w14:paraId="42FE529D" w14:textId="77777777" w:rsidR="00FD1012" w:rsidRPr="00FD343B" w:rsidRDefault="00FD1012" w:rsidP="00FD1012">
            <w:pPr>
              <w:jc w:val="both"/>
              <w:rPr>
                <w:rFonts w:ascii="Times New Roman" w:hAnsi="Times New Roman" w:cs="Times New Roman"/>
                <w:iCs/>
                <w:sz w:val="26"/>
                <w:szCs w:val="26"/>
              </w:rPr>
            </w:pPr>
            <w:r w:rsidRPr="00FD343B">
              <w:rPr>
                <w:rFonts w:ascii="Times New Roman" w:hAnsi="Times New Roman" w:cs="Times New Roman"/>
                <w:i/>
                <w:iCs/>
                <w:sz w:val="26"/>
                <w:szCs w:val="26"/>
              </w:rPr>
              <w:t>a) Trường hợp hồ sơ chưa hợp lệ hoặc có nội dung cần sửa đổi, bổ sung</w:t>
            </w:r>
            <w:r w:rsidRPr="00FD343B">
              <w:rPr>
                <w:rFonts w:ascii="Times New Roman" w:hAnsi="Times New Roman" w:cs="Times New Roman"/>
                <w:b/>
                <w:iCs/>
                <w:sz w:val="26"/>
                <w:szCs w:val="26"/>
              </w:rPr>
              <w:t>:</w:t>
            </w:r>
            <w:r w:rsidRPr="00FD343B">
              <w:rPr>
                <w:rFonts w:ascii="Times New Roman" w:hAnsi="Times New Roman" w:cs="Times New Roman"/>
                <w:i/>
                <w:sz w:val="26"/>
                <w:szCs w:val="26"/>
              </w:rPr>
              <w:t xml:space="preserve"> </w:t>
            </w:r>
            <w:r w:rsidRPr="00FD343B">
              <w:rPr>
                <w:rFonts w:ascii="Times New Roman" w:hAnsi="Times New Roman" w:cs="Times New Roman"/>
                <w:iCs/>
                <w:sz w:val="26"/>
                <w:szCs w:val="26"/>
              </w:rPr>
              <w:t xml:space="preserve">chuyển sang bước </w:t>
            </w:r>
            <w:r w:rsidRPr="00FD343B">
              <w:rPr>
                <w:rFonts w:ascii="Times New Roman" w:hAnsi="Times New Roman" w:cs="Times New Roman"/>
                <w:b/>
                <w:iCs/>
                <w:sz w:val="26"/>
                <w:szCs w:val="26"/>
              </w:rPr>
              <w:t>B4.</w:t>
            </w:r>
          </w:p>
          <w:p w14:paraId="69A6B07B" w14:textId="1DE86481" w:rsidR="00A27472" w:rsidRPr="00FD343B" w:rsidRDefault="00FD1012" w:rsidP="00FD1012">
            <w:pPr>
              <w:jc w:val="both"/>
              <w:rPr>
                <w:rFonts w:ascii="Times New Roman" w:hAnsi="Times New Roman" w:cs="Times New Roman"/>
                <w:b/>
                <w:sz w:val="26"/>
                <w:szCs w:val="26"/>
              </w:rPr>
            </w:pPr>
            <w:r w:rsidRPr="00FD343B">
              <w:rPr>
                <w:rFonts w:ascii="Times New Roman" w:hAnsi="Times New Roman" w:cs="Times New Roman"/>
                <w:i/>
                <w:sz w:val="26"/>
                <w:szCs w:val="26"/>
              </w:rPr>
              <w:t>b) Trường hợp hồ sơ hợp lệ</w:t>
            </w:r>
            <w:r w:rsidRPr="00FD343B">
              <w:rPr>
                <w:rFonts w:ascii="Times New Roman" w:hAnsi="Times New Roman" w:cs="Times New Roman"/>
                <w:b/>
                <w:sz w:val="26"/>
                <w:szCs w:val="26"/>
              </w:rPr>
              <w:t>:</w:t>
            </w:r>
            <w:r w:rsidRPr="00FD343B">
              <w:rPr>
                <w:rFonts w:ascii="Times New Roman" w:hAnsi="Times New Roman" w:cs="Times New Roman"/>
                <w:sz w:val="26"/>
                <w:szCs w:val="26"/>
              </w:rPr>
              <w:t xml:space="preserve"> chuyển bước </w:t>
            </w:r>
            <w:r w:rsidRPr="00FD343B">
              <w:rPr>
                <w:rFonts w:ascii="Times New Roman" w:hAnsi="Times New Roman" w:cs="Times New Roman"/>
                <w:b/>
                <w:sz w:val="26"/>
                <w:szCs w:val="26"/>
              </w:rPr>
              <w:t>B5</w:t>
            </w:r>
          </w:p>
        </w:tc>
      </w:tr>
      <w:tr w:rsidR="00FD343B" w:rsidRPr="00FD343B" w14:paraId="2C67B4A8" w14:textId="77777777" w:rsidTr="003723F3">
        <w:trPr>
          <w:trHeight w:val="533"/>
        </w:trPr>
        <w:tc>
          <w:tcPr>
            <w:tcW w:w="1129" w:type="dxa"/>
            <w:vAlign w:val="center"/>
          </w:tcPr>
          <w:p w14:paraId="7336E236" w14:textId="77777777" w:rsidR="00A27472" w:rsidRPr="00FD343B" w:rsidRDefault="00A27472" w:rsidP="00A27472">
            <w:pPr>
              <w:jc w:val="center"/>
              <w:rPr>
                <w:rFonts w:ascii="Times New Roman" w:hAnsi="Times New Roman" w:cs="Times New Roman"/>
                <w:sz w:val="26"/>
                <w:szCs w:val="26"/>
              </w:rPr>
            </w:pPr>
            <w:r w:rsidRPr="00FD343B">
              <w:rPr>
                <w:rFonts w:ascii="Times New Roman" w:hAnsi="Times New Roman" w:cs="Times New Roman"/>
                <w:sz w:val="26"/>
                <w:szCs w:val="26"/>
              </w:rPr>
              <w:t>B4</w:t>
            </w:r>
          </w:p>
        </w:tc>
        <w:tc>
          <w:tcPr>
            <w:tcW w:w="8404" w:type="dxa"/>
            <w:gridSpan w:val="5"/>
            <w:vAlign w:val="center"/>
          </w:tcPr>
          <w:p w14:paraId="1B91333F" w14:textId="77777777" w:rsidR="00A27472" w:rsidRPr="00FD343B" w:rsidRDefault="00A27472" w:rsidP="00A27472">
            <w:pPr>
              <w:jc w:val="both"/>
              <w:rPr>
                <w:rFonts w:ascii="Times New Roman" w:hAnsi="Times New Roman" w:cs="Times New Roman"/>
                <w:sz w:val="26"/>
                <w:szCs w:val="26"/>
              </w:rPr>
            </w:pPr>
            <w:r w:rsidRPr="00FD343B">
              <w:rPr>
                <w:rFonts w:ascii="Times New Roman" w:hAnsi="Times New Roman" w:cs="Times New Roman"/>
                <w:b/>
                <w:bCs/>
                <w:i/>
                <w:sz w:val="26"/>
                <w:szCs w:val="26"/>
              </w:rPr>
              <w:t>Trường hợp hồ sơ chưa hợp lệ hoặc có nội dung cần sửa đổi, bổ sung</w:t>
            </w:r>
          </w:p>
        </w:tc>
      </w:tr>
      <w:tr w:rsidR="00E055ED" w:rsidRPr="00FD343B" w14:paraId="3F8F1BBD" w14:textId="77777777" w:rsidTr="006D5079">
        <w:trPr>
          <w:trHeight w:val="403"/>
        </w:trPr>
        <w:tc>
          <w:tcPr>
            <w:tcW w:w="1129" w:type="dxa"/>
          </w:tcPr>
          <w:p w14:paraId="218A506C" w14:textId="7A7BA7C4" w:rsidR="00E055ED" w:rsidRPr="00FD343B" w:rsidRDefault="00E055ED" w:rsidP="00E055ED">
            <w:pPr>
              <w:jc w:val="center"/>
              <w:rPr>
                <w:rFonts w:ascii="Times New Roman" w:hAnsi="Times New Roman" w:cs="Times New Roman"/>
                <w:sz w:val="26"/>
                <w:szCs w:val="26"/>
              </w:rPr>
            </w:pPr>
            <w:r w:rsidRPr="00A71308">
              <w:rPr>
                <w:rFonts w:ascii="Times New Roman" w:hAnsi="Times New Roman" w:cs="Times New Roman"/>
                <w:sz w:val="26"/>
                <w:szCs w:val="26"/>
              </w:rPr>
              <w:t>B4.1</w:t>
            </w:r>
          </w:p>
        </w:tc>
        <w:tc>
          <w:tcPr>
            <w:tcW w:w="1134" w:type="dxa"/>
          </w:tcPr>
          <w:p w14:paraId="523C0C56" w14:textId="52A2C207" w:rsidR="00E055ED" w:rsidRPr="00FD343B" w:rsidRDefault="00E055ED" w:rsidP="00E055ED">
            <w:pPr>
              <w:jc w:val="center"/>
              <w:rPr>
                <w:rFonts w:ascii="Times New Roman" w:hAnsi="Times New Roman" w:cs="Times New Roman"/>
                <w:b/>
                <w:sz w:val="26"/>
                <w:szCs w:val="26"/>
                <w:lang w:val="en-US"/>
              </w:rPr>
            </w:pPr>
            <w:r w:rsidRPr="00A71308">
              <w:rPr>
                <w:rFonts w:ascii="Times New Roman" w:hAnsi="Times New Roman" w:cs="Times New Roman"/>
                <w:b/>
                <w:sz w:val="26"/>
                <w:szCs w:val="26"/>
              </w:rPr>
              <w:t>Đề xuất nội dung giải quyết</w:t>
            </w:r>
          </w:p>
        </w:tc>
        <w:tc>
          <w:tcPr>
            <w:tcW w:w="1324" w:type="dxa"/>
          </w:tcPr>
          <w:p w14:paraId="64B2158F" w14:textId="47FA2527" w:rsidR="00E055ED" w:rsidRPr="00FD343B" w:rsidRDefault="00E055ED" w:rsidP="00E055ED">
            <w:pPr>
              <w:jc w:val="center"/>
              <w:rPr>
                <w:rFonts w:ascii="Times New Roman" w:hAnsi="Times New Roman" w:cs="Times New Roman"/>
                <w:sz w:val="26"/>
                <w:szCs w:val="26"/>
              </w:rPr>
            </w:pPr>
            <w:r w:rsidRPr="00A71308">
              <w:rPr>
                <w:rFonts w:ascii="Times New Roman" w:hAnsi="Times New Roman" w:cs="Times New Roman"/>
                <w:sz w:val="26"/>
                <w:szCs w:val="26"/>
              </w:rPr>
              <w:t>Công chức thụ lý hồ sơ</w:t>
            </w:r>
          </w:p>
        </w:tc>
        <w:tc>
          <w:tcPr>
            <w:tcW w:w="1179" w:type="dxa"/>
          </w:tcPr>
          <w:p w14:paraId="1EF1F262" w14:textId="0432476F" w:rsidR="00E055ED" w:rsidRPr="00FD343B" w:rsidRDefault="00E055ED" w:rsidP="00E055ED">
            <w:pPr>
              <w:jc w:val="center"/>
              <w:rPr>
                <w:rFonts w:ascii="Times New Roman" w:hAnsi="Times New Roman" w:cs="Times New Roman"/>
                <w:sz w:val="26"/>
                <w:szCs w:val="26"/>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636" w:type="dxa"/>
            <w:vMerge w:val="restart"/>
          </w:tcPr>
          <w:p w14:paraId="348F508A" w14:textId="77777777" w:rsidR="00E055ED" w:rsidRPr="00A71308" w:rsidRDefault="00E055ED" w:rsidP="00E055ED">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79118D2E" w14:textId="77777777" w:rsidR="00E055ED" w:rsidRPr="00A71308" w:rsidRDefault="00E055ED" w:rsidP="00E055ED">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31620FC1" w14:textId="77777777" w:rsidR="00E055ED" w:rsidRDefault="00E055ED" w:rsidP="00E055ED">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2EAA7CD9" w14:textId="77777777" w:rsidR="00E055ED" w:rsidRPr="00FD343B" w:rsidRDefault="00E055ED" w:rsidP="00E055ED">
            <w:pPr>
              <w:pStyle w:val="BodyText"/>
              <w:spacing w:before="120" w:after="120"/>
              <w:jc w:val="center"/>
              <w:rPr>
                <w:rFonts w:ascii="Times New Roman" w:hAnsi="Times New Roman" w:cs="Times New Roman"/>
                <w:sz w:val="26"/>
                <w:szCs w:val="26"/>
                <w:lang w:val="en-US"/>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sung</w:t>
            </w:r>
          </w:p>
          <w:p w14:paraId="5D846E6A" w14:textId="77777777" w:rsidR="00E055ED" w:rsidRPr="00A71308" w:rsidRDefault="00E055ED" w:rsidP="00E055ED">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3C8CD3B1" w14:textId="77777777" w:rsidR="00E055ED" w:rsidRPr="00A71308" w:rsidRDefault="00E055ED" w:rsidP="00E055ED">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01A1F875" w14:textId="77777777" w:rsidR="00E055ED" w:rsidRDefault="00E055ED" w:rsidP="00E055ED">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34771EC0" w14:textId="3DC55B19" w:rsidR="00E055ED" w:rsidRPr="00FD343B" w:rsidRDefault="00E055ED" w:rsidP="00E055ED">
            <w:pPr>
              <w:pStyle w:val="BodyText"/>
              <w:spacing w:before="120" w:after="120"/>
              <w:jc w:val="center"/>
              <w:rPr>
                <w:rFonts w:ascii="Times New Roman" w:hAnsi="Times New Roman" w:cs="Times New Roman"/>
                <w:sz w:val="26"/>
                <w:szCs w:val="26"/>
                <w:lang w:val="en-US"/>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sung</w:t>
            </w:r>
          </w:p>
        </w:tc>
        <w:tc>
          <w:tcPr>
            <w:tcW w:w="3131" w:type="dxa"/>
          </w:tcPr>
          <w:p w14:paraId="715406A0" w14:textId="018A3EA2" w:rsidR="00E055ED" w:rsidRPr="00FD343B" w:rsidRDefault="00E055ED" w:rsidP="00E055ED">
            <w:pPr>
              <w:jc w:val="both"/>
              <w:rPr>
                <w:rFonts w:ascii="Times New Roman" w:hAnsi="Times New Roman" w:cs="Times New Roman"/>
                <w:sz w:val="26"/>
                <w:szCs w:val="26"/>
                <w:lang w:val="en-US"/>
              </w:rPr>
            </w:pPr>
            <w:r w:rsidRPr="00A71308">
              <w:rPr>
                <w:rFonts w:ascii="Times New Roman" w:hAnsi="Times New Roman" w:cs="Times New Roman"/>
                <w:sz w:val="26"/>
                <w:szCs w:val="26"/>
              </w:rPr>
              <w:t>Tham mưu dự thảo Tờ trình kết quả và văn bản đề nghị chỉnh sửa, bổ sung</w:t>
            </w:r>
          </w:p>
        </w:tc>
      </w:tr>
      <w:tr w:rsidR="00E055ED" w:rsidRPr="00FD343B" w14:paraId="45926ACB" w14:textId="77777777" w:rsidTr="006D5079">
        <w:trPr>
          <w:trHeight w:val="827"/>
        </w:trPr>
        <w:tc>
          <w:tcPr>
            <w:tcW w:w="1129" w:type="dxa"/>
          </w:tcPr>
          <w:p w14:paraId="702805FD" w14:textId="7BF7C80E" w:rsidR="00E055ED" w:rsidRPr="00FD343B" w:rsidRDefault="00E055ED" w:rsidP="00E055ED">
            <w:pPr>
              <w:jc w:val="center"/>
              <w:rPr>
                <w:rFonts w:ascii="Times New Roman" w:hAnsi="Times New Roman" w:cs="Times New Roman"/>
                <w:sz w:val="26"/>
                <w:szCs w:val="26"/>
              </w:rPr>
            </w:pPr>
            <w:r w:rsidRPr="00A71308">
              <w:rPr>
                <w:rFonts w:ascii="Times New Roman" w:hAnsi="Times New Roman" w:cs="Times New Roman"/>
                <w:sz w:val="26"/>
                <w:szCs w:val="26"/>
              </w:rPr>
              <w:t>B4.2</w:t>
            </w:r>
          </w:p>
        </w:tc>
        <w:tc>
          <w:tcPr>
            <w:tcW w:w="1134" w:type="dxa"/>
          </w:tcPr>
          <w:p w14:paraId="4A7A9D11" w14:textId="2A87E9A2" w:rsidR="00E055ED" w:rsidRPr="00FD343B" w:rsidRDefault="00E055ED" w:rsidP="00E055ED">
            <w:pPr>
              <w:jc w:val="center"/>
              <w:rPr>
                <w:rFonts w:ascii="Times New Roman" w:hAnsi="Times New Roman" w:cs="Times New Roman"/>
                <w:b/>
                <w:sz w:val="26"/>
                <w:szCs w:val="26"/>
                <w:lang w:val="en-US"/>
              </w:rPr>
            </w:pPr>
            <w:r w:rsidRPr="00A71308">
              <w:rPr>
                <w:rFonts w:ascii="Times New Roman" w:hAnsi="Times New Roman" w:cs="Times New Roman"/>
                <w:b/>
                <w:sz w:val="26"/>
                <w:szCs w:val="26"/>
                <w:lang w:val="en-US"/>
              </w:rPr>
              <w:t>Xem xét, trình ký</w:t>
            </w:r>
          </w:p>
        </w:tc>
        <w:tc>
          <w:tcPr>
            <w:tcW w:w="1324" w:type="dxa"/>
          </w:tcPr>
          <w:p w14:paraId="5BB2C13A" w14:textId="0833E19F" w:rsidR="00E055ED" w:rsidRPr="00FD343B" w:rsidRDefault="00E055ED" w:rsidP="00E055ED">
            <w:pPr>
              <w:jc w:val="center"/>
              <w:rPr>
                <w:rFonts w:ascii="Times New Roman" w:hAnsi="Times New Roman" w:cs="Times New Roman"/>
                <w:sz w:val="26"/>
                <w:szCs w:val="26"/>
                <w:lang w:val="nl-NL"/>
              </w:rPr>
            </w:pPr>
            <w:r w:rsidRPr="00A71308">
              <w:rPr>
                <w:rFonts w:ascii="Times New Roman" w:hAnsi="Times New Roman" w:cs="Times New Roman"/>
                <w:sz w:val="26"/>
                <w:szCs w:val="26"/>
              </w:rPr>
              <w:t>Lãnh đạo phòng/ đơn vị</w:t>
            </w:r>
          </w:p>
        </w:tc>
        <w:tc>
          <w:tcPr>
            <w:tcW w:w="1179" w:type="dxa"/>
          </w:tcPr>
          <w:p w14:paraId="73ABBDA3" w14:textId="00772740" w:rsidR="00E055ED" w:rsidRPr="00FD343B" w:rsidRDefault="00E055ED" w:rsidP="00E055ED">
            <w:pPr>
              <w:jc w:val="center"/>
              <w:rPr>
                <w:rFonts w:ascii="Times New Roman" w:hAnsi="Times New Roman" w:cs="Times New Roman"/>
                <w:sz w:val="26"/>
                <w:szCs w:val="26"/>
              </w:rPr>
            </w:pPr>
            <w:r w:rsidRPr="00A71308">
              <w:rPr>
                <w:rFonts w:ascii="Times New Roman" w:hAnsi="Times New Roman" w:cs="Times New Roman"/>
                <w:sz w:val="26"/>
                <w:szCs w:val="26"/>
                <w:lang w:val="nl-NL"/>
              </w:rPr>
              <w:t>02 giờ làm việc</w:t>
            </w:r>
          </w:p>
        </w:tc>
        <w:tc>
          <w:tcPr>
            <w:tcW w:w="1636" w:type="dxa"/>
            <w:vMerge/>
          </w:tcPr>
          <w:p w14:paraId="1E9701D0" w14:textId="77777777" w:rsidR="00E055ED" w:rsidRPr="00FD343B" w:rsidRDefault="00E055ED" w:rsidP="00E055ED">
            <w:pPr>
              <w:jc w:val="center"/>
              <w:rPr>
                <w:rFonts w:ascii="Times New Roman" w:hAnsi="Times New Roman" w:cs="Times New Roman"/>
                <w:sz w:val="26"/>
                <w:szCs w:val="26"/>
                <w:lang w:val="vi-VN"/>
              </w:rPr>
            </w:pPr>
          </w:p>
        </w:tc>
        <w:tc>
          <w:tcPr>
            <w:tcW w:w="3131" w:type="dxa"/>
          </w:tcPr>
          <w:p w14:paraId="4FCB4E94" w14:textId="002A2307" w:rsidR="00E055ED" w:rsidRPr="00FD343B" w:rsidRDefault="00E055ED" w:rsidP="00E055ED">
            <w:pPr>
              <w:jc w:val="both"/>
              <w:rPr>
                <w:rFonts w:ascii="Times New Roman" w:hAnsi="Times New Roman" w:cs="Times New Roman"/>
                <w:sz w:val="26"/>
                <w:szCs w:val="26"/>
                <w:lang w:val="vi-VN"/>
              </w:rPr>
            </w:pPr>
            <w:r w:rsidRPr="00A71308">
              <w:rPr>
                <w:rFonts w:ascii="Times New Roman" w:hAnsi="Times New Roman" w:cs="Times New Roman"/>
                <w:sz w:val="26"/>
                <w:szCs w:val="26"/>
              </w:rPr>
              <w:t>Lãnh đạo phòng/ đơn vị</w:t>
            </w:r>
            <w:r w:rsidRPr="00A71308">
              <w:rPr>
                <w:rFonts w:ascii="Times New Roman" w:hAnsi="Times New Roman" w:cs="Times New Roman"/>
                <w:sz w:val="26"/>
                <w:szCs w:val="26"/>
                <w:lang w:val="en-US"/>
              </w:rPr>
              <w:t xml:space="preserve"> xem xét, kiểm tra hồ sơ và ký nháy Dự thảo Văn bản đề nghị chỉnh sửa, bổ sung.</w:t>
            </w:r>
          </w:p>
        </w:tc>
      </w:tr>
      <w:tr w:rsidR="00E055ED" w:rsidRPr="00FD343B" w14:paraId="0F3E3716" w14:textId="77777777" w:rsidTr="006D5079">
        <w:trPr>
          <w:trHeight w:val="1205"/>
        </w:trPr>
        <w:tc>
          <w:tcPr>
            <w:tcW w:w="1129" w:type="dxa"/>
          </w:tcPr>
          <w:p w14:paraId="1D17BE39" w14:textId="55DD10F1" w:rsidR="00E055ED" w:rsidRPr="00FD343B" w:rsidRDefault="00E055ED" w:rsidP="00E055ED">
            <w:pPr>
              <w:jc w:val="center"/>
              <w:rPr>
                <w:rFonts w:ascii="Times New Roman" w:hAnsi="Times New Roman" w:cs="Times New Roman"/>
                <w:sz w:val="26"/>
                <w:szCs w:val="26"/>
              </w:rPr>
            </w:pPr>
            <w:r w:rsidRPr="00A71308">
              <w:rPr>
                <w:rFonts w:ascii="Times New Roman" w:hAnsi="Times New Roman" w:cs="Times New Roman"/>
                <w:sz w:val="26"/>
                <w:szCs w:val="26"/>
              </w:rPr>
              <w:t>B4.3</w:t>
            </w:r>
          </w:p>
        </w:tc>
        <w:tc>
          <w:tcPr>
            <w:tcW w:w="1134" w:type="dxa"/>
          </w:tcPr>
          <w:p w14:paraId="32E94755" w14:textId="52B9F8ED" w:rsidR="00E055ED" w:rsidRPr="00FD343B" w:rsidRDefault="00E055ED" w:rsidP="00E055ED">
            <w:pPr>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Xem xét, ký duyệt</w:t>
            </w:r>
          </w:p>
        </w:tc>
        <w:tc>
          <w:tcPr>
            <w:tcW w:w="1324" w:type="dxa"/>
          </w:tcPr>
          <w:p w14:paraId="3A624B51" w14:textId="73ABF2D6" w:rsidR="00E055ED" w:rsidRPr="00FD343B" w:rsidRDefault="00E055ED" w:rsidP="00E055ED">
            <w:pPr>
              <w:jc w:val="center"/>
              <w:rPr>
                <w:rFonts w:ascii="Times New Roman" w:hAnsi="Times New Roman" w:cs="Times New Roman"/>
                <w:sz w:val="26"/>
                <w:szCs w:val="26"/>
                <w:lang w:val="nl-NL"/>
              </w:rPr>
            </w:pPr>
            <w:r w:rsidRPr="00A71308">
              <w:rPr>
                <w:rFonts w:ascii="Times New Roman" w:hAnsi="Times New Roman" w:cs="Times New Roman"/>
                <w:sz w:val="26"/>
                <w:szCs w:val="26"/>
                <w:lang w:val="nl-NL"/>
              </w:rPr>
              <w:t>Lãnh đạo Sở</w:t>
            </w:r>
          </w:p>
        </w:tc>
        <w:tc>
          <w:tcPr>
            <w:tcW w:w="1179" w:type="dxa"/>
          </w:tcPr>
          <w:p w14:paraId="67F0282F" w14:textId="7BFDCD74" w:rsidR="00E055ED" w:rsidRPr="00FD343B" w:rsidRDefault="00E055ED" w:rsidP="00E055ED">
            <w:pPr>
              <w:jc w:val="center"/>
              <w:rPr>
                <w:rFonts w:ascii="Times New Roman" w:hAnsi="Times New Roman" w:cs="Times New Roman"/>
                <w:sz w:val="26"/>
                <w:szCs w:val="26"/>
                <w:lang w:val="nl-NL"/>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636" w:type="dxa"/>
          </w:tcPr>
          <w:p w14:paraId="22495395" w14:textId="77777777" w:rsidR="00E055ED" w:rsidRPr="00A71308" w:rsidRDefault="00E055ED" w:rsidP="00E055ED">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7218381E" w14:textId="77777777" w:rsidR="00E055ED" w:rsidRPr="00A71308" w:rsidRDefault="00E055ED" w:rsidP="00E055ED">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262DD18F" w14:textId="77777777" w:rsidR="00E055ED" w:rsidRDefault="00E055ED" w:rsidP="00E055ED">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3276D144" w14:textId="46CD1BC3" w:rsidR="00E055ED" w:rsidRPr="00FD343B" w:rsidRDefault="00E055ED" w:rsidP="00E055ED">
            <w:pPr>
              <w:pStyle w:val="BodyText"/>
              <w:spacing w:before="120" w:after="120"/>
              <w:jc w:val="center"/>
              <w:rPr>
                <w:rFonts w:ascii="Times New Roman" w:hAnsi="Times New Roman" w:cs="Times New Roman"/>
                <w:sz w:val="26"/>
                <w:szCs w:val="26"/>
                <w:lang w:val="en-US"/>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sung</w:t>
            </w:r>
          </w:p>
        </w:tc>
        <w:tc>
          <w:tcPr>
            <w:tcW w:w="3131" w:type="dxa"/>
          </w:tcPr>
          <w:p w14:paraId="07FCFB38" w14:textId="61C3F9FE" w:rsidR="00E055ED" w:rsidRPr="00FD343B" w:rsidRDefault="00E055ED" w:rsidP="00E055ED">
            <w:pPr>
              <w:jc w:val="both"/>
              <w:rPr>
                <w:rFonts w:ascii="Times New Roman" w:hAnsi="Times New Roman" w:cs="Times New Roman"/>
                <w:sz w:val="26"/>
                <w:szCs w:val="26"/>
                <w:lang w:val="vi-VN"/>
              </w:rPr>
            </w:pPr>
            <w:r w:rsidRPr="00A71308">
              <w:rPr>
                <w:rFonts w:ascii="Times New Roman" w:hAnsi="Times New Roman" w:cs="Times New Roman"/>
                <w:sz w:val="26"/>
                <w:szCs w:val="26"/>
                <w:lang w:val="en-US"/>
              </w:rPr>
              <w:t>Lãnh đạo Sở xem xét hồ sơ và ký duyệt Tờ trình kèm dự thảo Văn bản đề nghị chỉnh sửa, bổ sung</w:t>
            </w:r>
          </w:p>
        </w:tc>
      </w:tr>
      <w:tr w:rsidR="00E055ED" w:rsidRPr="00FD343B" w14:paraId="19D19D1F" w14:textId="77777777" w:rsidTr="006D5079">
        <w:trPr>
          <w:trHeight w:val="1205"/>
        </w:trPr>
        <w:tc>
          <w:tcPr>
            <w:tcW w:w="1129" w:type="dxa"/>
          </w:tcPr>
          <w:p w14:paraId="60D4131E" w14:textId="4680B05E" w:rsidR="00E055ED" w:rsidRPr="00FD343B" w:rsidRDefault="00E055ED" w:rsidP="00E055ED">
            <w:pPr>
              <w:jc w:val="center"/>
              <w:rPr>
                <w:rFonts w:ascii="Times New Roman" w:hAnsi="Times New Roman" w:cs="Times New Roman"/>
                <w:sz w:val="26"/>
                <w:szCs w:val="26"/>
              </w:rPr>
            </w:pPr>
            <w:r w:rsidRPr="00A71308">
              <w:rPr>
                <w:rFonts w:ascii="Times New Roman" w:hAnsi="Times New Roman" w:cs="Times New Roman"/>
                <w:sz w:val="26"/>
                <w:szCs w:val="26"/>
              </w:rPr>
              <w:t>B4.4</w:t>
            </w:r>
          </w:p>
        </w:tc>
        <w:tc>
          <w:tcPr>
            <w:tcW w:w="1134" w:type="dxa"/>
          </w:tcPr>
          <w:p w14:paraId="42EE54B8" w14:textId="20A09C63" w:rsidR="00E055ED" w:rsidRPr="00FD343B" w:rsidRDefault="00E055ED" w:rsidP="00E055ED">
            <w:pPr>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Ban hành văn bản</w:t>
            </w:r>
          </w:p>
        </w:tc>
        <w:tc>
          <w:tcPr>
            <w:tcW w:w="1324" w:type="dxa"/>
          </w:tcPr>
          <w:p w14:paraId="4C34E31F" w14:textId="20A996FE" w:rsidR="00E055ED" w:rsidRPr="00FD343B" w:rsidRDefault="00E055ED" w:rsidP="00E055ED">
            <w:pPr>
              <w:jc w:val="center"/>
              <w:rPr>
                <w:rFonts w:ascii="Times New Roman" w:hAnsi="Times New Roman" w:cs="Times New Roman"/>
                <w:sz w:val="26"/>
                <w:szCs w:val="26"/>
                <w:lang w:val="nl-NL"/>
              </w:rPr>
            </w:pPr>
            <w:r w:rsidRPr="00A71308">
              <w:rPr>
                <w:rFonts w:ascii="Times New Roman" w:hAnsi="Times New Roman" w:cs="Times New Roman"/>
                <w:sz w:val="26"/>
                <w:szCs w:val="26"/>
              </w:rPr>
              <w:t>Công chức thụ lý hồ sơ</w:t>
            </w:r>
          </w:p>
        </w:tc>
        <w:tc>
          <w:tcPr>
            <w:tcW w:w="1179" w:type="dxa"/>
          </w:tcPr>
          <w:p w14:paraId="23F9F2A8" w14:textId="48DB8FA3" w:rsidR="00E055ED" w:rsidRPr="00FD343B" w:rsidRDefault="00E055ED" w:rsidP="00E055ED">
            <w:pPr>
              <w:jc w:val="center"/>
              <w:rPr>
                <w:rFonts w:ascii="Times New Roman" w:hAnsi="Times New Roman" w:cs="Times New Roman"/>
                <w:sz w:val="26"/>
                <w:szCs w:val="26"/>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636" w:type="dxa"/>
          </w:tcPr>
          <w:p w14:paraId="4A0AF0C8" w14:textId="7E2E1BD9" w:rsidR="00E055ED" w:rsidRPr="00FD343B" w:rsidRDefault="00E055ED" w:rsidP="00E055ED">
            <w:pPr>
              <w:jc w:val="center"/>
              <w:rPr>
                <w:rFonts w:ascii="Times New Roman" w:hAnsi="Times New Roman" w:cs="Times New Roman"/>
                <w:sz w:val="26"/>
                <w:szCs w:val="26"/>
                <w:lang w:val="nl-NL"/>
              </w:rPr>
            </w:pPr>
            <w:r w:rsidRPr="00A71308">
              <w:rPr>
                <w:rFonts w:ascii="Times New Roman" w:hAnsi="Times New Roman" w:cs="Times New Roman"/>
                <w:sz w:val="26"/>
                <w:szCs w:val="26"/>
              </w:rPr>
              <w:t>Tờ trình</w:t>
            </w:r>
          </w:p>
        </w:tc>
        <w:tc>
          <w:tcPr>
            <w:tcW w:w="3131" w:type="dxa"/>
          </w:tcPr>
          <w:p w14:paraId="20C3FD1A" w14:textId="7ED37F4A" w:rsidR="00E055ED" w:rsidRPr="00FD343B" w:rsidRDefault="00E055ED" w:rsidP="00E055ED">
            <w:pPr>
              <w:pStyle w:val="Header"/>
              <w:tabs>
                <w:tab w:val="clear" w:pos="4320"/>
                <w:tab w:val="clear" w:pos="8640"/>
              </w:tabs>
              <w:autoSpaceDE/>
              <w:autoSpaceDN/>
              <w:jc w:val="both"/>
              <w:rPr>
                <w:rFonts w:ascii="Times New Roman" w:hAnsi="Times New Roman" w:cs="Times New Roman"/>
                <w:sz w:val="26"/>
                <w:szCs w:val="26"/>
                <w:lang w:val="vi-VN"/>
              </w:rPr>
            </w:pPr>
            <w:r w:rsidRPr="00F4367C">
              <w:rPr>
                <w:rFonts w:ascii="Times New Roman" w:hAnsi="Times New Roman" w:cs="Times New Roman"/>
                <w:sz w:val="26"/>
                <w:szCs w:val="26"/>
                <w:lang w:val="nl-NL"/>
              </w:rPr>
              <w:t>Lấy số, đóng dấu, ban hành Tờ trình và các dự thảo liên quan, chuyển hồ sơ cho UBND thành phố phê duyệt</w:t>
            </w:r>
          </w:p>
        </w:tc>
      </w:tr>
      <w:tr w:rsidR="00E756B8" w:rsidRPr="00FD343B" w14:paraId="3B328975" w14:textId="77777777" w:rsidTr="006D5079">
        <w:trPr>
          <w:trHeight w:val="1205"/>
        </w:trPr>
        <w:tc>
          <w:tcPr>
            <w:tcW w:w="1129" w:type="dxa"/>
          </w:tcPr>
          <w:p w14:paraId="19857D77" w14:textId="7FFDD075" w:rsidR="00E756B8" w:rsidRPr="00FD343B" w:rsidRDefault="00E756B8" w:rsidP="00E055ED">
            <w:pPr>
              <w:jc w:val="center"/>
              <w:rPr>
                <w:rFonts w:ascii="Times New Roman" w:hAnsi="Times New Roman" w:cs="Times New Roman"/>
                <w:sz w:val="26"/>
                <w:szCs w:val="26"/>
              </w:rPr>
            </w:pPr>
            <w:r w:rsidRPr="005168C8">
              <w:rPr>
                <w:rFonts w:ascii="Times New Roman" w:hAnsi="Times New Roman" w:cs="Times New Roman"/>
                <w:sz w:val="26"/>
                <w:szCs w:val="26"/>
              </w:rPr>
              <w:lastRenderedPageBreak/>
              <w:t>B4.5</w:t>
            </w:r>
          </w:p>
        </w:tc>
        <w:tc>
          <w:tcPr>
            <w:tcW w:w="1134" w:type="dxa"/>
          </w:tcPr>
          <w:p w14:paraId="312AF17C" w14:textId="0DA3D0F3" w:rsidR="00E756B8" w:rsidRPr="00FD343B" w:rsidRDefault="00E756B8" w:rsidP="00E055ED">
            <w:pPr>
              <w:jc w:val="center"/>
              <w:rPr>
                <w:rFonts w:ascii="Times New Roman" w:hAnsi="Times New Roman" w:cs="Times New Roman"/>
                <w:b/>
                <w:sz w:val="26"/>
                <w:szCs w:val="26"/>
                <w:lang w:val="nl-NL"/>
              </w:rPr>
            </w:pPr>
            <w:r w:rsidRPr="005168C8">
              <w:rPr>
                <w:rFonts w:ascii="Times New Roman" w:hAnsi="Times New Roman" w:cs="Times New Roman"/>
                <w:b/>
                <w:sz w:val="26"/>
                <w:szCs w:val="26"/>
                <w:lang w:val="nl-NL"/>
              </w:rPr>
              <w:t>Tiếp nhận hồ sơ</w:t>
            </w:r>
          </w:p>
        </w:tc>
        <w:tc>
          <w:tcPr>
            <w:tcW w:w="1324" w:type="dxa"/>
          </w:tcPr>
          <w:p w14:paraId="577EDED0" w14:textId="1F38175C" w:rsidR="00E756B8" w:rsidRPr="00FD343B" w:rsidRDefault="00E756B8" w:rsidP="00E055ED">
            <w:pPr>
              <w:jc w:val="center"/>
              <w:rPr>
                <w:rFonts w:ascii="Times New Roman" w:hAnsi="Times New Roman" w:cs="Times New Roman"/>
                <w:sz w:val="26"/>
                <w:szCs w:val="26"/>
                <w:lang w:val="nl-NL"/>
              </w:rPr>
            </w:pPr>
            <w:r w:rsidRPr="005168C8">
              <w:rPr>
                <w:rFonts w:ascii="Times New Roman" w:hAnsi="Times New Roman" w:cs="Times New Roman"/>
                <w:sz w:val="26"/>
                <w:szCs w:val="26"/>
                <w:lang w:val="nl-NL"/>
              </w:rPr>
              <w:t>Văn thư Phòng HCQT – Văn phòng UBND Thành phố</w:t>
            </w:r>
          </w:p>
        </w:tc>
        <w:tc>
          <w:tcPr>
            <w:tcW w:w="1179" w:type="dxa"/>
            <w:vMerge w:val="restart"/>
          </w:tcPr>
          <w:p w14:paraId="3936B751" w14:textId="45E4F9D7" w:rsidR="00E756B8" w:rsidRPr="00FD343B" w:rsidRDefault="00E756B8" w:rsidP="00E055ED">
            <w:pPr>
              <w:jc w:val="center"/>
              <w:rPr>
                <w:rFonts w:ascii="Times New Roman" w:hAnsi="Times New Roman" w:cs="Times New Roman"/>
                <w:sz w:val="26"/>
                <w:szCs w:val="26"/>
              </w:rPr>
            </w:pPr>
            <w:r>
              <w:rPr>
                <w:rFonts w:ascii="Times New Roman" w:hAnsi="Times New Roman" w:cs="Times New Roman"/>
                <w:sz w:val="26"/>
                <w:szCs w:val="26"/>
                <w:lang w:val="nl-NL"/>
              </w:rPr>
              <w:t>01 ngày làm việc</w:t>
            </w:r>
          </w:p>
        </w:tc>
        <w:tc>
          <w:tcPr>
            <w:tcW w:w="1636" w:type="dxa"/>
          </w:tcPr>
          <w:p w14:paraId="03236B88" w14:textId="5F1A3EEE" w:rsidR="00E756B8" w:rsidRPr="00FD343B" w:rsidRDefault="00E756B8" w:rsidP="00E055ED">
            <w:pPr>
              <w:jc w:val="center"/>
              <w:rPr>
                <w:rFonts w:ascii="Times New Roman" w:hAnsi="Times New Roman" w:cs="Times New Roman"/>
                <w:sz w:val="26"/>
                <w:szCs w:val="26"/>
                <w:lang w:val="nl-NL"/>
              </w:rPr>
            </w:pPr>
            <w:r>
              <w:rPr>
                <w:rFonts w:ascii="Times New Roman" w:hAnsi="Times New Roman" w:cs="Times New Roman"/>
                <w:color w:val="000000"/>
                <w:sz w:val="26"/>
                <w:szCs w:val="26"/>
              </w:rPr>
              <w:t>Bộ hồ sơ của Sở</w:t>
            </w:r>
          </w:p>
        </w:tc>
        <w:tc>
          <w:tcPr>
            <w:tcW w:w="3131" w:type="dxa"/>
          </w:tcPr>
          <w:p w14:paraId="7D68F55D" w14:textId="77777777" w:rsidR="00E756B8" w:rsidRPr="00F4367C" w:rsidRDefault="00E756B8" w:rsidP="00E055ED">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Tiếp nhận kiểm tra thành phần hồ sơ, tài liệu liên quan và ghi giấy biên nhận.</w:t>
            </w:r>
          </w:p>
          <w:p w14:paraId="5071DCDA" w14:textId="3E99F555" w:rsidR="00E756B8" w:rsidRPr="00FD343B" w:rsidRDefault="00E756B8" w:rsidP="00E055ED">
            <w:pPr>
              <w:pStyle w:val="Header"/>
              <w:tabs>
                <w:tab w:val="clear" w:pos="4320"/>
                <w:tab w:val="clear" w:pos="8640"/>
              </w:tabs>
              <w:autoSpaceDE/>
              <w:autoSpaceDN/>
              <w:jc w:val="both"/>
              <w:rPr>
                <w:rFonts w:ascii="Times New Roman" w:hAnsi="Times New Roman" w:cs="Times New Roman"/>
                <w:sz w:val="26"/>
                <w:szCs w:val="26"/>
                <w:lang w:val="vi-VN"/>
              </w:rPr>
            </w:pPr>
            <w:r w:rsidRPr="006728A0">
              <w:rPr>
                <w:rFonts w:ascii="Times New Roman" w:hAnsi="Times New Roman" w:cs="Times New Roman"/>
                <w:color w:val="000000"/>
                <w:sz w:val="26"/>
                <w:szCs w:val="26"/>
                <w:lang w:val="nl-NL"/>
              </w:rPr>
              <w:t>Chuyển hồ sơ cho Lãnh đạo Phòng Chuyên môn – Văn phòng UBND Thành phố.</w:t>
            </w:r>
          </w:p>
        </w:tc>
      </w:tr>
      <w:tr w:rsidR="00E756B8" w:rsidRPr="00FD343B" w14:paraId="22ACE29A" w14:textId="77777777" w:rsidTr="006D5079">
        <w:trPr>
          <w:trHeight w:val="1205"/>
        </w:trPr>
        <w:tc>
          <w:tcPr>
            <w:tcW w:w="1129" w:type="dxa"/>
          </w:tcPr>
          <w:p w14:paraId="1FF80507" w14:textId="5D576A0C" w:rsidR="00E756B8" w:rsidRPr="00FD343B" w:rsidRDefault="00E756B8" w:rsidP="00E055ED">
            <w:pPr>
              <w:jc w:val="center"/>
              <w:rPr>
                <w:rFonts w:ascii="Times New Roman" w:hAnsi="Times New Roman" w:cs="Times New Roman"/>
                <w:sz w:val="26"/>
                <w:szCs w:val="26"/>
              </w:rPr>
            </w:pPr>
            <w:r>
              <w:rPr>
                <w:rFonts w:ascii="Times New Roman" w:hAnsi="Times New Roman" w:cs="Times New Roman"/>
                <w:sz w:val="26"/>
                <w:szCs w:val="26"/>
              </w:rPr>
              <w:t>B4.6</w:t>
            </w:r>
          </w:p>
        </w:tc>
        <w:tc>
          <w:tcPr>
            <w:tcW w:w="1134" w:type="dxa"/>
          </w:tcPr>
          <w:p w14:paraId="08E5AA0C" w14:textId="05D4F3DB" w:rsidR="00E756B8" w:rsidRPr="00FD343B" w:rsidRDefault="00E756B8" w:rsidP="00E055ED">
            <w:pPr>
              <w:jc w:val="center"/>
              <w:rPr>
                <w:rFonts w:ascii="Times New Roman" w:hAnsi="Times New Roman" w:cs="Times New Roman"/>
                <w:b/>
                <w:sz w:val="26"/>
                <w:szCs w:val="26"/>
                <w:lang w:val="nl-NL"/>
              </w:rPr>
            </w:pPr>
            <w:r w:rsidRPr="005168C8">
              <w:rPr>
                <w:rFonts w:ascii="Times New Roman" w:hAnsi="Times New Roman" w:cs="Times New Roman"/>
                <w:b/>
                <w:sz w:val="26"/>
                <w:szCs w:val="26"/>
                <w:lang w:val="nl-NL"/>
              </w:rPr>
              <w:t>Rà soát, thẩm định hồ sơ</w:t>
            </w:r>
          </w:p>
        </w:tc>
        <w:tc>
          <w:tcPr>
            <w:tcW w:w="1324" w:type="dxa"/>
          </w:tcPr>
          <w:p w14:paraId="6DB9534A" w14:textId="5739AC8F" w:rsidR="00E756B8" w:rsidRPr="00FD343B" w:rsidRDefault="00E756B8" w:rsidP="00E055ED">
            <w:pPr>
              <w:jc w:val="center"/>
              <w:rPr>
                <w:rFonts w:ascii="Times New Roman" w:hAnsi="Times New Roman" w:cs="Times New Roman"/>
                <w:sz w:val="26"/>
                <w:szCs w:val="26"/>
              </w:rPr>
            </w:pPr>
            <w:r w:rsidRPr="005168C8">
              <w:rPr>
                <w:rFonts w:ascii="Times New Roman" w:hAnsi="Times New Roman" w:cs="Times New Roman"/>
                <w:sz w:val="26"/>
                <w:szCs w:val="26"/>
                <w:lang w:val="nl-NL"/>
              </w:rPr>
              <w:t xml:space="preserve">Chuyên viên Phòng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nl-NL"/>
              </w:rPr>
              <w:t xml:space="preserve">- </w:t>
            </w:r>
            <w:r w:rsidRPr="005168C8">
              <w:rPr>
                <w:rFonts w:ascii="Times New Roman" w:hAnsi="Times New Roman" w:cs="Times New Roman"/>
                <w:sz w:val="26"/>
                <w:szCs w:val="26"/>
                <w:lang w:val="nl-NL"/>
              </w:rPr>
              <w:t>Văn phòng UBND Thành phố</w:t>
            </w:r>
          </w:p>
        </w:tc>
        <w:tc>
          <w:tcPr>
            <w:tcW w:w="1179" w:type="dxa"/>
            <w:vMerge/>
          </w:tcPr>
          <w:p w14:paraId="79BD4247" w14:textId="6A5BAB11" w:rsidR="00E756B8" w:rsidRPr="00FD343B" w:rsidRDefault="00E756B8" w:rsidP="00E055ED">
            <w:pPr>
              <w:jc w:val="center"/>
              <w:rPr>
                <w:rFonts w:ascii="Times New Roman" w:hAnsi="Times New Roman" w:cs="Times New Roman"/>
                <w:sz w:val="26"/>
                <w:szCs w:val="26"/>
              </w:rPr>
            </w:pPr>
          </w:p>
        </w:tc>
        <w:tc>
          <w:tcPr>
            <w:tcW w:w="1636" w:type="dxa"/>
          </w:tcPr>
          <w:p w14:paraId="6A7D7738" w14:textId="71DA2923" w:rsidR="00E756B8" w:rsidRPr="00FD343B" w:rsidRDefault="00E756B8" w:rsidP="00E055ED">
            <w:pPr>
              <w:jc w:val="center"/>
              <w:rPr>
                <w:rFonts w:ascii="Times New Roman" w:hAnsi="Times New Roman" w:cs="Times New Roman"/>
                <w:sz w:val="26"/>
                <w:szCs w:val="26"/>
                <w:lang w:val="nl-NL"/>
              </w:rPr>
            </w:pPr>
            <w:r>
              <w:rPr>
                <w:rFonts w:ascii="Times New Roman" w:hAnsi="Times New Roman" w:cs="Times New Roman"/>
                <w:color w:val="000000"/>
                <w:sz w:val="26"/>
                <w:szCs w:val="26"/>
              </w:rPr>
              <w:t>Lập hồ sơ trình</w:t>
            </w:r>
          </w:p>
        </w:tc>
        <w:tc>
          <w:tcPr>
            <w:tcW w:w="3131" w:type="dxa"/>
          </w:tcPr>
          <w:p w14:paraId="3109C654" w14:textId="77777777" w:rsidR="00E756B8" w:rsidRPr="00F4367C" w:rsidRDefault="00E756B8" w:rsidP="00E055ED">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Xem xét thẩm định hồ sơ, tài liệu liên quan:</w:t>
            </w:r>
          </w:p>
          <w:p w14:paraId="5F0A4481" w14:textId="77777777" w:rsidR="00E756B8" w:rsidRDefault="00E756B8" w:rsidP="00E055ED">
            <w:pPr>
              <w:jc w:val="both"/>
              <w:rPr>
                <w:rFonts w:ascii="Times New Roman" w:hAnsi="Times New Roman" w:cs="Times New Roman"/>
                <w:color w:val="000000"/>
                <w:sz w:val="26"/>
                <w:szCs w:val="26"/>
                <w:lang w:val="nl-NL"/>
              </w:rPr>
            </w:pPr>
            <w:r w:rsidRPr="00F4367C">
              <w:rPr>
                <w:rFonts w:ascii="Times New Roman" w:hAnsi="Times New Roman" w:cs="Times New Roman"/>
                <w:b/>
                <w:i/>
                <w:color w:val="000000"/>
                <w:sz w:val="26"/>
                <w:szCs w:val="26"/>
                <w:lang w:val="nl-NL"/>
              </w:rPr>
              <w:t>- Hồ sơ đạt yêu cầu:</w:t>
            </w:r>
            <w:r w:rsidRPr="00F4367C">
              <w:rPr>
                <w:rFonts w:ascii="Times New Roman" w:hAnsi="Times New Roman" w:cs="Times New Roman"/>
                <w:color w:val="000000"/>
                <w:sz w:val="26"/>
                <w:szCs w:val="26"/>
                <w:lang w:val="nl-NL"/>
              </w:rPr>
              <w:t xml:space="preserve"> </w:t>
            </w:r>
          </w:p>
          <w:p w14:paraId="27F2E75A" w14:textId="77777777" w:rsidR="00E756B8" w:rsidRPr="00F4367C" w:rsidRDefault="00E756B8" w:rsidP="00E055ED">
            <w:pPr>
              <w:jc w:val="both"/>
              <w:rPr>
                <w:rFonts w:ascii="Times New Roman" w:hAnsi="Times New Roman" w:cs="Times New Roman"/>
                <w:color w:val="000000"/>
                <w:sz w:val="26"/>
                <w:szCs w:val="26"/>
                <w:lang w:val="nl-NL"/>
              </w:rPr>
            </w:pPr>
            <w:r w:rsidRPr="005168C8">
              <w:rPr>
                <w:rFonts w:ascii="Times New Roman" w:hAnsi="Times New Roman" w:cs="Times New Roman"/>
                <w:sz w:val="26"/>
                <w:szCs w:val="26"/>
                <w:lang w:val="nl-NL"/>
              </w:rPr>
              <w:t>Chuyên viên</w:t>
            </w:r>
            <w:r>
              <w:rPr>
                <w:rFonts w:ascii="Times New Roman" w:hAnsi="Times New Roman" w:cs="Times New Roman"/>
                <w:color w:val="000000"/>
                <w:sz w:val="26"/>
                <w:szCs w:val="26"/>
              </w:rPr>
              <w:t xml:space="preserve"> lập Tờ trình kèm dự thảo kết quả, trình lãnh đạo Phòng chuyên môn Văn phòng UBND Thành phố xem xét, quyết định</w:t>
            </w:r>
            <w:r w:rsidRPr="00F4367C">
              <w:rPr>
                <w:rFonts w:ascii="Times New Roman" w:hAnsi="Times New Roman" w:cs="Times New Roman"/>
                <w:color w:val="000000"/>
                <w:sz w:val="26"/>
                <w:szCs w:val="26"/>
                <w:lang w:val="nl-NL"/>
              </w:rPr>
              <w:t>.</w:t>
            </w:r>
          </w:p>
          <w:p w14:paraId="6A538F49" w14:textId="2CA21D0C" w:rsidR="00E756B8" w:rsidRPr="00FD343B" w:rsidRDefault="00E756B8" w:rsidP="00E055ED">
            <w:pPr>
              <w:pStyle w:val="Header"/>
              <w:tabs>
                <w:tab w:val="clear" w:pos="4320"/>
                <w:tab w:val="clear" w:pos="8640"/>
              </w:tabs>
              <w:autoSpaceDE/>
              <w:autoSpaceDN/>
              <w:jc w:val="both"/>
              <w:rPr>
                <w:rFonts w:ascii="Times New Roman" w:hAnsi="Times New Roman" w:cs="Times New Roman"/>
                <w:sz w:val="26"/>
                <w:szCs w:val="26"/>
                <w:lang w:val="vi-VN"/>
              </w:rPr>
            </w:pPr>
            <w:r w:rsidRPr="00F4367C">
              <w:rPr>
                <w:rFonts w:ascii="Times New Roman" w:hAnsi="Times New Roman" w:cs="Times New Roman"/>
                <w:b/>
                <w:i/>
                <w:color w:val="000000"/>
                <w:sz w:val="26"/>
                <w:szCs w:val="26"/>
                <w:lang w:val="nl-NL"/>
              </w:rPr>
              <w:t>- Hồ sơ chưa đạt yêu cầu:</w:t>
            </w:r>
            <w:r w:rsidRPr="00F4367C">
              <w:rPr>
                <w:rFonts w:ascii="Times New Roman" w:hAnsi="Times New Roman" w:cs="Times New Roman"/>
                <w:color w:val="000000"/>
                <w:sz w:val="26"/>
                <w:szCs w:val="26"/>
                <w:lang w:val="nl-NL"/>
              </w:rPr>
              <w:t xml:space="preserve"> </w:t>
            </w:r>
            <w:r w:rsidRPr="005168C8">
              <w:rPr>
                <w:rFonts w:ascii="Times New Roman" w:hAnsi="Times New Roman" w:cs="Times New Roman"/>
                <w:sz w:val="26"/>
                <w:szCs w:val="26"/>
                <w:lang w:val="nl-NL"/>
              </w:rPr>
              <w:t>Chuyên viên</w:t>
            </w:r>
            <w:r w:rsidRPr="00F4367C">
              <w:rPr>
                <w:rFonts w:ascii="Times New Roman" w:hAnsi="Times New Roman" w:cs="Times New Roman"/>
                <w:color w:val="000000"/>
                <w:sz w:val="26"/>
                <w:szCs w:val="26"/>
                <w:lang w:val="nl-NL"/>
              </w:rPr>
              <w:t xml:space="preserve"> lập Tờ trình kèm dự thảo Công văn chuyển trả hồ sơ cho Sở, ngành được phân công quản lý; trình lãnh đạo Phòng chuyên môn</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 xml:space="preserve"> Văn phòng UBND Thành phố xem xét, quyết định.</w:t>
            </w:r>
          </w:p>
        </w:tc>
      </w:tr>
      <w:tr w:rsidR="00E756B8" w:rsidRPr="00FD343B" w14:paraId="41CF5C8C" w14:textId="77777777" w:rsidTr="006D5079">
        <w:trPr>
          <w:trHeight w:val="1205"/>
        </w:trPr>
        <w:tc>
          <w:tcPr>
            <w:tcW w:w="1129" w:type="dxa"/>
          </w:tcPr>
          <w:p w14:paraId="5D7DE3D1" w14:textId="75DFB5AF" w:rsidR="00E756B8" w:rsidRPr="00FD343B" w:rsidRDefault="00E756B8" w:rsidP="00E055ED">
            <w:pPr>
              <w:jc w:val="center"/>
              <w:rPr>
                <w:rFonts w:ascii="Times New Roman" w:hAnsi="Times New Roman" w:cs="Times New Roman"/>
                <w:sz w:val="26"/>
                <w:szCs w:val="26"/>
                <w:lang w:val="vi-VN"/>
              </w:rPr>
            </w:pPr>
            <w:r>
              <w:rPr>
                <w:rFonts w:ascii="Times New Roman" w:hAnsi="Times New Roman" w:cs="Times New Roman"/>
                <w:sz w:val="26"/>
                <w:szCs w:val="26"/>
              </w:rPr>
              <w:t>B4.7</w:t>
            </w:r>
          </w:p>
        </w:tc>
        <w:tc>
          <w:tcPr>
            <w:tcW w:w="1134" w:type="dxa"/>
          </w:tcPr>
          <w:p w14:paraId="4199B9C5" w14:textId="0AD039EC" w:rsidR="00E756B8" w:rsidRPr="00FD343B" w:rsidRDefault="00E756B8" w:rsidP="00E055ED">
            <w:pPr>
              <w:jc w:val="center"/>
              <w:rPr>
                <w:rFonts w:ascii="Times New Roman" w:hAnsi="Times New Roman" w:cs="Times New Roman"/>
                <w:b/>
                <w:sz w:val="26"/>
                <w:szCs w:val="26"/>
                <w:lang w:val="nl-NL"/>
              </w:rPr>
            </w:pPr>
            <w:r w:rsidRPr="005168C8">
              <w:rPr>
                <w:rFonts w:ascii="Times New Roman" w:hAnsi="Times New Roman" w:cs="Times New Roman"/>
                <w:b/>
                <w:sz w:val="26"/>
                <w:szCs w:val="26"/>
                <w:lang w:val="nl-NL"/>
              </w:rPr>
              <w:t>Xem xét</w:t>
            </w:r>
          </w:p>
        </w:tc>
        <w:tc>
          <w:tcPr>
            <w:tcW w:w="1324" w:type="dxa"/>
          </w:tcPr>
          <w:p w14:paraId="4178832C" w14:textId="5EE49D4B" w:rsidR="00E756B8" w:rsidRPr="00FD343B" w:rsidRDefault="00E756B8" w:rsidP="00E055ED">
            <w:pPr>
              <w:jc w:val="center"/>
              <w:rPr>
                <w:rFonts w:ascii="Times New Roman" w:hAnsi="Times New Roman" w:cs="Times New Roman"/>
                <w:sz w:val="26"/>
                <w:szCs w:val="26"/>
                <w:lang w:val="nl-NL"/>
              </w:rPr>
            </w:pPr>
            <w:r w:rsidRPr="005168C8">
              <w:rPr>
                <w:rFonts w:ascii="Times New Roman" w:hAnsi="Times New Roman" w:cs="Times New Roman"/>
                <w:sz w:val="26"/>
                <w:szCs w:val="26"/>
                <w:lang w:val="nl-NL"/>
              </w:rPr>
              <w:t xml:space="preserve">Lãnh đạo Phòng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 Văn phòng UBND Thành phố</w:t>
            </w:r>
          </w:p>
        </w:tc>
        <w:tc>
          <w:tcPr>
            <w:tcW w:w="1179" w:type="dxa"/>
            <w:vMerge/>
          </w:tcPr>
          <w:p w14:paraId="7166B7AD" w14:textId="59BEA143" w:rsidR="00E756B8" w:rsidRPr="00FD343B" w:rsidRDefault="00E756B8" w:rsidP="00E055ED">
            <w:pPr>
              <w:jc w:val="center"/>
              <w:rPr>
                <w:rFonts w:ascii="Times New Roman" w:hAnsi="Times New Roman" w:cs="Times New Roman"/>
                <w:sz w:val="26"/>
                <w:szCs w:val="26"/>
              </w:rPr>
            </w:pPr>
          </w:p>
        </w:tc>
        <w:tc>
          <w:tcPr>
            <w:tcW w:w="1636" w:type="dxa"/>
          </w:tcPr>
          <w:p w14:paraId="0CA15300" w14:textId="74ED2347" w:rsidR="00E756B8" w:rsidRPr="00FD343B" w:rsidRDefault="00E756B8" w:rsidP="00E055ED">
            <w:pPr>
              <w:spacing w:before="20" w:after="20"/>
              <w:jc w:val="both"/>
              <w:rPr>
                <w:rFonts w:ascii="Times New Roman" w:hAnsi="Times New Roman" w:cs="Times New Roman"/>
                <w:sz w:val="26"/>
                <w:szCs w:val="26"/>
              </w:rPr>
            </w:pPr>
            <w:r>
              <w:rPr>
                <w:rFonts w:ascii="Times New Roman" w:hAnsi="Times New Roman" w:cs="Times New Roman"/>
                <w:color w:val="000000"/>
                <w:sz w:val="26"/>
                <w:szCs w:val="26"/>
              </w:rPr>
              <w:t>Hồ sơ trình</w:t>
            </w:r>
          </w:p>
        </w:tc>
        <w:tc>
          <w:tcPr>
            <w:tcW w:w="3131" w:type="dxa"/>
          </w:tcPr>
          <w:p w14:paraId="23F9D0E3" w14:textId="736FF577" w:rsidR="00E756B8" w:rsidRPr="00FD343B" w:rsidRDefault="00E756B8" w:rsidP="00E055ED">
            <w:pPr>
              <w:pStyle w:val="Header"/>
              <w:tabs>
                <w:tab w:val="clear" w:pos="4320"/>
                <w:tab w:val="clear" w:pos="8640"/>
              </w:tabs>
              <w:autoSpaceDE/>
              <w:autoSpaceDN/>
              <w:jc w:val="both"/>
              <w:rPr>
                <w:rFonts w:ascii="Times New Roman" w:hAnsi="Times New Roman" w:cs="Times New Roman"/>
                <w:sz w:val="26"/>
                <w:szCs w:val="26"/>
                <w:lang w:val="nl-NL"/>
              </w:rPr>
            </w:pPr>
            <w:r w:rsidRPr="00F4367C">
              <w:rPr>
                <w:rFonts w:ascii="Times New Roman" w:hAnsi="Times New Roman" w:cs="Times New Roman"/>
                <w:color w:val="000000"/>
                <w:sz w:val="26"/>
                <w:szCs w:val="26"/>
                <w:lang w:val="nl-NL"/>
              </w:rPr>
              <w:t xml:space="preserve">Lãnh đạo Phòng </w:t>
            </w:r>
            <w:r>
              <w:rPr>
                <w:rFonts w:ascii="Times New Roman" w:hAnsi="Times New Roman" w:cs="Times New Roman"/>
                <w:sz w:val="26"/>
                <w:szCs w:val="26"/>
                <w:lang w:val="vi-VN"/>
              </w:rPr>
              <w:t>Chuyên môn</w:t>
            </w:r>
            <w:r>
              <w:rPr>
                <w:rFonts w:ascii="Times New Roman" w:hAnsi="Times New Roman" w:cs="Times New Roman"/>
                <w:color w:val="000000"/>
                <w:sz w:val="26"/>
                <w:szCs w:val="26"/>
                <w:lang w:val="vi-VN"/>
              </w:rPr>
              <w:t xml:space="preserve"> </w:t>
            </w:r>
            <w:r>
              <w:rPr>
                <w:rFonts w:ascii="Times New Roman" w:hAnsi="Times New Roman" w:cs="Times New Roman"/>
                <w:color w:val="000000"/>
                <w:sz w:val="26"/>
                <w:szCs w:val="26"/>
                <w:lang w:val="nl-NL"/>
              </w:rPr>
              <w:t>-</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Văn phòng UBND Thành phố xem xét hồ sơ và Tờ trình của công chức Phòng chuyên môn, ký nháy Tờ trình trình lãnh đạo Văn phòng UBND Thành phố xem xét.</w:t>
            </w:r>
          </w:p>
        </w:tc>
      </w:tr>
      <w:tr w:rsidR="00E756B8" w:rsidRPr="00FD343B" w14:paraId="01F49F4A" w14:textId="77777777" w:rsidTr="006D5079">
        <w:trPr>
          <w:trHeight w:val="1205"/>
        </w:trPr>
        <w:tc>
          <w:tcPr>
            <w:tcW w:w="1129" w:type="dxa"/>
          </w:tcPr>
          <w:p w14:paraId="4B1E36A8" w14:textId="1F388C2E" w:rsidR="00E756B8" w:rsidRPr="00FD343B" w:rsidRDefault="00E756B8" w:rsidP="00E055ED">
            <w:pPr>
              <w:jc w:val="center"/>
              <w:rPr>
                <w:rFonts w:ascii="Times New Roman" w:hAnsi="Times New Roman" w:cs="Times New Roman"/>
                <w:sz w:val="26"/>
                <w:szCs w:val="26"/>
                <w:lang w:val="vi-VN"/>
              </w:rPr>
            </w:pPr>
            <w:r>
              <w:rPr>
                <w:rFonts w:ascii="Times New Roman" w:hAnsi="Times New Roman" w:cs="Times New Roman"/>
                <w:sz w:val="26"/>
                <w:szCs w:val="26"/>
              </w:rPr>
              <w:t>B4.8</w:t>
            </w:r>
          </w:p>
        </w:tc>
        <w:tc>
          <w:tcPr>
            <w:tcW w:w="1134" w:type="dxa"/>
          </w:tcPr>
          <w:p w14:paraId="6123B607" w14:textId="11673CE5" w:rsidR="00E756B8" w:rsidRPr="00FD343B" w:rsidRDefault="00E756B8" w:rsidP="00E055ED">
            <w:pPr>
              <w:jc w:val="center"/>
              <w:rPr>
                <w:rFonts w:ascii="Times New Roman" w:hAnsi="Times New Roman" w:cs="Times New Roman"/>
                <w:b/>
                <w:sz w:val="26"/>
                <w:szCs w:val="26"/>
                <w:lang w:val="nl-NL"/>
              </w:rPr>
            </w:pPr>
            <w:r w:rsidRPr="005168C8">
              <w:rPr>
                <w:rFonts w:ascii="Times New Roman" w:hAnsi="Times New Roman" w:cs="Times New Roman"/>
                <w:b/>
                <w:sz w:val="26"/>
                <w:szCs w:val="26"/>
                <w:lang w:val="nl-NL"/>
              </w:rPr>
              <w:t>Xem xét, trình ký văn bản</w:t>
            </w:r>
          </w:p>
        </w:tc>
        <w:tc>
          <w:tcPr>
            <w:tcW w:w="1324" w:type="dxa"/>
          </w:tcPr>
          <w:p w14:paraId="320B1312" w14:textId="1E0FC08F" w:rsidR="00E756B8" w:rsidRPr="00FD343B" w:rsidRDefault="00E756B8" w:rsidP="00E055ED">
            <w:pPr>
              <w:jc w:val="center"/>
              <w:rPr>
                <w:rFonts w:ascii="Times New Roman" w:hAnsi="Times New Roman" w:cs="Times New Roman"/>
                <w:sz w:val="26"/>
                <w:szCs w:val="26"/>
              </w:rPr>
            </w:pPr>
            <w:r w:rsidRPr="005168C8">
              <w:rPr>
                <w:rFonts w:ascii="Times New Roman" w:hAnsi="Times New Roman" w:cs="Times New Roman"/>
                <w:sz w:val="26"/>
                <w:szCs w:val="26"/>
                <w:lang w:val="nl-NL"/>
              </w:rPr>
              <w:t>Lãnh đạo Văn phòng UBND Thành phố</w:t>
            </w:r>
          </w:p>
        </w:tc>
        <w:tc>
          <w:tcPr>
            <w:tcW w:w="1179" w:type="dxa"/>
            <w:vMerge/>
          </w:tcPr>
          <w:p w14:paraId="6DE75BEC" w14:textId="013D6B60" w:rsidR="00E756B8" w:rsidRPr="00FD343B" w:rsidRDefault="00E756B8" w:rsidP="00E055ED">
            <w:pPr>
              <w:jc w:val="center"/>
              <w:rPr>
                <w:rFonts w:ascii="Times New Roman" w:hAnsi="Times New Roman" w:cs="Times New Roman"/>
                <w:sz w:val="26"/>
                <w:szCs w:val="26"/>
              </w:rPr>
            </w:pPr>
          </w:p>
        </w:tc>
        <w:tc>
          <w:tcPr>
            <w:tcW w:w="1636" w:type="dxa"/>
          </w:tcPr>
          <w:p w14:paraId="27044955" w14:textId="04B76B0E" w:rsidR="00E756B8" w:rsidRPr="00FD343B" w:rsidRDefault="00E756B8" w:rsidP="00E055ED">
            <w:pPr>
              <w:jc w:val="center"/>
              <w:rPr>
                <w:rFonts w:ascii="Times New Roman" w:hAnsi="Times New Roman" w:cs="Times New Roman"/>
                <w:sz w:val="26"/>
                <w:szCs w:val="26"/>
                <w:lang w:val="nl-NL"/>
              </w:rPr>
            </w:pPr>
            <w:r w:rsidRPr="00F4367C">
              <w:rPr>
                <w:rFonts w:ascii="Times New Roman" w:hAnsi="Times New Roman" w:cs="Times New Roman"/>
                <w:color w:val="000000"/>
                <w:sz w:val="26"/>
                <w:szCs w:val="26"/>
                <w:lang w:val="nl-NL"/>
              </w:rPr>
              <w:t>Tờ trình, hồ sơ trình</w:t>
            </w:r>
          </w:p>
        </w:tc>
        <w:tc>
          <w:tcPr>
            <w:tcW w:w="3131" w:type="dxa"/>
          </w:tcPr>
          <w:p w14:paraId="6A7E14E6" w14:textId="1508E245" w:rsidR="00E756B8" w:rsidRPr="00FD343B" w:rsidRDefault="00E756B8" w:rsidP="00E055ED">
            <w:pPr>
              <w:pStyle w:val="Header"/>
              <w:tabs>
                <w:tab w:val="clear" w:pos="4320"/>
                <w:tab w:val="clear" w:pos="8640"/>
              </w:tabs>
              <w:autoSpaceDE/>
              <w:autoSpaceDN/>
              <w:jc w:val="both"/>
              <w:rPr>
                <w:rFonts w:ascii="Times New Roman" w:hAnsi="Times New Roman" w:cs="Times New Roman"/>
                <w:sz w:val="26"/>
                <w:szCs w:val="26"/>
                <w:lang w:val="vi-VN"/>
              </w:rPr>
            </w:pPr>
            <w:r>
              <w:rPr>
                <w:rFonts w:ascii="Times New Roman" w:hAnsi="Times New Roman" w:cs="Times New Roman"/>
                <w:color w:val="000000"/>
                <w:sz w:val="26"/>
                <w:szCs w:val="26"/>
                <w:lang w:val="nl-NL"/>
              </w:rPr>
              <w:t>Xem xét hồ sơ, tài liệu liên quan, ký duyệt Tờ trình, trình Lãnh đạo UBND Thành phố.</w:t>
            </w:r>
          </w:p>
        </w:tc>
      </w:tr>
      <w:tr w:rsidR="00E756B8" w:rsidRPr="00FD343B" w14:paraId="148FAA8A" w14:textId="77777777" w:rsidTr="006D5079">
        <w:trPr>
          <w:trHeight w:val="1205"/>
        </w:trPr>
        <w:tc>
          <w:tcPr>
            <w:tcW w:w="1129" w:type="dxa"/>
          </w:tcPr>
          <w:p w14:paraId="208F844B" w14:textId="1305A9AC" w:rsidR="00E756B8" w:rsidRPr="00FD343B" w:rsidRDefault="00E756B8" w:rsidP="00E055ED">
            <w:pPr>
              <w:jc w:val="center"/>
              <w:rPr>
                <w:rFonts w:ascii="Times New Roman" w:hAnsi="Times New Roman" w:cs="Times New Roman"/>
                <w:sz w:val="26"/>
                <w:szCs w:val="26"/>
                <w:lang w:val="vi-VN"/>
              </w:rPr>
            </w:pPr>
            <w:r>
              <w:rPr>
                <w:rFonts w:ascii="Times New Roman" w:hAnsi="Times New Roman" w:cs="Times New Roman"/>
                <w:sz w:val="26"/>
                <w:szCs w:val="26"/>
              </w:rPr>
              <w:t>B4.9</w:t>
            </w:r>
          </w:p>
        </w:tc>
        <w:tc>
          <w:tcPr>
            <w:tcW w:w="1134" w:type="dxa"/>
          </w:tcPr>
          <w:p w14:paraId="3CD303BF" w14:textId="6666065A" w:rsidR="00E756B8" w:rsidRPr="00FD343B" w:rsidRDefault="00E756B8" w:rsidP="00E055ED">
            <w:pPr>
              <w:jc w:val="center"/>
              <w:rPr>
                <w:rFonts w:ascii="Times New Roman" w:hAnsi="Times New Roman" w:cs="Times New Roman"/>
                <w:b/>
                <w:sz w:val="26"/>
                <w:szCs w:val="26"/>
                <w:lang w:val="nl-NL"/>
              </w:rPr>
            </w:pPr>
            <w:r w:rsidRPr="005168C8">
              <w:rPr>
                <w:rFonts w:ascii="Times New Roman" w:hAnsi="Times New Roman" w:cs="Times New Roman"/>
                <w:b/>
                <w:sz w:val="26"/>
                <w:szCs w:val="26"/>
                <w:lang w:val="nl-NL"/>
              </w:rPr>
              <w:t>Xem xét, ký duyệt</w:t>
            </w:r>
          </w:p>
        </w:tc>
        <w:tc>
          <w:tcPr>
            <w:tcW w:w="1324" w:type="dxa"/>
          </w:tcPr>
          <w:p w14:paraId="06438058" w14:textId="1032DF9B" w:rsidR="00E756B8" w:rsidRPr="00FD343B" w:rsidRDefault="00E756B8" w:rsidP="00E055ED">
            <w:pPr>
              <w:jc w:val="center"/>
              <w:rPr>
                <w:rFonts w:ascii="Times New Roman" w:hAnsi="Times New Roman" w:cs="Times New Roman"/>
                <w:sz w:val="26"/>
                <w:szCs w:val="26"/>
                <w:lang w:val="nl-NL"/>
              </w:rPr>
            </w:pPr>
            <w:r w:rsidRPr="005168C8">
              <w:rPr>
                <w:rFonts w:ascii="Times New Roman" w:hAnsi="Times New Roman" w:cs="Times New Roman"/>
                <w:sz w:val="26"/>
                <w:szCs w:val="26"/>
                <w:lang w:val="nl-NL"/>
              </w:rPr>
              <w:t>Lãnh đạo UBND Thành phố</w:t>
            </w:r>
          </w:p>
        </w:tc>
        <w:tc>
          <w:tcPr>
            <w:tcW w:w="1179" w:type="dxa"/>
            <w:vMerge/>
          </w:tcPr>
          <w:p w14:paraId="669F6E28" w14:textId="2C4CE1CC" w:rsidR="00E756B8" w:rsidRPr="00FD343B" w:rsidRDefault="00E756B8" w:rsidP="00E055ED">
            <w:pPr>
              <w:jc w:val="center"/>
              <w:rPr>
                <w:rFonts w:ascii="Times New Roman" w:hAnsi="Times New Roman" w:cs="Times New Roman"/>
                <w:sz w:val="26"/>
                <w:szCs w:val="26"/>
              </w:rPr>
            </w:pPr>
          </w:p>
        </w:tc>
        <w:tc>
          <w:tcPr>
            <w:tcW w:w="1636" w:type="dxa"/>
          </w:tcPr>
          <w:p w14:paraId="1AC7F1C0" w14:textId="76D43FD7" w:rsidR="00E756B8" w:rsidRPr="00FD343B" w:rsidRDefault="00E756B8" w:rsidP="00E055ED">
            <w:pPr>
              <w:jc w:val="center"/>
              <w:rPr>
                <w:rFonts w:ascii="Times New Roman" w:hAnsi="Times New Roman" w:cs="Times New Roman"/>
                <w:sz w:val="26"/>
                <w:szCs w:val="26"/>
                <w:lang w:val="nl-NL"/>
              </w:rPr>
            </w:pPr>
            <w:r>
              <w:rPr>
                <w:rFonts w:ascii="Times New Roman" w:hAnsi="Times New Roman" w:cs="Times New Roman"/>
                <w:color w:val="000000"/>
                <w:sz w:val="26"/>
                <w:szCs w:val="26"/>
                <w:lang w:val="en-US"/>
              </w:rPr>
              <w:t>Tờ trình, hồ sơ trình</w:t>
            </w:r>
          </w:p>
        </w:tc>
        <w:tc>
          <w:tcPr>
            <w:tcW w:w="3131" w:type="dxa"/>
          </w:tcPr>
          <w:p w14:paraId="039209D4" w14:textId="2F498B1B" w:rsidR="00E756B8" w:rsidRPr="00FD343B" w:rsidRDefault="00E756B8" w:rsidP="00E055ED">
            <w:pPr>
              <w:pStyle w:val="Header"/>
              <w:tabs>
                <w:tab w:val="clear" w:pos="4320"/>
                <w:tab w:val="clear" w:pos="8640"/>
              </w:tabs>
              <w:autoSpaceDE/>
              <w:autoSpaceDN/>
              <w:jc w:val="both"/>
              <w:rPr>
                <w:rFonts w:ascii="Times New Roman" w:hAnsi="Times New Roman" w:cs="Times New Roman"/>
                <w:sz w:val="26"/>
                <w:szCs w:val="26"/>
                <w:lang w:val="vi-VN"/>
              </w:rPr>
            </w:pPr>
            <w:r w:rsidRPr="005168C8">
              <w:rPr>
                <w:rFonts w:ascii="Times New Roman" w:hAnsi="Times New Roman" w:cs="Times New Roman"/>
                <w:sz w:val="26"/>
                <w:szCs w:val="26"/>
                <w:lang w:val="nl-NL"/>
              </w:rPr>
              <w:t xml:space="preserve">Lãnh đạo </w:t>
            </w:r>
            <w:r>
              <w:rPr>
                <w:rFonts w:ascii="Times New Roman" w:hAnsi="Times New Roman" w:cs="Times New Roman"/>
                <w:color w:val="000000"/>
                <w:sz w:val="26"/>
                <w:szCs w:val="26"/>
                <w:lang w:val="nl-NL"/>
              </w:rPr>
              <w:t>UBND Thành phố</w:t>
            </w:r>
            <w:r w:rsidRPr="00F4367C">
              <w:rPr>
                <w:rFonts w:ascii="Times New Roman" w:hAnsi="Times New Roman" w:cs="Times New Roman"/>
                <w:color w:val="000000"/>
                <w:sz w:val="26"/>
                <w:szCs w:val="26"/>
                <w:lang w:val="nl-NL"/>
              </w:rPr>
              <w:t xml:space="preserve"> xem xét hồ sơ và ký duyệt Văn bản đề nghị chỉnh sửa, bổ sung</w:t>
            </w:r>
          </w:p>
        </w:tc>
      </w:tr>
      <w:tr w:rsidR="00E756B8" w:rsidRPr="00FD343B" w14:paraId="00B1AE42" w14:textId="77777777" w:rsidTr="006D5079">
        <w:trPr>
          <w:trHeight w:val="1205"/>
        </w:trPr>
        <w:tc>
          <w:tcPr>
            <w:tcW w:w="1129" w:type="dxa"/>
          </w:tcPr>
          <w:p w14:paraId="668E1D2A" w14:textId="10C14737" w:rsidR="00E756B8" w:rsidRPr="00FD343B" w:rsidRDefault="00E756B8" w:rsidP="00E055ED">
            <w:pPr>
              <w:jc w:val="center"/>
              <w:rPr>
                <w:rFonts w:ascii="Times New Roman" w:hAnsi="Times New Roman" w:cs="Times New Roman"/>
                <w:sz w:val="26"/>
                <w:szCs w:val="26"/>
                <w:lang w:val="vi-VN"/>
              </w:rPr>
            </w:pPr>
            <w:r>
              <w:rPr>
                <w:rFonts w:ascii="Times New Roman" w:hAnsi="Times New Roman" w:cs="Times New Roman"/>
                <w:sz w:val="26"/>
                <w:szCs w:val="26"/>
              </w:rPr>
              <w:lastRenderedPageBreak/>
              <w:t>B4.10</w:t>
            </w:r>
          </w:p>
        </w:tc>
        <w:tc>
          <w:tcPr>
            <w:tcW w:w="1134" w:type="dxa"/>
          </w:tcPr>
          <w:p w14:paraId="7501B476" w14:textId="63185EBB" w:rsidR="00E756B8" w:rsidRPr="00FD343B" w:rsidRDefault="00E756B8" w:rsidP="00E055ED">
            <w:pPr>
              <w:jc w:val="center"/>
              <w:rPr>
                <w:rFonts w:ascii="Times New Roman" w:hAnsi="Times New Roman" w:cs="Times New Roman"/>
                <w:b/>
                <w:sz w:val="26"/>
                <w:szCs w:val="26"/>
                <w:lang w:val="nl-NL"/>
              </w:rPr>
            </w:pPr>
            <w:r w:rsidRPr="005168C8">
              <w:rPr>
                <w:rFonts w:ascii="Times New Roman" w:hAnsi="Times New Roman" w:cs="Times New Roman"/>
                <w:b/>
                <w:sz w:val="26"/>
                <w:szCs w:val="26"/>
                <w:lang w:val="nl-NL"/>
              </w:rPr>
              <w:t>Phát hành văn bản</w:t>
            </w:r>
          </w:p>
        </w:tc>
        <w:tc>
          <w:tcPr>
            <w:tcW w:w="1324" w:type="dxa"/>
          </w:tcPr>
          <w:p w14:paraId="5D751BC2" w14:textId="78EFDFBA" w:rsidR="00E756B8" w:rsidRPr="00FD343B" w:rsidRDefault="00E756B8" w:rsidP="00E055ED">
            <w:pPr>
              <w:jc w:val="center"/>
              <w:rPr>
                <w:rFonts w:ascii="Times New Roman" w:hAnsi="Times New Roman" w:cs="Times New Roman"/>
                <w:sz w:val="26"/>
                <w:szCs w:val="26"/>
              </w:rPr>
            </w:pPr>
            <w:r w:rsidRPr="005168C8">
              <w:rPr>
                <w:rFonts w:ascii="Times New Roman" w:hAnsi="Times New Roman" w:cs="Times New Roman"/>
                <w:sz w:val="26"/>
                <w:szCs w:val="26"/>
                <w:lang w:val="nl-NL"/>
              </w:rPr>
              <w:t>Văn thư Phòng HCQT  -Văn phòng UBND Thành phố</w:t>
            </w:r>
          </w:p>
        </w:tc>
        <w:tc>
          <w:tcPr>
            <w:tcW w:w="1179" w:type="dxa"/>
            <w:vMerge/>
          </w:tcPr>
          <w:p w14:paraId="70B6DC48" w14:textId="51C0B893" w:rsidR="00E756B8" w:rsidRPr="00FD343B" w:rsidRDefault="00E756B8" w:rsidP="00E055ED">
            <w:pPr>
              <w:jc w:val="center"/>
              <w:rPr>
                <w:rFonts w:ascii="Times New Roman" w:hAnsi="Times New Roman" w:cs="Times New Roman"/>
                <w:sz w:val="26"/>
                <w:szCs w:val="26"/>
              </w:rPr>
            </w:pPr>
          </w:p>
        </w:tc>
        <w:tc>
          <w:tcPr>
            <w:tcW w:w="1636" w:type="dxa"/>
          </w:tcPr>
          <w:p w14:paraId="322DAB32" w14:textId="74FD0FC8" w:rsidR="00E756B8" w:rsidRPr="00FD343B" w:rsidRDefault="00E756B8" w:rsidP="00E055ED">
            <w:pPr>
              <w:jc w:val="center"/>
              <w:rPr>
                <w:rFonts w:ascii="Times New Roman" w:hAnsi="Times New Roman" w:cs="Times New Roman"/>
                <w:sz w:val="26"/>
                <w:szCs w:val="26"/>
                <w:lang w:val="nl-NL"/>
              </w:rPr>
            </w:pPr>
            <w:r w:rsidRPr="00C1723C">
              <w:rPr>
                <w:rFonts w:ascii="Times New Roman" w:hAnsi="Times New Roman" w:cs="Times New Roman"/>
                <w:sz w:val="26"/>
                <w:szCs w:val="26"/>
              </w:rPr>
              <w:t>Hồ sơ đã được phê duyệt</w:t>
            </w:r>
          </w:p>
        </w:tc>
        <w:tc>
          <w:tcPr>
            <w:tcW w:w="3131" w:type="dxa"/>
          </w:tcPr>
          <w:p w14:paraId="2B536EC8" w14:textId="77777777" w:rsidR="00E756B8" w:rsidRDefault="00E756B8" w:rsidP="00E055ED">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r w:rsidRPr="00C1723C">
              <w:rPr>
                <w:rFonts w:ascii="Times New Roman" w:hAnsi="Times New Roman" w:cs="Times New Roman"/>
                <w:sz w:val="26"/>
                <w:szCs w:val="26"/>
                <w:lang w:val="nl-NL"/>
              </w:rPr>
              <w:t xml:space="preserve">Lấy số, đóng dấu, ban hành </w:t>
            </w:r>
            <w:r w:rsidRPr="00F4367C">
              <w:rPr>
                <w:rFonts w:ascii="Times New Roman" w:hAnsi="Times New Roman" w:cs="Times New Roman"/>
                <w:sz w:val="26"/>
                <w:szCs w:val="26"/>
                <w:lang w:val="nl-NL"/>
              </w:rPr>
              <w:t>Văn bản đề nghị chỉnh sửa, bổ sung và chuyển hồ sơ đến Sở Khoa học và Công nghệ để vào sổ, thực hiện sao lưu (nếu có</w:t>
            </w:r>
            <w:r>
              <w:rPr>
                <w:rFonts w:ascii="Times New Roman" w:hAnsi="Times New Roman" w:cs="Times New Roman"/>
                <w:sz w:val="26"/>
                <w:szCs w:val="26"/>
                <w:lang w:val="nl-NL"/>
              </w:rPr>
              <w:t>).</w:t>
            </w:r>
          </w:p>
          <w:p w14:paraId="430061B8" w14:textId="3ACDC3B3" w:rsidR="00E756B8" w:rsidRPr="00FD343B" w:rsidRDefault="00E756B8" w:rsidP="00E055ED">
            <w:pPr>
              <w:pStyle w:val="Header"/>
              <w:tabs>
                <w:tab w:val="clear" w:pos="4320"/>
                <w:tab w:val="clear" w:pos="8640"/>
              </w:tabs>
              <w:autoSpaceDE/>
              <w:autoSpaceDN/>
              <w:jc w:val="both"/>
              <w:rPr>
                <w:rFonts w:ascii="Times New Roman" w:hAnsi="Times New Roman" w:cs="Times New Roman"/>
                <w:sz w:val="26"/>
                <w:szCs w:val="26"/>
                <w:lang w:val="vi-VN"/>
              </w:rPr>
            </w:pPr>
            <w:r w:rsidRPr="008607F6">
              <w:rPr>
                <w:rFonts w:ascii="Times New Roman" w:hAnsi="Times New Roman" w:cs="Times New Roman"/>
                <w:sz w:val="26"/>
                <w:szCs w:val="26"/>
                <w:lang w:val="nl-NL"/>
              </w:rPr>
              <w:t>- Tiếp tục thực hiện ở B15, B16</w:t>
            </w:r>
            <w:r>
              <w:rPr>
                <w:rFonts w:ascii="Times New Roman" w:hAnsi="Times New Roman" w:cs="Times New Roman"/>
                <w:sz w:val="26"/>
                <w:szCs w:val="26"/>
                <w:lang w:val="nl-NL"/>
              </w:rPr>
              <w:t>.</w:t>
            </w:r>
          </w:p>
        </w:tc>
      </w:tr>
      <w:tr w:rsidR="00FD343B" w:rsidRPr="00FD343B" w14:paraId="7F8662A6" w14:textId="77777777" w:rsidTr="00560B02">
        <w:trPr>
          <w:trHeight w:val="528"/>
        </w:trPr>
        <w:tc>
          <w:tcPr>
            <w:tcW w:w="9533" w:type="dxa"/>
            <w:gridSpan w:val="6"/>
            <w:vAlign w:val="center"/>
          </w:tcPr>
          <w:p w14:paraId="3B76C85C" w14:textId="6D21A8B0" w:rsidR="00A27472" w:rsidRPr="00FD343B" w:rsidRDefault="006870D5" w:rsidP="000336FD">
            <w:pPr>
              <w:spacing w:before="60"/>
              <w:jc w:val="both"/>
              <w:rPr>
                <w:rFonts w:ascii="Times New Roman" w:hAnsi="Times New Roman" w:cs="Times New Roman"/>
                <w:i/>
                <w:sz w:val="26"/>
                <w:szCs w:val="26"/>
                <w:lang w:val="vi-VN"/>
              </w:rPr>
            </w:pPr>
            <w:r w:rsidRPr="00FD343B">
              <w:rPr>
                <w:rFonts w:ascii="Times New Roman" w:hAnsi="Times New Roman" w:cs="Times New Roman"/>
                <w:i/>
                <w:sz w:val="26"/>
                <w:szCs w:val="26"/>
                <w:lang w:val="en-US"/>
              </w:rPr>
              <w:t>-</w:t>
            </w:r>
            <w:r w:rsidR="000336FD" w:rsidRPr="00FD343B">
              <w:rPr>
                <w:rFonts w:ascii="Times New Roman" w:hAnsi="Times New Roman" w:cs="Times New Roman"/>
                <w:i/>
                <w:sz w:val="26"/>
                <w:szCs w:val="26"/>
                <w:lang w:val="en-US"/>
              </w:rPr>
              <w:t xml:space="preserve"> </w:t>
            </w:r>
            <w:r w:rsidR="00A27472" w:rsidRPr="00FD343B">
              <w:rPr>
                <w:rFonts w:ascii="Times New Roman" w:hAnsi="Times New Roman" w:cs="Times New Roman"/>
                <w:i/>
                <w:sz w:val="26"/>
                <w:szCs w:val="26"/>
                <w:lang w:val="vi-VN"/>
              </w:rPr>
              <w:t xml:space="preserve">Tổ chức có </w:t>
            </w:r>
            <w:r w:rsidR="000336FD" w:rsidRPr="00FD343B">
              <w:rPr>
                <w:rFonts w:ascii="Times New Roman" w:hAnsi="Times New Roman" w:cs="Times New Roman"/>
                <w:i/>
                <w:sz w:val="26"/>
                <w:szCs w:val="26"/>
                <w:lang w:val="en-US"/>
              </w:rPr>
              <w:t>03</w:t>
            </w:r>
            <w:r w:rsidR="00A27472" w:rsidRPr="00FD343B">
              <w:rPr>
                <w:rFonts w:ascii="Times New Roman" w:hAnsi="Times New Roman" w:cs="Times New Roman"/>
                <w:i/>
                <w:sz w:val="26"/>
                <w:szCs w:val="26"/>
                <w:lang w:val="vi-VN"/>
              </w:rPr>
              <w:t xml:space="preserve"> ngày làm việc bổ sung hồ sơ theo yêu cầu.</w:t>
            </w:r>
          </w:p>
          <w:p w14:paraId="56F1359B" w14:textId="62E38B99" w:rsidR="00A27472" w:rsidRPr="00FD343B" w:rsidRDefault="006870D5" w:rsidP="000336FD">
            <w:pPr>
              <w:spacing w:before="60"/>
              <w:jc w:val="both"/>
              <w:rPr>
                <w:rFonts w:ascii="Times New Roman" w:hAnsi="Times New Roman" w:cs="Times New Roman"/>
                <w:i/>
                <w:sz w:val="26"/>
                <w:szCs w:val="26"/>
                <w:lang w:val="en-US"/>
              </w:rPr>
            </w:pPr>
            <w:r w:rsidRPr="00FD343B">
              <w:rPr>
                <w:rFonts w:ascii="Times New Roman" w:hAnsi="Times New Roman" w:cs="Times New Roman"/>
                <w:i/>
                <w:sz w:val="26"/>
                <w:szCs w:val="26"/>
                <w:lang w:val="en-US"/>
              </w:rPr>
              <w:t>-</w:t>
            </w:r>
            <w:r w:rsidR="000336FD" w:rsidRPr="00FD343B">
              <w:rPr>
                <w:rFonts w:ascii="Times New Roman" w:hAnsi="Times New Roman" w:cs="Times New Roman"/>
                <w:i/>
                <w:sz w:val="26"/>
                <w:szCs w:val="26"/>
                <w:lang w:val="en-US"/>
              </w:rPr>
              <w:t xml:space="preserve"> </w:t>
            </w:r>
            <w:r w:rsidR="00A27472" w:rsidRPr="00FD343B">
              <w:rPr>
                <w:rFonts w:ascii="Times New Roman" w:hAnsi="Times New Roman" w:cs="Times New Roman"/>
                <w:i/>
                <w:sz w:val="26"/>
                <w:szCs w:val="26"/>
                <w:lang w:val="vi-VN"/>
              </w:rPr>
              <w:t>Sau khi Tổ chức bổ sung hồ sơ hợp lệ theo yêu cầu, thực hiện lại quy trình từ B2.</w:t>
            </w:r>
          </w:p>
          <w:p w14:paraId="66D7CAA7" w14:textId="07ECE68D" w:rsidR="00356880" w:rsidRPr="00FD343B" w:rsidRDefault="006870D5" w:rsidP="000336FD">
            <w:pPr>
              <w:spacing w:before="60"/>
              <w:jc w:val="both"/>
              <w:rPr>
                <w:rFonts w:ascii="Times New Roman" w:hAnsi="Times New Roman" w:cs="Times New Roman"/>
                <w:sz w:val="26"/>
                <w:szCs w:val="26"/>
                <w:lang w:val="en-US"/>
              </w:rPr>
            </w:pPr>
            <w:r w:rsidRPr="00FD343B">
              <w:rPr>
                <w:rFonts w:ascii="Times New Roman" w:hAnsi="Times New Roman" w:cs="Times New Roman"/>
                <w:i/>
                <w:sz w:val="26"/>
                <w:szCs w:val="26"/>
                <w:lang w:val="en-US"/>
              </w:rPr>
              <w:t>-</w:t>
            </w:r>
            <w:r w:rsidR="000336FD" w:rsidRPr="00FD343B">
              <w:rPr>
                <w:rFonts w:ascii="Times New Roman" w:hAnsi="Times New Roman" w:cs="Times New Roman"/>
                <w:i/>
                <w:sz w:val="26"/>
                <w:szCs w:val="26"/>
                <w:lang w:val="en-US"/>
              </w:rPr>
              <w:t xml:space="preserve"> </w:t>
            </w:r>
            <w:r w:rsidR="000336FD" w:rsidRPr="00FD343B">
              <w:rPr>
                <w:rFonts w:ascii="Times New Roman" w:hAnsi="Times New Roman" w:cs="Times New Roman"/>
                <w:i/>
                <w:iCs/>
                <w:sz w:val="26"/>
                <w:szCs w:val="26"/>
                <w:lang w:val="vi-VN"/>
              </w:rPr>
              <w:t xml:space="preserve">Trường hợp </w:t>
            </w:r>
            <w:r w:rsidR="000336FD" w:rsidRPr="00FD343B">
              <w:rPr>
                <w:rFonts w:ascii="Times New Roman" w:hAnsi="Times New Roman" w:cs="Times New Roman"/>
                <w:i/>
                <w:iCs/>
                <w:sz w:val="26"/>
                <w:szCs w:val="26"/>
                <w:lang w:val="en-US"/>
              </w:rPr>
              <w:t xml:space="preserve">tổ chức </w:t>
            </w:r>
            <w:r w:rsidR="000336FD" w:rsidRPr="00FD343B">
              <w:rPr>
                <w:rFonts w:ascii="Times New Roman" w:hAnsi="Times New Roman" w:cs="Times New Roman"/>
                <w:i/>
                <w:iCs/>
                <w:sz w:val="26"/>
                <w:szCs w:val="26"/>
                <w:lang w:val="vi-VN"/>
              </w:rPr>
              <w:t>không nộp bổ sung hồ sơ</w:t>
            </w:r>
            <w:r w:rsidR="000336FD" w:rsidRPr="00FD343B">
              <w:rPr>
                <w:rFonts w:ascii="Times New Roman" w:hAnsi="Times New Roman" w:cs="Times New Roman"/>
                <w:i/>
                <w:iCs/>
                <w:sz w:val="26"/>
                <w:szCs w:val="26"/>
                <w:lang w:val="en-US"/>
              </w:rPr>
              <w:t xml:space="preserve">/ </w:t>
            </w:r>
            <w:r w:rsidR="000336FD" w:rsidRPr="00FD343B">
              <w:rPr>
                <w:rFonts w:ascii="Times New Roman" w:hAnsi="Times New Roman" w:cs="Times New Roman"/>
                <w:i/>
                <w:iCs/>
                <w:sz w:val="26"/>
                <w:szCs w:val="26"/>
                <w:lang w:val="vi-VN"/>
              </w:rPr>
              <w:t>bổ sung hồ sơ nhưng hồ sơ vẫn không hợp lệ theo yêu cầu</w:t>
            </w:r>
            <w:r w:rsidR="000336FD" w:rsidRPr="00FD343B">
              <w:rPr>
                <w:rFonts w:ascii="Times New Roman" w:hAnsi="Times New Roman" w:cs="Times New Roman"/>
                <w:i/>
                <w:iCs/>
                <w:sz w:val="26"/>
                <w:szCs w:val="26"/>
                <w:lang w:val="en-US"/>
              </w:rPr>
              <w:t>:</w:t>
            </w:r>
            <w:r w:rsidR="000336FD" w:rsidRPr="00FD343B">
              <w:rPr>
                <w:rFonts w:ascii="Times New Roman" w:hAnsi="Times New Roman" w:cs="Times New Roman"/>
                <w:sz w:val="26"/>
                <w:szCs w:val="26"/>
                <w:lang w:val="vi-VN"/>
              </w:rPr>
              <w:t xml:space="preserve"> từ chối</w:t>
            </w:r>
            <w:r w:rsidR="000336FD" w:rsidRPr="00FD343B">
              <w:rPr>
                <w:rFonts w:ascii="Times New Roman" w:hAnsi="Times New Roman" w:cs="Times New Roman"/>
                <w:sz w:val="26"/>
                <w:szCs w:val="26"/>
                <w:lang w:val="en-US"/>
              </w:rPr>
              <w:t xml:space="preserve"> giải quyết hồ sơ.</w:t>
            </w:r>
          </w:p>
        </w:tc>
      </w:tr>
      <w:tr w:rsidR="00FD343B" w:rsidRPr="00FD343B" w14:paraId="27CD5F00" w14:textId="77777777" w:rsidTr="003723F3">
        <w:trPr>
          <w:trHeight w:val="605"/>
        </w:trPr>
        <w:tc>
          <w:tcPr>
            <w:tcW w:w="1129" w:type="dxa"/>
            <w:vAlign w:val="center"/>
          </w:tcPr>
          <w:p w14:paraId="61836F6A" w14:textId="77777777" w:rsidR="00E13485" w:rsidRPr="00FD343B" w:rsidRDefault="00E13485" w:rsidP="001B5D48">
            <w:pPr>
              <w:jc w:val="center"/>
              <w:rPr>
                <w:rFonts w:ascii="Times New Roman" w:hAnsi="Times New Roman" w:cs="Times New Roman"/>
                <w:sz w:val="26"/>
                <w:szCs w:val="26"/>
              </w:rPr>
            </w:pPr>
            <w:r w:rsidRPr="00FD343B">
              <w:rPr>
                <w:rFonts w:ascii="Times New Roman" w:hAnsi="Times New Roman" w:cs="Times New Roman"/>
                <w:sz w:val="26"/>
                <w:szCs w:val="26"/>
              </w:rPr>
              <w:t>B5</w:t>
            </w:r>
          </w:p>
        </w:tc>
        <w:tc>
          <w:tcPr>
            <w:tcW w:w="8404" w:type="dxa"/>
            <w:gridSpan w:val="5"/>
            <w:vAlign w:val="center"/>
          </w:tcPr>
          <w:p w14:paraId="0A56321E" w14:textId="77777777" w:rsidR="00E13485" w:rsidRPr="00FD343B" w:rsidRDefault="00E13485" w:rsidP="00C4190A">
            <w:pPr>
              <w:spacing w:before="20" w:after="20"/>
              <w:jc w:val="both"/>
              <w:rPr>
                <w:rFonts w:ascii="Times New Roman" w:hAnsi="Times New Roman" w:cs="Times New Roman"/>
                <w:sz w:val="26"/>
                <w:szCs w:val="26"/>
                <w:lang w:val="vi-VN"/>
              </w:rPr>
            </w:pPr>
            <w:r w:rsidRPr="00FD343B">
              <w:rPr>
                <w:rFonts w:ascii="Times New Roman" w:hAnsi="Times New Roman" w:cs="Times New Roman"/>
                <w:b/>
                <w:sz w:val="26"/>
                <w:szCs w:val="26"/>
              </w:rPr>
              <w:t>Thẩm định hồ sơ, đề xuất kết quả giải quyết TTHC</w:t>
            </w:r>
          </w:p>
        </w:tc>
      </w:tr>
      <w:tr w:rsidR="00FD343B" w:rsidRPr="00FD343B" w14:paraId="258D9AB2" w14:textId="77777777" w:rsidTr="003723F3">
        <w:trPr>
          <w:trHeight w:val="605"/>
        </w:trPr>
        <w:tc>
          <w:tcPr>
            <w:tcW w:w="1129" w:type="dxa"/>
            <w:vAlign w:val="center"/>
          </w:tcPr>
          <w:p w14:paraId="65A0BCB0" w14:textId="185B1485" w:rsidR="00674984" w:rsidRPr="00FD343B" w:rsidRDefault="00674984" w:rsidP="001B5D48">
            <w:pPr>
              <w:jc w:val="center"/>
              <w:rPr>
                <w:rFonts w:ascii="Times New Roman" w:hAnsi="Times New Roman" w:cs="Times New Roman"/>
                <w:sz w:val="26"/>
                <w:szCs w:val="26"/>
              </w:rPr>
            </w:pPr>
            <w:r w:rsidRPr="00FD343B">
              <w:rPr>
                <w:rFonts w:ascii="Times New Roman" w:hAnsi="Times New Roman" w:cs="Times New Roman"/>
                <w:sz w:val="26"/>
                <w:szCs w:val="26"/>
              </w:rPr>
              <w:t>B5.1</w:t>
            </w:r>
          </w:p>
        </w:tc>
        <w:tc>
          <w:tcPr>
            <w:tcW w:w="8404" w:type="dxa"/>
            <w:gridSpan w:val="5"/>
            <w:vAlign w:val="center"/>
          </w:tcPr>
          <w:p w14:paraId="63ED66CC" w14:textId="2DE5EFEE" w:rsidR="00674984" w:rsidRPr="00FD343B" w:rsidRDefault="00674984" w:rsidP="00356880">
            <w:pPr>
              <w:spacing w:before="60" w:after="60"/>
              <w:jc w:val="both"/>
              <w:rPr>
                <w:rFonts w:ascii="Times New Roman" w:hAnsi="Times New Roman" w:cs="Times New Roman"/>
                <w:sz w:val="26"/>
                <w:szCs w:val="26"/>
                <w:lang w:val="vi-VN"/>
              </w:rPr>
            </w:pPr>
            <w:r w:rsidRPr="00FD343B">
              <w:rPr>
                <w:rFonts w:ascii="Times New Roman" w:hAnsi="Times New Roman" w:cs="Times New Roman"/>
                <w:b/>
                <w:i/>
                <w:sz w:val="26"/>
                <w:szCs w:val="26"/>
                <w:lang w:val="en-US"/>
              </w:rPr>
              <w:t>Trường hợp không tổ chức hội đồng để thẩm tra hồ sơ</w:t>
            </w:r>
          </w:p>
        </w:tc>
      </w:tr>
      <w:tr w:rsidR="00FD343B" w:rsidRPr="00FD343B" w14:paraId="15274E6A" w14:textId="77777777" w:rsidTr="003723F3">
        <w:trPr>
          <w:trHeight w:val="605"/>
        </w:trPr>
        <w:tc>
          <w:tcPr>
            <w:tcW w:w="1129" w:type="dxa"/>
            <w:vAlign w:val="center"/>
          </w:tcPr>
          <w:p w14:paraId="0CC23C06" w14:textId="5175340F" w:rsidR="00E13485" w:rsidRPr="00FD343B" w:rsidRDefault="00E13485" w:rsidP="001B5D48">
            <w:pPr>
              <w:jc w:val="center"/>
              <w:rPr>
                <w:rFonts w:ascii="Times New Roman" w:hAnsi="Times New Roman" w:cs="Times New Roman"/>
                <w:sz w:val="26"/>
                <w:szCs w:val="26"/>
              </w:rPr>
            </w:pPr>
          </w:p>
        </w:tc>
        <w:tc>
          <w:tcPr>
            <w:tcW w:w="1134" w:type="dxa"/>
            <w:vAlign w:val="center"/>
          </w:tcPr>
          <w:p w14:paraId="12856E6D" w14:textId="203D1CFB" w:rsidR="00E13485" w:rsidRPr="00FD343B" w:rsidRDefault="00674984" w:rsidP="001B5D48">
            <w:pPr>
              <w:jc w:val="center"/>
              <w:rPr>
                <w:rFonts w:ascii="Times New Roman" w:hAnsi="Times New Roman" w:cs="Times New Roman"/>
                <w:b/>
                <w:sz w:val="26"/>
                <w:szCs w:val="26"/>
              </w:rPr>
            </w:pPr>
            <w:r w:rsidRPr="00FD343B">
              <w:rPr>
                <w:rFonts w:ascii="Times New Roman" w:hAnsi="Times New Roman" w:cs="Times New Roman"/>
                <w:b/>
                <w:sz w:val="26"/>
                <w:szCs w:val="26"/>
              </w:rPr>
              <w:t>Đề xuất nội dung giải quyết</w:t>
            </w:r>
          </w:p>
        </w:tc>
        <w:tc>
          <w:tcPr>
            <w:tcW w:w="1324" w:type="dxa"/>
            <w:vAlign w:val="center"/>
          </w:tcPr>
          <w:p w14:paraId="23EA0093" w14:textId="77777777" w:rsidR="00E13485" w:rsidRPr="00FD343B" w:rsidRDefault="00E13485" w:rsidP="00356880">
            <w:pPr>
              <w:spacing w:before="20" w:after="20"/>
              <w:jc w:val="center"/>
              <w:rPr>
                <w:rFonts w:ascii="Times New Roman" w:hAnsi="Times New Roman" w:cs="Times New Roman"/>
                <w:sz w:val="26"/>
                <w:szCs w:val="26"/>
              </w:rPr>
            </w:pPr>
            <w:r w:rsidRPr="00FD343B">
              <w:rPr>
                <w:rFonts w:ascii="Times New Roman" w:hAnsi="Times New Roman" w:cs="Times New Roman"/>
                <w:sz w:val="26"/>
                <w:szCs w:val="26"/>
              </w:rPr>
              <w:t>Công chức thụ lý hồ sơ</w:t>
            </w:r>
          </w:p>
        </w:tc>
        <w:tc>
          <w:tcPr>
            <w:tcW w:w="1179" w:type="dxa"/>
            <w:vAlign w:val="center"/>
          </w:tcPr>
          <w:p w14:paraId="6324CAFC" w14:textId="0A102C6B" w:rsidR="00E13485" w:rsidRPr="00FD343B" w:rsidRDefault="00103814" w:rsidP="00356880">
            <w:pPr>
              <w:jc w:val="center"/>
              <w:rPr>
                <w:rFonts w:ascii="Times New Roman" w:hAnsi="Times New Roman" w:cs="Times New Roman"/>
                <w:sz w:val="26"/>
                <w:szCs w:val="26"/>
              </w:rPr>
            </w:pPr>
            <w:r>
              <w:rPr>
                <w:rFonts w:ascii="Times New Roman" w:hAnsi="Times New Roman" w:cs="Times New Roman"/>
                <w:sz w:val="26"/>
                <w:szCs w:val="26"/>
                <w:lang w:val="vi-VN"/>
              </w:rPr>
              <w:t>1,7</w:t>
            </w:r>
            <w:r w:rsidR="00E13485" w:rsidRPr="00FD343B">
              <w:rPr>
                <w:rFonts w:ascii="Times New Roman" w:hAnsi="Times New Roman" w:cs="Times New Roman"/>
                <w:sz w:val="26"/>
                <w:szCs w:val="26"/>
              </w:rPr>
              <w:t>5 ngày</w:t>
            </w:r>
          </w:p>
          <w:p w14:paraId="158C1F9C" w14:textId="77777777" w:rsidR="00E13485" w:rsidRPr="00FD343B" w:rsidRDefault="00E13485" w:rsidP="00356880">
            <w:pPr>
              <w:jc w:val="center"/>
              <w:rPr>
                <w:rFonts w:ascii="Times New Roman" w:hAnsi="Times New Roman" w:cs="Times New Roman"/>
                <w:sz w:val="26"/>
                <w:szCs w:val="26"/>
                <w:lang w:val="vi-VN"/>
              </w:rPr>
            </w:pPr>
            <w:r w:rsidRPr="00FD343B">
              <w:rPr>
                <w:rFonts w:ascii="Times New Roman" w:hAnsi="Times New Roman" w:cs="Times New Roman"/>
                <w:sz w:val="26"/>
                <w:szCs w:val="26"/>
              </w:rPr>
              <w:t>làm việc</w:t>
            </w:r>
          </w:p>
        </w:tc>
        <w:tc>
          <w:tcPr>
            <w:tcW w:w="1636" w:type="dxa"/>
            <w:vAlign w:val="center"/>
          </w:tcPr>
          <w:p w14:paraId="3BA55307" w14:textId="77777777" w:rsidR="00E13485" w:rsidRPr="00FD343B" w:rsidRDefault="00E13485" w:rsidP="00356880">
            <w:pPr>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rPr>
              <w:t xml:space="preserve">Theo mục </w:t>
            </w:r>
            <w:r w:rsidRPr="00FD343B">
              <w:rPr>
                <w:rFonts w:ascii="Times New Roman" w:hAnsi="Times New Roman" w:cs="Times New Roman"/>
                <w:sz w:val="26"/>
                <w:szCs w:val="26"/>
                <w:lang w:val="vi-VN"/>
              </w:rPr>
              <w:t>I</w:t>
            </w:r>
            <w:r w:rsidRPr="00FD343B">
              <w:rPr>
                <w:rFonts w:ascii="Times New Roman" w:hAnsi="Times New Roman" w:cs="Times New Roman"/>
                <w:sz w:val="26"/>
                <w:szCs w:val="26"/>
                <w:lang w:val="en-US"/>
              </w:rPr>
              <w:t>;</w:t>
            </w:r>
          </w:p>
          <w:p w14:paraId="506F0597" w14:textId="77777777" w:rsidR="00E13485" w:rsidRPr="00FD343B" w:rsidRDefault="00E13485" w:rsidP="00356880">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BM 01;</w:t>
            </w:r>
          </w:p>
          <w:p w14:paraId="4E3647B9" w14:textId="77777777" w:rsidR="00E13485" w:rsidRPr="00FD343B" w:rsidRDefault="00E13485" w:rsidP="00356880">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Hồ sơ trình;</w:t>
            </w:r>
          </w:p>
          <w:p w14:paraId="136A6431" w14:textId="77777777" w:rsidR="00E13485" w:rsidRPr="00FD343B" w:rsidRDefault="00E13485" w:rsidP="00356880">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Phiếu trình;</w:t>
            </w:r>
          </w:p>
          <w:p w14:paraId="7392796C" w14:textId="77777777" w:rsidR="00E13485" w:rsidRPr="00FD343B" w:rsidRDefault="00E13485" w:rsidP="00356880">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Dự thảo Tờ trình;</w:t>
            </w:r>
          </w:p>
          <w:p w14:paraId="55492B54" w14:textId="77777777" w:rsidR="00E13485" w:rsidRPr="00FD343B" w:rsidRDefault="00E13485" w:rsidP="00356880">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BM 04;</w:t>
            </w:r>
          </w:p>
          <w:p w14:paraId="73102289" w14:textId="77777777" w:rsidR="00E13485" w:rsidRPr="00FD343B" w:rsidRDefault="00E13485" w:rsidP="00356880">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Hoặc</w:t>
            </w:r>
          </w:p>
          <w:p w14:paraId="4D09C69F" w14:textId="77777777" w:rsidR="00E13485" w:rsidRPr="00FD343B" w:rsidRDefault="00E13485" w:rsidP="00356880">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lang w:val="en-US"/>
              </w:rPr>
              <w:t>Dự thảo văn bản</w:t>
            </w:r>
            <w:r w:rsidRPr="00FD343B">
              <w:rPr>
                <w:rFonts w:ascii="Times New Roman" w:hAnsi="Times New Roman" w:cs="Times New Roman"/>
                <w:sz w:val="26"/>
                <w:szCs w:val="26"/>
                <w:lang w:val="vi-VN"/>
              </w:rPr>
              <w:t xml:space="preserve"> </w:t>
            </w:r>
            <w:r w:rsidRPr="00FD343B">
              <w:rPr>
                <w:rFonts w:ascii="Times New Roman" w:hAnsi="Times New Roman" w:cs="Times New Roman"/>
                <w:sz w:val="26"/>
                <w:szCs w:val="26"/>
                <w:lang w:val="en-US"/>
              </w:rPr>
              <w:t>từ chối</w:t>
            </w:r>
            <w:r w:rsidRPr="00FD343B">
              <w:rPr>
                <w:rFonts w:ascii="Times New Roman" w:hAnsi="Times New Roman" w:cs="Times New Roman"/>
                <w:sz w:val="26"/>
                <w:szCs w:val="26"/>
                <w:lang w:val="vi-VN"/>
              </w:rPr>
              <w:t xml:space="preserve"> nêu rõ lý do</w:t>
            </w:r>
          </w:p>
        </w:tc>
        <w:tc>
          <w:tcPr>
            <w:tcW w:w="3131" w:type="dxa"/>
            <w:vAlign w:val="center"/>
          </w:tcPr>
          <w:p w14:paraId="0B15AE7C" w14:textId="77777777" w:rsidR="00E13485" w:rsidRPr="00FD343B" w:rsidRDefault="00E13485" w:rsidP="00356880">
            <w:pPr>
              <w:spacing w:before="60" w:after="60"/>
              <w:jc w:val="both"/>
              <w:rPr>
                <w:rFonts w:ascii="Times New Roman" w:hAnsi="Times New Roman" w:cs="Times New Roman"/>
                <w:sz w:val="26"/>
                <w:szCs w:val="26"/>
                <w:lang w:val="en-US"/>
              </w:rPr>
            </w:pPr>
            <w:r w:rsidRPr="00FD343B">
              <w:rPr>
                <w:rFonts w:ascii="Times New Roman" w:hAnsi="Times New Roman" w:cs="Times New Roman"/>
                <w:sz w:val="26"/>
                <w:szCs w:val="26"/>
                <w:lang w:val="vi-VN"/>
              </w:rPr>
              <w:t>Công chức thụ lý hồ sơ tiến hành</w:t>
            </w:r>
            <w:r w:rsidRPr="00FD343B">
              <w:rPr>
                <w:rFonts w:ascii="Times New Roman" w:hAnsi="Times New Roman" w:cs="Times New Roman"/>
                <w:sz w:val="26"/>
                <w:szCs w:val="26"/>
                <w:lang w:val="en-US"/>
              </w:rPr>
              <w:t xml:space="preserve"> tham mưu</w:t>
            </w:r>
            <w:r w:rsidRPr="00FD343B">
              <w:rPr>
                <w:rFonts w:ascii="Times New Roman" w:hAnsi="Times New Roman" w:cs="Times New Roman"/>
                <w:sz w:val="26"/>
                <w:szCs w:val="26"/>
              </w:rPr>
              <w:t xml:space="preserve"> xem xét hồ sơ và đề xuất giải quyết hồ sơ:</w:t>
            </w:r>
          </w:p>
          <w:p w14:paraId="59D39407" w14:textId="12C7FD2A" w:rsidR="00E13485" w:rsidRPr="00FD343B" w:rsidRDefault="00E13485" w:rsidP="00356880">
            <w:pPr>
              <w:spacing w:before="60" w:after="60"/>
              <w:jc w:val="both"/>
              <w:rPr>
                <w:rFonts w:ascii="Times New Roman" w:hAnsi="Times New Roman" w:cs="Times New Roman"/>
                <w:sz w:val="26"/>
                <w:szCs w:val="26"/>
                <w:lang w:val="en-US"/>
              </w:rPr>
            </w:pPr>
            <w:r w:rsidRPr="00FD343B">
              <w:rPr>
                <w:rFonts w:ascii="Times New Roman" w:hAnsi="Times New Roman" w:cs="Times New Roman"/>
                <w:sz w:val="26"/>
                <w:szCs w:val="26"/>
                <w:lang w:val="en-US"/>
              </w:rPr>
              <w:t xml:space="preserve">- Nếu hồ sơ đạt yêu cầu:  </w:t>
            </w:r>
            <w:r w:rsidRPr="00FD343B">
              <w:rPr>
                <w:rFonts w:ascii="Times New Roman" w:hAnsi="Times New Roman" w:cs="Times New Roman"/>
                <w:sz w:val="26"/>
                <w:szCs w:val="26"/>
              </w:rPr>
              <w:t>tham mưu Phiếu trình, dự thảo Tờ trình và dự thảo văn bản trả lời về việc phương tiện vận tải chuyên dùng trong dây chuyền công nghệ sử dụng trực tiếp cho hoạt động sản xuất của dự án đầu tư. Thực hiện tiếp B6</w:t>
            </w:r>
          </w:p>
          <w:p w14:paraId="24E2A73D" w14:textId="13A0C7B5" w:rsidR="00E13485" w:rsidRPr="00AF23FA" w:rsidRDefault="00E13485" w:rsidP="00356880">
            <w:pPr>
              <w:spacing w:before="60" w:after="60"/>
              <w:jc w:val="both"/>
              <w:rPr>
                <w:rFonts w:ascii="Times New Roman" w:hAnsi="Times New Roman" w:cs="Times New Roman"/>
                <w:sz w:val="26"/>
                <w:szCs w:val="26"/>
                <w:lang w:val="vi-VN"/>
              </w:rPr>
            </w:pPr>
            <w:r w:rsidRPr="00FD343B">
              <w:rPr>
                <w:rFonts w:ascii="Times New Roman" w:hAnsi="Times New Roman" w:cs="Times New Roman"/>
                <w:sz w:val="26"/>
                <w:szCs w:val="26"/>
                <w:lang w:val="en-US"/>
              </w:rPr>
              <w:t>-</w:t>
            </w:r>
            <w:r w:rsidRPr="00FD343B">
              <w:rPr>
                <w:rFonts w:ascii="Times New Roman" w:hAnsi="Times New Roman" w:cs="Times New Roman"/>
                <w:sz w:val="26"/>
                <w:szCs w:val="26"/>
                <w:lang w:val="vi-VN"/>
              </w:rPr>
              <w:t xml:space="preserve"> Nếu hồ sơ không đạt yêu cầu: tham mưu</w:t>
            </w:r>
            <w:r w:rsidRPr="00FD343B">
              <w:rPr>
                <w:rFonts w:ascii="Times New Roman" w:hAnsi="Times New Roman" w:cs="Times New Roman"/>
                <w:sz w:val="26"/>
                <w:szCs w:val="26"/>
                <w:lang w:val="en-US"/>
              </w:rPr>
              <w:t xml:space="preserve"> Phiếu trình, dự thảo Tờ trình kết quả và dự thảo</w:t>
            </w:r>
            <w:r w:rsidRPr="00FD343B">
              <w:rPr>
                <w:rFonts w:ascii="Times New Roman" w:hAnsi="Times New Roman" w:cs="Times New Roman"/>
                <w:sz w:val="26"/>
                <w:szCs w:val="26"/>
                <w:lang w:val="vi-VN"/>
              </w:rPr>
              <w:t xml:space="preserve"> </w:t>
            </w:r>
            <w:r w:rsidRPr="00FD343B">
              <w:rPr>
                <w:rFonts w:ascii="Times New Roman" w:hAnsi="Times New Roman" w:cs="Times New Roman"/>
                <w:sz w:val="26"/>
                <w:szCs w:val="26"/>
                <w:lang w:val="en-US"/>
              </w:rPr>
              <w:t>văn bản</w:t>
            </w:r>
            <w:r w:rsidRPr="00FD343B">
              <w:rPr>
                <w:rFonts w:ascii="Times New Roman" w:hAnsi="Times New Roman" w:cs="Times New Roman"/>
                <w:sz w:val="26"/>
                <w:szCs w:val="26"/>
                <w:lang w:val="vi-VN"/>
              </w:rPr>
              <w:t xml:space="preserve"> </w:t>
            </w:r>
            <w:r w:rsidRPr="00FD343B">
              <w:rPr>
                <w:rFonts w:ascii="Times New Roman" w:hAnsi="Times New Roman" w:cs="Times New Roman"/>
                <w:sz w:val="26"/>
                <w:szCs w:val="26"/>
                <w:lang w:val="en-US"/>
              </w:rPr>
              <w:t>từ chối</w:t>
            </w:r>
            <w:r w:rsidRPr="00FD343B">
              <w:rPr>
                <w:rFonts w:ascii="Times New Roman" w:hAnsi="Times New Roman" w:cs="Times New Roman"/>
                <w:sz w:val="26"/>
                <w:szCs w:val="26"/>
                <w:lang w:val="vi-VN"/>
              </w:rPr>
              <w:t xml:space="preserve"> nêu rõ lý do.</w:t>
            </w:r>
            <w:r w:rsidRPr="00FD343B">
              <w:rPr>
                <w:rFonts w:ascii="Times New Roman" w:hAnsi="Times New Roman" w:cs="Times New Roman"/>
                <w:sz w:val="26"/>
                <w:szCs w:val="26"/>
                <w:lang w:val="en-US"/>
              </w:rPr>
              <w:t xml:space="preserve"> </w:t>
            </w:r>
            <w:r w:rsidRPr="00FD343B">
              <w:rPr>
                <w:rFonts w:ascii="Times New Roman" w:hAnsi="Times New Roman" w:cs="Times New Roman"/>
                <w:sz w:val="26"/>
                <w:szCs w:val="26"/>
              </w:rPr>
              <w:t>Thực hiện tiếp B</w:t>
            </w:r>
            <w:r w:rsidR="00AF23FA">
              <w:rPr>
                <w:rFonts w:ascii="Times New Roman" w:hAnsi="Times New Roman" w:cs="Times New Roman"/>
                <w:sz w:val="26"/>
                <w:szCs w:val="26"/>
                <w:lang w:val="vi-VN"/>
              </w:rPr>
              <w:t>6.</w:t>
            </w:r>
          </w:p>
          <w:p w14:paraId="263688B5" w14:textId="77777777" w:rsidR="00E13485" w:rsidRPr="00FD343B" w:rsidRDefault="00E13485" w:rsidP="00356880">
            <w:pPr>
              <w:spacing w:before="20" w:after="20"/>
              <w:jc w:val="both"/>
              <w:rPr>
                <w:rFonts w:ascii="Times New Roman" w:hAnsi="Times New Roman" w:cs="Times New Roman"/>
                <w:sz w:val="26"/>
                <w:szCs w:val="26"/>
                <w:lang w:val="vi-VN"/>
              </w:rPr>
            </w:pPr>
            <w:r w:rsidRPr="00FD343B">
              <w:rPr>
                <w:rFonts w:ascii="Times New Roman" w:hAnsi="Times New Roman" w:cs="Times New Roman"/>
                <w:sz w:val="26"/>
                <w:szCs w:val="26"/>
                <w:lang w:val="vi-VN"/>
              </w:rPr>
              <w:t>Hoàn thiện hồ sơ, trình Lãnh đạo phòng xem xét</w:t>
            </w:r>
          </w:p>
        </w:tc>
      </w:tr>
      <w:tr w:rsidR="00FD343B" w:rsidRPr="00FD343B" w14:paraId="4828AFA9" w14:textId="77777777" w:rsidTr="003723F3">
        <w:trPr>
          <w:trHeight w:val="605"/>
        </w:trPr>
        <w:tc>
          <w:tcPr>
            <w:tcW w:w="1129" w:type="dxa"/>
            <w:vAlign w:val="center"/>
          </w:tcPr>
          <w:p w14:paraId="1FF7F700" w14:textId="77777777" w:rsidR="00356880" w:rsidRPr="00FD343B" w:rsidRDefault="00356880" w:rsidP="001B5D48">
            <w:pPr>
              <w:jc w:val="center"/>
              <w:rPr>
                <w:rFonts w:ascii="Times New Roman" w:hAnsi="Times New Roman" w:cs="Times New Roman"/>
                <w:sz w:val="26"/>
                <w:szCs w:val="26"/>
              </w:rPr>
            </w:pPr>
            <w:r w:rsidRPr="00FD343B">
              <w:rPr>
                <w:rFonts w:ascii="Times New Roman" w:hAnsi="Times New Roman" w:cs="Times New Roman"/>
                <w:sz w:val="26"/>
                <w:szCs w:val="26"/>
              </w:rPr>
              <w:t>B5.2</w:t>
            </w:r>
          </w:p>
        </w:tc>
        <w:tc>
          <w:tcPr>
            <w:tcW w:w="8404" w:type="dxa"/>
            <w:gridSpan w:val="5"/>
            <w:vAlign w:val="center"/>
          </w:tcPr>
          <w:p w14:paraId="06CB8136" w14:textId="77777777" w:rsidR="00356880" w:rsidRPr="00FD343B" w:rsidRDefault="00356880" w:rsidP="00356880">
            <w:pPr>
              <w:spacing w:before="60" w:after="60"/>
              <w:jc w:val="both"/>
              <w:rPr>
                <w:rFonts w:ascii="Times New Roman" w:hAnsi="Times New Roman" w:cs="Times New Roman"/>
                <w:sz w:val="26"/>
                <w:szCs w:val="26"/>
                <w:lang w:val="en-US"/>
              </w:rPr>
            </w:pPr>
            <w:r w:rsidRPr="00FD343B">
              <w:rPr>
                <w:rFonts w:ascii="Times New Roman" w:hAnsi="Times New Roman" w:cs="Times New Roman"/>
                <w:b/>
                <w:i/>
                <w:sz w:val="26"/>
                <w:szCs w:val="26"/>
              </w:rPr>
              <w:t xml:space="preserve">Trường hợp tổ chức hội đồng để thẩm tra hồ sơ </w:t>
            </w:r>
          </w:p>
        </w:tc>
      </w:tr>
      <w:tr w:rsidR="00FD343B" w:rsidRPr="00FD343B" w14:paraId="31BBC72F" w14:textId="77777777" w:rsidTr="003723F3">
        <w:trPr>
          <w:trHeight w:val="605"/>
        </w:trPr>
        <w:tc>
          <w:tcPr>
            <w:tcW w:w="1129" w:type="dxa"/>
            <w:vAlign w:val="center"/>
          </w:tcPr>
          <w:p w14:paraId="5BE7C554" w14:textId="77777777" w:rsidR="006870D5" w:rsidRPr="00FD343B" w:rsidRDefault="006870D5" w:rsidP="001B5D48">
            <w:pPr>
              <w:jc w:val="center"/>
              <w:rPr>
                <w:rFonts w:ascii="Times New Roman" w:hAnsi="Times New Roman" w:cs="Times New Roman"/>
                <w:i/>
                <w:sz w:val="26"/>
                <w:szCs w:val="26"/>
              </w:rPr>
            </w:pPr>
            <w:r w:rsidRPr="00FD343B">
              <w:rPr>
                <w:rFonts w:ascii="Times New Roman" w:hAnsi="Times New Roman" w:cs="Times New Roman"/>
                <w:i/>
                <w:sz w:val="26"/>
                <w:szCs w:val="26"/>
              </w:rPr>
              <w:t>B5.2.1</w:t>
            </w:r>
          </w:p>
        </w:tc>
        <w:tc>
          <w:tcPr>
            <w:tcW w:w="1134" w:type="dxa"/>
            <w:vAlign w:val="center"/>
          </w:tcPr>
          <w:p w14:paraId="658A06AC" w14:textId="40C3CB50" w:rsidR="006870D5" w:rsidRPr="00FD343B" w:rsidRDefault="00674984" w:rsidP="001B5D48">
            <w:pPr>
              <w:jc w:val="center"/>
              <w:rPr>
                <w:rFonts w:ascii="Times New Roman" w:hAnsi="Times New Roman" w:cs="Times New Roman"/>
                <w:b/>
                <w:i/>
                <w:sz w:val="26"/>
                <w:szCs w:val="26"/>
              </w:rPr>
            </w:pPr>
            <w:r w:rsidRPr="00FD343B">
              <w:rPr>
                <w:rFonts w:ascii="Times New Roman" w:hAnsi="Times New Roman" w:cs="Times New Roman"/>
                <w:b/>
                <w:i/>
                <w:sz w:val="26"/>
                <w:szCs w:val="26"/>
              </w:rPr>
              <w:t>Đề xuất nội dung giải quyết</w:t>
            </w:r>
          </w:p>
        </w:tc>
        <w:tc>
          <w:tcPr>
            <w:tcW w:w="1324" w:type="dxa"/>
            <w:vAlign w:val="center"/>
          </w:tcPr>
          <w:p w14:paraId="7B2EE88C" w14:textId="77777777" w:rsidR="006870D5" w:rsidRPr="00FD343B" w:rsidRDefault="006870D5" w:rsidP="00356880">
            <w:pPr>
              <w:spacing w:before="20" w:after="20"/>
              <w:jc w:val="center"/>
              <w:rPr>
                <w:rFonts w:ascii="Times New Roman" w:hAnsi="Times New Roman" w:cs="Times New Roman"/>
                <w:i/>
                <w:sz w:val="26"/>
                <w:szCs w:val="26"/>
              </w:rPr>
            </w:pPr>
            <w:r w:rsidRPr="00FD343B">
              <w:rPr>
                <w:rFonts w:ascii="Times New Roman" w:hAnsi="Times New Roman" w:cs="Times New Roman"/>
                <w:i/>
                <w:sz w:val="26"/>
                <w:szCs w:val="26"/>
              </w:rPr>
              <w:t>Công chức thụ lý hồ sơ</w:t>
            </w:r>
          </w:p>
        </w:tc>
        <w:tc>
          <w:tcPr>
            <w:tcW w:w="1179" w:type="dxa"/>
            <w:vAlign w:val="center"/>
          </w:tcPr>
          <w:p w14:paraId="519C2A8F" w14:textId="2C325AC2" w:rsidR="006870D5" w:rsidRPr="00FD343B" w:rsidRDefault="0063224A" w:rsidP="00356880">
            <w:pPr>
              <w:jc w:val="center"/>
              <w:rPr>
                <w:rFonts w:ascii="Times New Roman" w:hAnsi="Times New Roman" w:cs="Times New Roman"/>
                <w:i/>
                <w:sz w:val="26"/>
                <w:szCs w:val="26"/>
              </w:rPr>
            </w:pPr>
            <w:r>
              <w:rPr>
                <w:rFonts w:ascii="Times New Roman" w:hAnsi="Times New Roman" w:cs="Times New Roman"/>
                <w:i/>
                <w:sz w:val="26"/>
                <w:szCs w:val="26"/>
              </w:rPr>
              <w:t>01</w:t>
            </w:r>
            <w:r>
              <w:rPr>
                <w:rFonts w:ascii="Times New Roman" w:hAnsi="Times New Roman" w:cs="Times New Roman"/>
                <w:i/>
                <w:sz w:val="26"/>
                <w:szCs w:val="26"/>
                <w:lang w:val="vi-VN"/>
              </w:rPr>
              <w:t xml:space="preserve"> </w:t>
            </w:r>
            <w:r w:rsidR="006870D5" w:rsidRPr="00FD343B">
              <w:rPr>
                <w:rFonts w:ascii="Times New Roman" w:hAnsi="Times New Roman" w:cs="Times New Roman"/>
                <w:i/>
                <w:sz w:val="26"/>
                <w:szCs w:val="26"/>
              </w:rPr>
              <w:t>ngày</w:t>
            </w:r>
          </w:p>
          <w:p w14:paraId="6F1998C5" w14:textId="77777777" w:rsidR="006870D5" w:rsidRPr="00FD343B" w:rsidRDefault="006870D5" w:rsidP="00356880">
            <w:pPr>
              <w:jc w:val="center"/>
              <w:rPr>
                <w:rFonts w:ascii="Times New Roman" w:hAnsi="Times New Roman" w:cs="Times New Roman"/>
                <w:i/>
                <w:sz w:val="26"/>
                <w:szCs w:val="26"/>
                <w:lang w:val="vi-VN"/>
              </w:rPr>
            </w:pPr>
            <w:r w:rsidRPr="00FD343B">
              <w:rPr>
                <w:rFonts w:ascii="Times New Roman" w:hAnsi="Times New Roman" w:cs="Times New Roman"/>
                <w:i/>
                <w:sz w:val="26"/>
                <w:szCs w:val="26"/>
              </w:rPr>
              <w:t>làm việc</w:t>
            </w:r>
          </w:p>
        </w:tc>
        <w:tc>
          <w:tcPr>
            <w:tcW w:w="1636" w:type="dxa"/>
            <w:vMerge w:val="restart"/>
            <w:vAlign w:val="center"/>
          </w:tcPr>
          <w:p w14:paraId="4406C231" w14:textId="77777777" w:rsidR="006870D5" w:rsidRPr="00FD343B" w:rsidRDefault="006870D5" w:rsidP="00356880">
            <w:pPr>
              <w:spacing w:before="60" w:after="60"/>
              <w:jc w:val="center"/>
              <w:rPr>
                <w:rFonts w:ascii="Times New Roman" w:hAnsi="Times New Roman" w:cs="Times New Roman"/>
                <w:i/>
                <w:sz w:val="26"/>
                <w:szCs w:val="26"/>
                <w:lang w:val="en-US"/>
              </w:rPr>
            </w:pPr>
            <w:r w:rsidRPr="00FD343B">
              <w:rPr>
                <w:rFonts w:ascii="Times New Roman" w:hAnsi="Times New Roman" w:cs="Times New Roman"/>
                <w:i/>
                <w:sz w:val="26"/>
                <w:szCs w:val="26"/>
              </w:rPr>
              <w:t xml:space="preserve">Theo mục </w:t>
            </w:r>
            <w:r w:rsidRPr="00FD343B">
              <w:rPr>
                <w:rFonts w:ascii="Times New Roman" w:hAnsi="Times New Roman" w:cs="Times New Roman"/>
                <w:i/>
                <w:sz w:val="26"/>
                <w:szCs w:val="26"/>
                <w:lang w:val="vi-VN"/>
              </w:rPr>
              <w:t>I</w:t>
            </w:r>
            <w:r w:rsidRPr="00FD343B">
              <w:rPr>
                <w:rFonts w:ascii="Times New Roman" w:hAnsi="Times New Roman" w:cs="Times New Roman"/>
                <w:i/>
                <w:sz w:val="26"/>
                <w:szCs w:val="26"/>
                <w:lang w:val="en-US"/>
              </w:rPr>
              <w:t>;</w:t>
            </w:r>
          </w:p>
          <w:p w14:paraId="525498C2" w14:textId="77777777" w:rsidR="006870D5" w:rsidRPr="00FD343B" w:rsidRDefault="006870D5" w:rsidP="00356880">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BM 01;</w:t>
            </w:r>
          </w:p>
          <w:p w14:paraId="127524D8" w14:textId="77777777" w:rsidR="006870D5" w:rsidRPr="00FD343B" w:rsidRDefault="006870D5" w:rsidP="00356880">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Hồ sơ trình;</w:t>
            </w:r>
          </w:p>
          <w:p w14:paraId="33132832" w14:textId="77777777" w:rsidR="006870D5" w:rsidRPr="00FD343B" w:rsidRDefault="006870D5" w:rsidP="00356880">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Phiếu trình;</w:t>
            </w:r>
          </w:p>
          <w:p w14:paraId="00F9C2B6" w14:textId="77777777" w:rsidR="006870D5" w:rsidRPr="00FD343B" w:rsidRDefault="006870D5" w:rsidP="00356880">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lastRenderedPageBreak/>
              <w:t>Dự thảo Tờ trình;</w:t>
            </w:r>
          </w:p>
          <w:p w14:paraId="08AF6A9B" w14:textId="77777777" w:rsidR="006870D5" w:rsidRPr="00FD343B" w:rsidRDefault="006870D5" w:rsidP="00356880">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Quyết định thành lập hội đồng;</w:t>
            </w:r>
          </w:p>
          <w:p w14:paraId="4C996F69" w14:textId="77777777" w:rsidR="006870D5" w:rsidRPr="00FD343B" w:rsidRDefault="006870D5" w:rsidP="00356880">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Giấy mời chuyên gia;</w:t>
            </w:r>
          </w:p>
          <w:p w14:paraId="3553EFD7" w14:textId="77777777" w:rsidR="006870D5" w:rsidRPr="00FD343B" w:rsidRDefault="006870D5" w:rsidP="00356880">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Văn bản giao Sở Khoa học và Công nghệ tổ chức họp Hội đồng;</w:t>
            </w:r>
          </w:p>
          <w:p w14:paraId="7024E16C" w14:textId="77777777" w:rsidR="006870D5" w:rsidRPr="00FD343B" w:rsidRDefault="006870D5" w:rsidP="00356880">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Thông báo gia hạn</w:t>
            </w:r>
          </w:p>
        </w:tc>
        <w:tc>
          <w:tcPr>
            <w:tcW w:w="3131" w:type="dxa"/>
            <w:vAlign w:val="center"/>
          </w:tcPr>
          <w:p w14:paraId="4D7135AA" w14:textId="54FE9F66" w:rsidR="006870D5" w:rsidRPr="00FD343B" w:rsidRDefault="006870D5" w:rsidP="00356880">
            <w:pPr>
              <w:spacing w:before="60" w:after="60"/>
              <w:jc w:val="both"/>
              <w:rPr>
                <w:rFonts w:ascii="Times New Roman" w:hAnsi="Times New Roman" w:cs="Times New Roman"/>
                <w:i/>
                <w:sz w:val="26"/>
                <w:szCs w:val="26"/>
              </w:rPr>
            </w:pPr>
            <w:r w:rsidRPr="00FD343B">
              <w:rPr>
                <w:rFonts w:ascii="Times New Roman" w:hAnsi="Times New Roman" w:cs="Times New Roman"/>
                <w:i/>
                <w:sz w:val="26"/>
                <w:szCs w:val="26"/>
                <w:lang w:val="vi-VN"/>
              </w:rPr>
              <w:lastRenderedPageBreak/>
              <w:t xml:space="preserve">Công chức thụ lý hồ sơ </w:t>
            </w:r>
            <w:r w:rsidRPr="00FD343B">
              <w:rPr>
                <w:rFonts w:ascii="Times New Roman" w:hAnsi="Times New Roman" w:cs="Times New Roman"/>
                <w:i/>
                <w:sz w:val="26"/>
                <w:szCs w:val="26"/>
              </w:rPr>
              <w:t xml:space="preserve">tham mưu </w:t>
            </w:r>
            <w:r w:rsidR="00F651F4" w:rsidRPr="00FD343B">
              <w:rPr>
                <w:rFonts w:ascii="Times New Roman" w:hAnsi="Times New Roman" w:cs="Times New Roman"/>
                <w:b/>
                <w:i/>
                <w:sz w:val="26"/>
                <w:szCs w:val="26"/>
              </w:rPr>
              <w:t>t</w:t>
            </w:r>
            <w:r w:rsidRPr="00FD343B">
              <w:rPr>
                <w:rFonts w:ascii="Times New Roman" w:hAnsi="Times New Roman" w:cs="Times New Roman"/>
                <w:b/>
                <w:i/>
                <w:sz w:val="26"/>
                <w:szCs w:val="26"/>
              </w:rPr>
              <w:t>hành lập Hội đồng:</w:t>
            </w:r>
            <w:r w:rsidRPr="00FD343B">
              <w:rPr>
                <w:rFonts w:ascii="Times New Roman" w:hAnsi="Times New Roman" w:cs="Times New Roman"/>
                <w:i/>
                <w:sz w:val="26"/>
                <w:szCs w:val="26"/>
              </w:rPr>
              <w:t xml:space="preserve"> </w:t>
            </w:r>
          </w:p>
          <w:p w14:paraId="51E8CFAA" w14:textId="592A4CE1" w:rsidR="006870D5" w:rsidRPr="00FD343B" w:rsidRDefault="006870D5" w:rsidP="00356880">
            <w:pPr>
              <w:spacing w:before="60" w:after="60"/>
              <w:jc w:val="both"/>
              <w:rPr>
                <w:rFonts w:ascii="Times New Roman" w:hAnsi="Times New Roman" w:cs="Times New Roman"/>
                <w:i/>
                <w:sz w:val="26"/>
                <w:szCs w:val="26"/>
              </w:rPr>
            </w:pPr>
            <w:r w:rsidRPr="00FD343B">
              <w:rPr>
                <w:rFonts w:ascii="Times New Roman" w:hAnsi="Times New Roman" w:cs="Times New Roman"/>
                <w:i/>
                <w:sz w:val="26"/>
                <w:szCs w:val="26"/>
              </w:rPr>
              <w:t>Phiếu trình</w:t>
            </w:r>
            <w:r w:rsidR="00F651F4" w:rsidRPr="00FD343B">
              <w:rPr>
                <w:rFonts w:ascii="Times New Roman" w:hAnsi="Times New Roman" w:cs="Times New Roman"/>
                <w:i/>
                <w:sz w:val="26"/>
                <w:szCs w:val="26"/>
              </w:rPr>
              <w:t xml:space="preserve"> và</w:t>
            </w:r>
            <w:r w:rsidRPr="00FD343B">
              <w:rPr>
                <w:rFonts w:ascii="Times New Roman" w:hAnsi="Times New Roman" w:cs="Times New Roman"/>
                <w:i/>
                <w:sz w:val="26"/>
                <w:szCs w:val="26"/>
              </w:rPr>
              <w:t xml:space="preserve"> các dự thảo văn bản:</w:t>
            </w:r>
          </w:p>
          <w:p w14:paraId="6B738818" w14:textId="77777777" w:rsidR="006870D5" w:rsidRPr="00FD343B" w:rsidRDefault="006870D5" w:rsidP="00356880">
            <w:pPr>
              <w:spacing w:before="60" w:after="60"/>
              <w:jc w:val="both"/>
              <w:rPr>
                <w:rFonts w:ascii="Times New Roman" w:hAnsi="Times New Roman" w:cs="Times New Roman"/>
                <w:i/>
                <w:sz w:val="26"/>
                <w:szCs w:val="26"/>
              </w:rPr>
            </w:pPr>
            <w:r w:rsidRPr="00FD343B">
              <w:rPr>
                <w:rFonts w:ascii="Times New Roman" w:hAnsi="Times New Roman" w:cs="Times New Roman"/>
                <w:i/>
                <w:sz w:val="26"/>
                <w:szCs w:val="26"/>
              </w:rPr>
              <w:t xml:space="preserve">- Tờ trình, </w:t>
            </w:r>
          </w:p>
          <w:p w14:paraId="4A38EAAB" w14:textId="77777777" w:rsidR="006870D5" w:rsidRPr="00FD343B" w:rsidRDefault="006870D5" w:rsidP="00356880">
            <w:pPr>
              <w:spacing w:before="60" w:after="60"/>
              <w:jc w:val="both"/>
              <w:rPr>
                <w:rFonts w:ascii="Times New Roman" w:hAnsi="Times New Roman" w:cs="Times New Roman"/>
                <w:i/>
                <w:sz w:val="26"/>
                <w:szCs w:val="26"/>
              </w:rPr>
            </w:pPr>
            <w:r w:rsidRPr="00FD343B">
              <w:rPr>
                <w:rFonts w:ascii="Times New Roman" w:hAnsi="Times New Roman" w:cs="Times New Roman"/>
                <w:i/>
                <w:sz w:val="26"/>
                <w:szCs w:val="26"/>
              </w:rPr>
              <w:lastRenderedPageBreak/>
              <w:t>- Quyết định thành lập hội đồng và Giấy mời chuyên gia,</w:t>
            </w:r>
          </w:p>
          <w:p w14:paraId="048F75F8" w14:textId="77777777" w:rsidR="006870D5" w:rsidRPr="00FD343B" w:rsidRDefault="006870D5" w:rsidP="00356880">
            <w:pPr>
              <w:spacing w:before="60" w:after="60"/>
              <w:jc w:val="both"/>
              <w:rPr>
                <w:rFonts w:ascii="Times New Roman" w:hAnsi="Times New Roman" w:cs="Times New Roman"/>
                <w:i/>
                <w:sz w:val="26"/>
                <w:szCs w:val="26"/>
              </w:rPr>
            </w:pPr>
            <w:r w:rsidRPr="00FD343B">
              <w:rPr>
                <w:rFonts w:ascii="Times New Roman" w:hAnsi="Times New Roman" w:cs="Times New Roman"/>
                <w:i/>
                <w:sz w:val="26"/>
                <w:szCs w:val="26"/>
              </w:rPr>
              <w:t>- Văn bản giao Sở Khoa học và Công nghệ tổ chức họp Hội đồng.</w:t>
            </w:r>
          </w:p>
          <w:p w14:paraId="2D8A67C5" w14:textId="545E3E84" w:rsidR="006870D5" w:rsidRPr="00FD343B" w:rsidRDefault="006870D5" w:rsidP="00FC07A9">
            <w:pPr>
              <w:spacing w:before="60" w:after="60"/>
              <w:jc w:val="both"/>
              <w:rPr>
                <w:rFonts w:ascii="Times New Roman" w:hAnsi="Times New Roman" w:cs="Times New Roman"/>
                <w:i/>
                <w:sz w:val="26"/>
                <w:szCs w:val="26"/>
              </w:rPr>
            </w:pPr>
            <w:r w:rsidRPr="00FD343B">
              <w:rPr>
                <w:rFonts w:ascii="Times New Roman" w:hAnsi="Times New Roman" w:cs="Times New Roman"/>
                <w:i/>
                <w:sz w:val="26"/>
                <w:szCs w:val="26"/>
              </w:rPr>
              <w:t>- Văn bản thông báo về việc gia hạn thời gian trả lời.</w:t>
            </w:r>
          </w:p>
        </w:tc>
      </w:tr>
      <w:tr w:rsidR="00FD343B" w:rsidRPr="00FD343B" w14:paraId="0688AD80" w14:textId="77777777" w:rsidTr="003723F3">
        <w:trPr>
          <w:trHeight w:val="605"/>
        </w:trPr>
        <w:tc>
          <w:tcPr>
            <w:tcW w:w="1129" w:type="dxa"/>
            <w:vAlign w:val="center"/>
          </w:tcPr>
          <w:p w14:paraId="709446ED" w14:textId="0C813F99" w:rsidR="006870D5" w:rsidRPr="00FD343B" w:rsidRDefault="006870D5" w:rsidP="006870D5">
            <w:pPr>
              <w:jc w:val="center"/>
              <w:rPr>
                <w:rFonts w:ascii="Times New Roman" w:hAnsi="Times New Roman" w:cs="Times New Roman"/>
                <w:i/>
                <w:sz w:val="26"/>
                <w:szCs w:val="26"/>
              </w:rPr>
            </w:pPr>
            <w:r w:rsidRPr="00FD343B">
              <w:rPr>
                <w:rFonts w:ascii="Times New Roman" w:hAnsi="Times New Roman" w:cs="Times New Roman"/>
                <w:i/>
                <w:sz w:val="26"/>
                <w:szCs w:val="26"/>
              </w:rPr>
              <w:lastRenderedPageBreak/>
              <w:t>B2.2.2</w:t>
            </w:r>
          </w:p>
        </w:tc>
        <w:tc>
          <w:tcPr>
            <w:tcW w:w="1134" w:type="dxa"/>
            <w:vAlign w:val="center"/>
          </w:tcPr>
          <w:p w14:paraId="0371D54F" w14:textId="25F6C1EC" w:rsidR="006870D5" w:rsidRPr="00FD343B" w:rsidRDefault="006870D5" w:rsidP="006870D5">
            <w:pPr>
              <w:jc w:val="center"/>
              <w:rPr>
                <w:rFonts w:ascii="Times New Roman" w:hAnsi="Times New Roman" w:cs="Times New Roman"/>
                <w:b/>
                <w:i/>
                <w:sz w:val="26"/>
                <w:szCs w:val="26"/>
              </w:rPr>
            </w:pPr>
            <w:r w:rsidRPr="00FD343B">
              <w:rPr>
                <w:rFonts w:ascii="Times New Roman" w:hAnsi="Times New Roman" w:cs="Times New Roman"/>
                <w:b/>
                <w:i/>
                <w:sz w:val="26"/>
                <w:szCs w:val="26"/>
                <w:lang w:val="en-US"/>
              </w:rPr>
              <w:t>Xem xét, trình ký</w:t>
            </w:r>
          </w:p>
        </w:tc>
        <w:tc>
          <w:tcPr>
            <w:tcW w:w="1324" w:type="dxa"/>
            <w:vAlign w:val="center"/>
          </w:tcPr>
          <w:p w14:paraId="067A540E" w14:textId="77777777" w:rsidR="006870D5" w:rsidRPr="00FD343B" w:rsidRDefault="006870D5" w:rsidP="006870D5">
            <w:pPr>
              <w:jc w:val="center"/>
              <w:rPr>
                <w:rFonts w:ascii="Times New Roman" w:hAnsi="Times New Roman" w:cs="Times New Roman"/>
                <w:i/>
                <w:sz w:val="26"/>
                <w:szCs w:val="26"/>
              </w:rPr>
            </w:pPr>
            <w:r w:rsidRPr="00FD343B">
              <w:rPr>
                <w:rFonts w:ascii="Times New Roman" w:hAnsi="Times New Roman" w:cs="Times New Roman"/>
                <w:i/>
                <w:sz w:val="26"/>
                <w:szCs w:val="26"/>
              </w:rPr>
              <w:t>Lãnh đạo phòng</w:t>
            </w:r>
          </w:p>
          <w:p w14:paraId="4110D7B2" w14:textId="1DF73DFB" w:rsidR="006870D5" w:rsidRPr="00FD343B" w:rsidRDefault="006870D5" w:rsidP="006870D5">
            <w:pPr>
              <w:spacing w:before="20" w:after="20"/>
              <w:jc w:val="center"/>
              <w:rPr>
                <w:rFonts w:ascii="Times New Roman" w:hAnsi="Times New Roman" w:cs="Times New Roman"/>
                <w:i/>
                <w:sz w:val="26"/>
                <w:szCs w:val="26"/>
              </w:rPr>
            </w:pPr>
            <w:r w:rsidRPr="00FD343B">
              <w:rPr>
                <w:rFonts w:ascii="Times New Roman" w:hAnsi="Times New Roman" w:cs="Times New Roman"/>
                <w:i/>
                <w:sz w:val="26"/>
                <w:szCs w:val="26"/>
              </w:rPr>
              <w:t>Chuyên môn</w:t>
            </w:r>
          </w:p>
        </w:tc>
        <w:tc>
          <w:tcPr>
            <w:tcW w:w="1179" w:type="dxa"/>
            <w:vAlign w:val="center"/>
          </w:tcPr>
          <w:p w14:paraId="3E2F90A5" w14:textId="0AE76533" w:rsidR="006870D5" w:rsidRPr="00FD343B" w:rsidRDefault="006870D5" w:rsidP="006870D5">
            <w:pPr>
              <w:jc w:val="center"/>
              <w:rPr>
                <w:rFonts w:ascii="Times New Roman" w:hAnsi="Times New Roman" w:cs="Times New Roman"/>
                <w:i/>
                <w:sz w:val="26"/>
                <w:szCs w:val="26"/>
              </w:rPr>
            </w:pPr>
            <w:r w:rsidRPr="00FD343B">
              <w:rPr>
                <w:rFonts w:ascii="Times New Roman" w:hAnsi="Times New Roman" w:cs="Times New Roman"/>
                <w:i/>
                <w:sz w:val="26"/>
                <w:szCs w:val="26"/>
              </w:rPr>
              <w:t>0,5 ngày làm việc</w:t>
            </w:r>
          </w:p>
        </w:tc>
        <w:tc>
          <w:tcPr>
            <w:tcW w:w="1636" w:type="dxa"/>
            <w:vMerge/>
            <w:vAlign w:val="center"/>
          </w:tcPr>
          <w:p w14:paraId="41CCE0A2" w14:textId="77777777" w:rsidR="006870D5" w:rsidRPr="00FD343B" w:rsidRDefault="006870D5" w:rsidP="006870D5">
            <w:pPr>
              <w:spacing w:before="60" w:after="60"/>
              <w:jc w:val="center"/>
              <w:rPr>
                <w:rFonts w:ascii="Times New Roman" w:hAnsi="Times New Roman" w:cs="Times New Roman"/>
                <w:i/>
                <w:sz w:val="26"/>
                <w:szCs w:val="26"/>
              </w:rPr>
            </w:pPr>
          </w:p>
        </w:tc>
        <w:tc>
          <w:tcPr>
            <w:tcW w:w="3131" w:type="dxa"/>
            <w:vAlign w:val="center"/>
          </w:tcPr>
          <w:p w14:paraId="467196E6" w14:textId="77777777" w:rsidR="006870D5" w:rsidRPr="00FD343B" w:rsidRDefault="006870D5" w:rsidP="006870D5">
            <w:pPr>
              <w:jc w:val="both"/>
              <w:rPr>
                <w:rFonts w:ascii="Times New Roman" w:hAnsi="Times New Roman" w:cs="Times New Roman"/>
                <w:i/>
                <w:sz w:val="26"/>
                <w:szCs w:val="26"/>
                <w:lang w:val="vi-VN"/>
              </w:rPr>
            </w:pPr>
            <w:r w:rsidRPr="00FD343B">
              <w:rPr>
                <w:rFonts w:ascii="Times New Roman" w:hAnsi="Times New Roman" w:cs="Times New Roman"/>
                <w:i/>
                <w:sz w:val="26"/>
                <w:szCs w:val="26"/>
                <w:lang w:val="vi-VN"/>
              </w:rPr>
              <w:t>Lãnh đạo phòng xem xét, kiểm tra hồ sơ</w:t>
            </w:r>
          </w:p>
          <w:p w14:paraId="0EB6CB5A" w14:textId="7108F672" w:rsidR="006870D5" w:rsidRPr="00FD343B" w:rsidRDefault="006870D5" w:rsidP="00F651F4">
            <w:pPr>
              <w:spacing w:before="60" w:after="60"/>
              <w:jc w:val="both"/>
              <w:rPr>
                <w:rFonts w:ascii="Times New Roman" w:hAnsi="Times New Roman" w:cs="Times New Roman"/>
                <w:i/>
                <w:sz w:val="26"/>
                <w:szCs w:val="26"/>
                <w:lang w:val="vi-VN"/>
              </w:rPr>
            </w:pPr>
            <w:r w:rsidRPr="00FD343B">
              <w:rPr>
                <w:rFonts w:ascii="Times New Roman" w:hAnsi="Times New Roman" w:cs="Times New Roman"/>
                <w:i/>
                <w:sz w:val="26"/>
                <w:szCs w:val="26"/>
                <w:lang w:val="vi-VN"/>
              </w:rPr>
              <w:t xml:space="preserve">- Đồng ý: ký phiếu trình và ký nháy dự thảo Tờ trình (kèm theo </w:t>
            </w:r>
            <w:r w:rsidRPr="00FD343B">
              <w:rPr>
                <w:rFonts w:ascii="Times New Roman" w:hAnsi="Times New Roman" w:cs="Times New Roman"/>
                <w:i/>
                <w:sz w:val="26"/>
                <w:szCs w:val="26"/>
                <w:lang w:val="en-US"/>
              </w:rPr>
              <w:t xml:space="preserve">dự thảo </w:t>
            </w:r>
            <w:r w:rsidR="00F651F4" w:rsidRPr="00FD343B">
              <w:rPr>
                <w:rFonts w:ascii="Times New Roman" w:hAnsi="Times New Roman" w:cs="Times New Roman"/>
                <w:i/>
                <w:sz w:val="26"/>
                <w:szCs w:val="26"/>
              </w:rPr>
              <w:t>Quyết định thành lập hội đồng và Giấy mời chuyên gia, dự thảo Văn bản giao Sở Khoa học và Công nghệ tổ chức họp Hội đồng, dự thảo Văn bản thông báo về việc gia hạn thời gian trả lời</w:t>
            </w:r>
            <w:r w:rsidRPr="00FD343B">
              <w:rPr>
                <w:rFonts w:ascii="Times New Roman" w:hAnsi="Times New Roman" w:cs="Times New Roman"/>
                <w:i/>
                <w:sz w:val="26"/>
                <w:szCs w:val="26"/>
                <w:lang w:val="vi-VN"/>
              </w:rPr>
              <w:t>).</w:t>
            </w:r>
          </w:p>
          <w:p w14:paraId="15A3EE5A" w14:textId="77777777" w:rsidR="006870D5" w:rsidRPr="00FD343B" w:rsidRDefault="006870D5" w:rsidP="006870D5">
            <w:pPr>
              <w:jc w:val="both"/>
              <w:rPr>
                <w:rFonts w:ascii="Times New Roman" w:hAnsi="Times New Roman" w:cs="Times New Roman"/>
                <w:i/>
                <w:sz w:val="26"/>
                <w:szCs w:val="26"/>
                <w:lang w:val="vi-VN"/>
              </w:rPr>
            </w:pPr>
            <w:r w:rsidRPr="00FD343B">
              <w:rPr>
                <w:rFonts w:ascii="Times New Roman" w:hAnsi="Times New Roman" w:cs="Times New Roman"/>
                <w:i/>
                <w:sz w:val="26"/>
                <w:szCs w:val="26"/>
                <w:lang w:val="vi-VN"/>
              </w:rPr>
              <w:t>- Không đồng ý: đề nghị công chức thụ lý giải trình.</w:t>
            </w:r>
          </w:p>
          <w:p w14:paraId="6BD286C2" w14:textId="4CFB9E14" w:rsidR="006870D5" w:rsidRPr="00FD343B" w:rsidRDefault="006870D5" w:rsidP="006870D5">
            <w:pPr>
              <w:spacing w:before="60" w:after="60"/>
              <w:jc w:val="both"/>
              <w:rPr>
                <w:rFonts w:ascii="Times New Roman" w:hAnsi="Times New Roman" w:cs="Times New Roman"/>
                <w:i/>
                <w:sz w:val="26"/>
                <w:szCs w:val="26"/>
                <w:lang w:val="vi-VN"/>
              </w:rPr>
            </w:pPr>
            <w:r w:rsidRPr="00FD343B">
              <w:rPr>
                <w:rFonts w:ascii="Times New Roman" w:hAnsi="Times New Roman" w:cs="Times New Roman"/>
                <w:i/>
                <w:sz w:val="26"/>
                <w:szCs w:val="26"/>
                <w:lang w:val="vi-VN"/>
              </w:rPr>
              <w:t xml:space="preserve"> Trình Lãnh đạo Sở ký duyệt.</w:t>
            </w:r>
          </w:p>
        </w:tc>
      </w:tr>
      <w:tr w:rsidR="00FD343B" w:rsidRPr="00FD343B" w14:paraId="38411550" w14:textId="77777777" w:rsidTr="003723F3">
        <w:trPr>
          <w:trHeight w:val="605"/>
        </w:trPr>
        <w:tc>
          <w:tcPr>
            <w:tcW w:w="1129" w:type="dxa"/>
            <w:vAlign w:val="center"/>
          </w:tcPr>
          <w:p w14:paraId="37058185" w14:textId="43A6B82E" w:rsidR="006870D5" w:rsidRPr="00FD343B" w:rsidRDefault="006870D5" w:rsidP="006870D5">
            <w:pPr>
              <w:jc w:val="center"/>
              <w:rPr>
                <w:rFonts w:ascii="Times New Roman" w:hAnsi="Times New Roman" w:cs="Times New Roman"/>
                <w:i/>
                <w:sz w:val="26"/>
                <w:szCs w:val="26"/>
              </w:rPr>
            </w:pPr>
            <w:r w:rsidRPr="00FD343B">
              <w:rPr>
                <w:rFonts w:ascii="Times New Roman" w:hAnsi="Times New Roman" w:cs="Times New Roman"/>
                <w:i/>
                <w:sz w:val="26"/>
                <w:szCs w:val="26"/>
              </w:rPr>
              <w:t>B5.2.3</w:t>
            </w:r>
          </w:p>
        </w:tc>
        <w:tc>
          <w:tcPr>
            <w:tcW w:w="1134" w:type="dxa"/>
            <w:vAlign w:val="center"/>
          </w:tcPr>
          <w:p w14:paraId="6946A288" w14:textId="16FBC891" w:rsidR="006870D5" w:rsidRPr="00FD343B" w:rsidRDefault="006870D5" w:rsidP="006870D5">
            <w:pPr>
              <w:jc w:val="center"/>
              <w:rPr>
                <w:rFonts w:ascii="Times New Roman" w:hAnsi="Times New Roman" w:cs="Times New Roman"/>
                <w:b/>
                <w:i/>
                <w:sz w:val="26"/>
                <w:szCs w:val="26"/>
              </w:rPr>
            </w:pPr>
            <w:r w:rsidRPr="00FD343B">
              <w:rPr>
                <w:rFonts w:ascii="Times New Roman" w:hAnsi="Times New Roman" w:cs="Times New Roman"/>
                <w:b/>
                <w:i/>
                <w:sz w:val="26"/>
                <w:szCs w:val="26"/>
                <w:lang w:val="nl-NL"/>
              </w:rPr>
              <w:t>Xem xét, ký duyệt</w:t>
            </w:r>
          </w:p>
        </w:tc>
        <w:tc>
          <w:tcPr>
            <w:tcW w:w="1324" w:type="dxa"/>
            <w:vAlign w:val="center"/>
          </w:tcPr>
          <w:p w14:paraId="55D625BA" w14:textId="544A30FA" w:rsidR="006870D5" w:rsidRPr="00FD343B" w:rsidRDefault="006870D5" w:rsidP="006870D5">
            <w:pPr>
              <w:spacing w:before="20" w:after="20"/>
              <w:jc w:val="center"/>
              <w:rPr>
                <w:rFonts w:ascii="Times New Roman" w:hAnsi="Times New Roman" w:cs="Times New Roman"/>
                <w:i/>
                <w:sz w:val="26"/>
                <w:szCs w:val="26"/>
              </w:rPr>
            </w:pPr>
            <w:r w:rsidRPr="00FD343B">
              <w:rPr>
                <w:rFonts w:ascii="Times New Roman" w:hAnsi="Times New Roman" w:cs="Times New Roman"/>
                <w:i/>
                <w:sz w:val="26"/>
                <w:szCs w:val="26"/>
                <w:lang w:val="nl-NL"/>
              </w:rPr>
              <w:t>Lãnh đạo Sở</w:t>
            </w:r>
          </w:p>
        </w:tc>
        <w:tc>
          <w:tcPr>
            <w:tcW w:w="1179" w:type="dxa"/>
            <w:vAlign w:val="center"/>
          </w:tcPr>
          <w:p w14:paraId="1372471C" w14:textId="6A22003C" w:rsidR="006870D5" w:rsidRPr="00FD343B" w:rsidRDefault="006870D5" w:rsidP="006870D5">
            <w:pPr>
              <w:jc w:val="center"/>
              <w:rPr>
                <w:rFonts w:ascii="Times New Roman" w:hAnsi="Times New Roman" w:cs="Times New Roman"/>
                <w:i/>
                <w:sz w:val="26"/>
                <w:szCs w:val="26"/>
              </w:rPr>
            </w:pPr>
            <w:r w:rsidRPr="00FD343B">
              <w:rPr>
                <w:rFonts w:ascii="Times New Roman" w:hAnsi="Times New Roman" w:cs="Times New Roman"/>
                <w:i/>
                <w:sz w:val="26"/>
                <w:szCs w:val="26"/>
              </w:rPr>
              <w:t>0,5 ngày làm việc</w:t>
            </w:r>
          </w:p>
        </w:tc>
        <w:tc>
          <w:tcPr>
            <w:tcW w:w="1636" w:type="dxa"/>
            <w:vAlign w:val="center"/>
          </w:tcPr>
          <w:p w14:paraId="68F767B1" w14:textId="77777777" w:rsidR="00F651F4" w:rsidRPr="00FD343B" w:rsidRDefault="00F651F4" w:rsidP="00F651F4">
            <w:pPr>
              <w:spacing w:before="60" w:after="60"/>
              <w:jc w:val="center"/>
              <w:rPr>
                <w:rFonts w:ascii="Times New Roman" w:hAnsi="Times New Roman" w:cs="Times New Roman"/>
                <w:i/>
                <w:sz w:val="26"/>
                <w:szCs w:val="26"/>
                <w:lang w:val="en-US"/>
              </w:rPr>
            </w:pPr>
            <w:r w:rsidRPr="00FD343B">
              <w:rPr>
                <w:rFonts w:ascii="Times New Roman" w:hAnsi="Times New Roman" w:cs="Times New Roman"/>
                <w:i/>
                <w:sz w:val="26"/>
                <w:szCs w:val="26"/>
              </w:rPr>
              <w:t xml:space="preserve">Theo mục </w:t>
            </w:r>
            <w:r w:rsidRPr="00FD343B">
              <w:rPr>
                <w:rFonts w:ascii="Times New Roman" w:hAnsi="Times New Roman" w:cs="Times New Roman"/>
                <w:i/>
                <w:sz w:val="26"/>
                <w:szCs w:val="26"/>
                <w:lang w:val="vi-VN"/>
              </w:rPr>
              <w:t>I</w:t>
            </w:r>
            <w:r w:rsidRPr="00FD343B">
              <w:rPr>
                <w:rFonts w:ascii="Times New Roman" w:hAnsi="Times New Roman" w:cs="Times New Roman"/>
                <w:i/>
                <w:sz w:val="26"/>
                <w:szCs w:val="26"/>
                <w:lang w:val="en-US"/>
              </w:rPr>
              <w:t>;</w:t>
            </w:r>
          </w:p>
          <w:p w14:paraId="7651E4B0" w14:textId="77777777" w:rsidR="00F651F4" w:rsidRPr="00FD343B" w:rsidRDefault="00F651F4" w:rsidP="00F651F4">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BM 01;</w:t>
            </w:r>
          </w:p>
          <w:p w14:paraId="3EBF29A6" w14:textId="77777777" w:rsidR="00F651F4" w:rsidRPr="00FD343B" w:rsidRDefault="00F651F4" w:rsidP="00F651F4">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Hồ sơ trình;</w:t>
            </w:r>
          </w:p>
          <w:p w14:paraId="46ADACEE" w14:textId="77777777" w:rsidR="00F651F4" w:rsidRPr="00FD343B" w:rsidRDefault="00F651F4" w:rsidP="00F651F4">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Phiếu trình;</w:t>
            </w:r>
          </w:p>
          <w:p w14:paraId="0FD00852" w14:textId="77777777" w:rsidR="00F651F4" w:rsidRPr="00FD343B" w:rsidRDefault="00F651F4" w:rsidP="00F651F4">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Dự thảo Tờ trình;</w:t>
            </w:r>
          </w:p>
          <w:p w14:paraId="3ADBEDCF" w14:textId="77777777" w:rsidR="00F651F4" w:rsidRPr="00FD343B" w:rsidRDefault="00F651F4" w:rsidP="00F651F4">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Quyết định thành lập hội đồng;</w:t>
            </w:r>
          </w:p>
          <w:p w14:paraId="223EE4A2" w14:textId="77777777" w:rsidR="00F651F4" w:rsidRPr="00FD343B" w:rsidRDefault="00F651F4" w:rsidP="00F651F4">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Giấy mời chuyên gia;</w:t>
            </w:r>
          </w:p>
          <w:p w14:paraId="61D5EACC" w14:textId="77777777" w:rsidR="00F651F4" w:rsidRPr="00FD343B" w:rsidRDefault="00F651F4" w:rsidP="00F651F4">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Văn bản giao Sở Khoa học và Công nghệ tổ chức họp Hội đồng;</w:t>
            </w:r>
          </w:p>
          <w:p w14:paraId="221EBE49" w14:textId="669D8D0B" w:rsidR="006870D5" w:rsidRPr="00FD343B" w:rsidRDefault="00F651F4" w:rsidP="00F651F4">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lastRenderedPageBreak/>
              <w:t>Thông báo gia hạn</w:t>
            </w:r>
          </w:p>
        </w:tc>
        <w:tc>
          <w:tcPr>
            <w:tcW w:w="3131" w:type="dxa"/>
          </w:tcPr>
          <w:p w14:paraId="3C31B837" w14:textId="77777777" w:rsidR="006870D5" w:rsidRPr="00FD343B" w:rsidRDefault="006870D5" w:rsidP="006870D5">
            <w:pPr>
              <w:spacing w:before="60" w:after="60"/>
              <w:jc w:val="both"/>
              <w:rPr>
                <w:rFonts w:ascii="Times New Roman" w:hAnsi="Times New Roman" w:cs="Times New Roman"/>
                <w:i/>
                <w:sz w:val="26"/>
                <w:szCs w:val="26"/>
              </w:rPr>
            </w:pPr>
            <w:r w:rsidRPr="00FD343B">
              <w:rPr>
                <w:rFonts w:ascii="Times New Roman" w:hAnsi="Times New Roman" w:cs="Times New Roman"/>
                <w:i/>
                <w:sz w:val="26"/>
                <w:szCs w:val="26"/>
              </w:rPr>
              <w:lastRenderedPageBreak/>
              <w:t xml:space="preserve">Lãnh đạo Sở xem xét hồ sơ </w:t>
            </w:r>
          </w:p>
          <w:p w14:paraId="5A74DA8A" w14:textId="37676E04" w:rsidR="006870D5" w:rsidRPr="00FD343B" w:rsidRDefault="006870D5" w:rsidP="006870D5">
            <w:pPr>
              <w:ind w:left="-12"/>
              <w:jc w:val="both"/>
              <w:rPr>
                <w:rFonts w:ascii="Times New Roman" w:hAnsi="Times New Roman" w:cs="Times New Roman"/>
                <w:i/>
                <w:sz w:val="26"/>
                <w:szCs w:val="26"/>
                <w:lang w:val="nl-NL"/>
              </w:rPr>
            </w:pPr>
            <w:r w:rsidRPr="00FD343B">
              <w:rPr>
                <w:rFonts w:ascii="Times New Roman" w:hAnsi="Times New Roman" w:cs="Times New Roman"/>
                <w:i/>
                <w:sz w:val="26"/>
                <w:szCs w:val="26"/>
                <w:lang w:val="nl-NL"/>
              </w:rPr>
              <w:t xml:space="preserve">- Đồng ý: ký phiếu trình và ký </w:t>
            </w:r>
            <w:r w:rsidRPr="00FD343B">
              <w:rPr>
                <w:rFonts w:ascii="Times New Roman" w:hAnsi="Times New Roman" w:cs="Times New Roman"/>
                <w:i/>
                <w:sz w:val="26"/>
                <w:szCs w:val="26"/>
                <w:lang w:val="en-US"/>
              </w:rPr>
              <w:t xml:space="preserve">Tờ trình (kèm theo </w:t>
            </w:r>
            <w:r w:rsidR="00F651F4" w:rsidRPr="00FD343B">
              <w:rPr>
                <w:rFonts w:ascii="Times New Roman" w:hAnsi="Times New Roman" w:cs="Times New Roman"/>
                <w:i/>
                <w:sz w:val="26"/>
                <w:szCs w:val="26"/>
                <w:lang w:val="en-US"/>
              </w:rPr>
              <w:t xml:space="preserve">dự thảo </w:t>
            </w:r>
            <w:r w:rsidR="00F651F4" w:rsidRPr="00FD343B">
              <w:rPr>
                <w:rFonts w:ascii="Times New Roman" w:hAnsi="Times New Roman" w:cs="Times New Roman"/>
                <w:i/>
                <w:sz w:val="26"/>
                <w:szCs w:val="26"/>
              </w:rPr>
              <w:t>Quyết định thành lập hội đồng và Giấy mời chuyên gia, dự thảo Văn bản giao Sở Khoa học và Công nghệ tổ chức họp Hội đồng, dự thảo Văn bản thông báo về việc gia hạn thời gian trả lời</w:t>
            </w:r>
            <w:r w:rsidRPr="00FD343B">
              <w:rPr>
                <w:rFonts w:ascii="Times New Roman" w:hAnsi="Times New Roman" w:cs="Times New Roman"/>
                <w:i/>
                <w:sz w:val="26"/>
                <w:szCs w:val="26"/>
              </w:rPr>
              <w:t>)</w:t>
            </w:r>
            <w:r w:rsidRPr="00FD343B">
              <w:rPr>
                <w:rFonts w:ascii="Times New Roman" w:hAnsi="Times New Roman" w:cs="Times New Roman"/>
                <w:i/>
                <w:sz w:val="26"/>
                <w:szCs w:val="26"/>
                <w:lang w:val="nl-NL"/>
              </w:rPr>
              <w:t>.</w:t>
            </w:r>
          </w:p>
          <w:p w14:paraId="1076CA71" w14:textId="4FF0C1B0" w:rsidR="006870D5" w:rsidRPr="00FD343B" w:rsidRDefault="006870D5" w:rsidP="006870D5">
            <w:pPr>
              <w:spacing w:before="60" w:after="60"/>
              <w:jc w:val="both"/>
              <w:rPr>
                <w:rFonts w:ascii="Times New Roman" w:hAnsi="Times New Roman" w:cs="Times New Roman"/>
                <w:i/>
                <w:sz w:val="26"/>
                <w:szCs w:val="26"/>
                <w:lang w:val="vi-VN"/>
              </w:rPr>
            </w:pPr>
            <w:r w:rsidRPr="00FD343B">
              <w:rPr>
                <w:rFonts w:ascii="Times New Roman" w:hAnsi="Times New Roman" w:cs="Times New Roman"/>
                <w:i/>
                <w:sz w:val="26"/>
                <w:szCs w:val="26"/>
                <w:lang w:val="nl-NL"/>
              </w:rPr>
              <w:t>- Không đồng ý: đề nghị phòng thụ lý giải trình.</w:t>
            </w:r>
          </w:p>
        </w:tc>
      </w:tr>
      <w:tr w:rsidR="00FD343B" w:rsidRPr="00FD343B" w14:paraId="16F3ABE9" w14:textId="77777777" w:rsidTr="003723F3">
        <w:trPr>
          <w:trHeight w:val="605"/>
        </w:trPr>
        <w:tc>
          <w:tcPr>
            <w:tcW w:w="1129" w:type="dxa"/>
            <w:vAlign w:val="center"/>
          </w:tcPr>
          <w:p w14:paraId="5C2E21E0" w14:textId="284F2479" w:rsidR="006870D5" w:rsidRPr="00FD343B" w:rsidRDefault="006870D5" w:rsidP="006870D5">
            <w:pPr>
              <w:jc w:val="center"/>
              <w:rPr>
                <w:rFonts w:ascii="Times New Roman" w:hAnsi="Times New Roman" w:cs="Times New Roman"/>
                <w:i/>
                <w:sz w:val="26"/>
                <w:szCs w:val="26"/>
              </w:rPr>
            </w:pPr>
            <w:r w:rsidRPr="00FD343B">
              <w:rPr>
                <w:rFonts w:ascii="Times New Roman" w:hAnsi="Times New Roman" w:cs="Times New Roman"/>
                <w:i/>
                <w:sz w:val="26"/>
                <w:szCs w:val="26"/>
              </w:rPr>
              <w:t>B5.2.4</w:t>
            </w:r>
          </w:p>
        </w:tc>
        <w:tc>
          <w:tcPr>
            <w:tcW w:w="1134" w:type="dxa"/>
            <w:vAlign w:val="center"/>
          </w:tcPr>
          <w:p w14:paraId="70D674F3" w14:textId="624369CE" w:rsidR="006870D5" w:rsidRPr="00FD343B" w:rsidRDefault="006870D5" w:rsidP="006870D5">
            <w:pPr>
              <w:jc w:val="center"/>
              <w:rPr>
                <w:rFonts w:ascii="Times New Roman" w:hAnsi="Times New Roman" w:cs="Times New Roman"/>
                <w:b/>
                <w:i/>
                <w:sz w:val="26"/>
                <w:szCs w:val="26"/>
              </w:rPr>
            </w:pPr>
            <w:r w:rsidRPr="00FD343B">
              <w:rPr>
                <w:rFonts w:ascii="Times New Roman" w:hAnsi="Times New Roman" w:cs="Times New Roman"/>
                <w:b/>
                <w:i/>
                <w:sz w:val="26"/>
                <w:szCs w:val="26"/>
                <w:lang w:val="nl-NL"/>
              </w:rPr>
              <w:t>Ban hành văn bản</w:t>
            </w:r>
          </w:p>
        </w:tc>
        <w:tc>
          <w:tcPr>
            <w:tcW w:w="1324" w:type="dxa"/>
            <w:vAlign w:val="center"/>
          </w:tcPr>
          <w:p w14:paraId="6E5181AA" w14:textId="4F3F011E" w:rsidR="006870D5" w:rsidRPr="00FD343B" w:rsidRDefault="006870D5" w:rsidP="006870D5">
            <w:pPr>
              <w:spacing w:before="20" w:after="20"/>
              <w:jc w:val="center"/>
              <w:rPr>
                <w:rFonts w:ascii="Times New Roman" w:hAnsi="Times New Roman" w:cs="Times New Roman"/>
                <w:i/>
                <w:sz w:val="26"/>
                <w:szCs w:val="26"/>
              </w:rPr>
            </w:pPr>
            <w:r w:rsidRPr="00FD343B">
              <w:rPr>
                <w:rFonts w:ascii="Times New Roman" w:hAnsi="Times New Roman" w:cs="Times New Roman"/>
                <w:i/>
                <w:sz w:val="26"/>
                <w:szCs w:val="26"/>
              </w:rPr>
              <w:t>Công chức thụ lý hồ sơ</w:t>
            </w:r>
          </w:p>
        </w:tc>
        <w:tc>
          <w:tcPr>
            <w:tcW w:w="1179" w:type="dxa"/>
            <w:vAlign w:val="center"/>
          </w:tcPr>
          <w:p w14:paraId="47E84C78" w14:textId="09EA35CE" w:rsidR="006870D5" w:rsidRPr="00FD343B" w:rsidRDefault="00B96526" w:rsidP="006870D5">
            <w:pPr>
              <w:jc w:val="center"/>
              <w:rPr>
                <w:rFonts w:ascii="Times New Roman" w:hAnsi="Times New Roman" w:cs="Times New Roman"/>
                <w:i/>
                <w:sz w:val="26"/>
                <w:szCs w:val="26"/>
              </w:rPr>
            </w:pPr>
            <w:r w:rsidRPr="00A71308">
              <w:rPr>
                <w:rFonts w:ascii="Times New Roman" w:hAnsi="Times New Roman" w:cs="Times New Roman"/>
                <w:sz w:val="26"/>
                <w:szCs w:val="26"/>
                <w:lang w:val="nl-NL"/>
              </w:rPr>
              <w:t>02 giờ làm việc</w:t>
            </w:r>
          </w:p>
        </w:tc>
        <w:tc>
          <w:tcPr>
            <w:tcW w:w="1636" w:type="dxa"/>
            <w:vAlign w:val="center"/>
          </w:tcPr>
          <w:p w14:paraId="7D05F8FC" w14:textId="77777777" w:rsidR="006870D5" w:rsidRPr="00FD343B" w:rsidRDefault="006870D5" w:rsidP="006870D5">
            <w:pPr>
              <w:spacing w:before="20" w:after="20"/>
              <w:jc w:val="both"/>
              <w:rPr>
                <w:rFonts w:ascii="Times New Roman" w:hAnsi="Times New Roman" w:cs="Times New Roman"/>
                <w:i/>
                <w:sz w:val="26"/>
                <w:szCs w:val="26"/>
              </w:rPr>
            </w:pPr>
          </w:p>
          <w:p w14:paraId="692DE7E3" w14:textId="77777777" w:rsidR="006870D5" w:rsidRPr="00FD343B" w:rsidRDefault="006870D5" w:rsidP="006870D5">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Tờ trình</w:t>
            </w:r>
          </w:p>
          <w:p w14:paraId="35CA7F38" w14:textId="2125D18C" w:rsidR="006870D5" w:rsidRPr="00FD343B" w:rsidRDefault="006870D5" w:rsidP="006870D5">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Bộ hồ sơ của Sở</w:t>
            </w:r>
          </w:p>
        </w:tc>
        <w:tc>
          <w:tcPr>
            <w:tcW w:w="3131" w:type="dxa"/>
          </w:tcPr>
          <w:p w14:paraId="347F6933" w14:textId="42E4B8C8" w:rsidR="006870D5" w:rsidRPr="00FD343B" w:rsidRDefault="006870D5" w:rsidP="006870D5">
            <w:pPr>
              <w:spacing w:before="60" w:after="60"/>
              <w:jc w:val="both"/>
              <w:rPr>
                <w:rFonts w:ascii="Times New Roman" w:hAnsi="Times New Roman" w:cs="Times New Roman"/>
                <w:i/>
                <w:sz w:val="26"/>
                <w:szCs w:val="26"/>
                <w:lang w:val="vi-VN"/>
              </w:rPr>
            </w:pPr>
            <w:r w:rsidRPr="00FD343B">
              <w:rPr>
                <w:rFonts w:ascii="Times New Roman" w:hAnsi="Times New Roman" w:cs="Times New Roman"/>
                <w:i/>
                <w:sz w:val="26"/>
                <w:szCs w:val="26"/>
                <w:lang w:val="nl-NL"/>
              </w:rPr>
              <w:t>Lấy số, đóng dấu, ban hành Tờ trình và các dự thảo liên quan, chuyển hồ sơ cho UBND thành phố phê duyệt.</w:t>
            </w:r>
          </w:p>
        </w:tc>
      </w:tr>
      <w:tr w:rsidR="00FD343B" w:rsidRPr="00FD343B" w14:paraId="5934F77B" w14:textId="77777777" w:rsidTr="003723F3">
        <w:trPr>
          <w:trHeight w:val="605"/>
        </w:trPr>
        <w:tc>
          <w:tcPr>
            <w:tcW w:w="1129" w:type="dxa"/>
            <w:vAlign w:val="center"/>
          </w:tcPr>
          <w:p w14:paraId="1551975A" w14:textId="16DA9DAB" w:rsidR="006870D5" w:rsidRPr="00FD343B" w:rsidRDefault="006870D5" w:rsidP="006870D5">
            <w:pPr>
              <w:jc w:val="center"/>
              <w:rPr>
                <w:rFonts w:ascii="Times New Roman" w:hAnsi="Times New Roman" w:cs="Times New Roman"/>
                <w:i/>
                <w:sz w:val="26"/>
                <w:szCs w:val="26"/>
              </w:rPr>
            </w:pPr>
            <w:r w:rsidRPr="00FD343B">
              <w:rPr>
                <w:rFonts w:ascii="Times New Roman" w:hAnsi="Times New Roman" w:cs="Times New Roman"/>
                <w:i/>
                <w:sz w:val="26"/>
                <w:szCs w:val="26"/>
              </w:rPr>
              <w:t>B5.2.5</w:t>
            </w:r>
          </w:p>
        </w:tc>
        <w:tc>
          <w:tcPr>
            <w:tcW w:w="1134" w:type="dxa"/>
            <w:vAlign w:val="center"/>
          </w:tcPr>
          <w:p w14:paraId="762827A4" w14:textId="5B91B116" w:rsidR="006870D5" w:rsidRPr="00FD343B" w:rsidRDefault="006870D5" w:rsidP="006870D5">
            <w:pPr>
              <w:jc w:val="center"/>
              <w:rPr>
                <w:rFonts w:ascii="Times New Roman" w:hAnsi="Times New Roman" w:cs="Times New Roman"/>
                <w:b/>
                <w:i/>
                <w:sz w:val="26"/>
                <w:szCs w:val="26"/>
              </w:rPr>
            </w:pPr>
            <w:r w:rsidRPr="00FD343B">
              <w:rPr>
                <w:rFonts w:ascii="Times New Roman" w:hAnsi="Times New Roman" w:cs="Times New Roman"/>
                <w:b/>
                <w:i/>
                <w:sz w:val="26"/>
                <w:szCs w:val="26"/>
                <w:lang w:val="nl-NL"/>
              </w:rPr>
              <w:t>Tiếp nhận hồ sơ</w:t>
            </w:r>
          </w:p>
        </w:tc>
        <w:tc>
          <w:tcPr>
            <w:tcW w:w="1324" w:type="dxa"/>
            <w:vAlign w:val="center"/>
          </w:tcPr>
          <w:p w14:paraId="7D85B782" w14:textId="7F43906D" w:rsidR="006870D5" w:rsidRPr="00FD343B" w:rsidRDefault="006870D5" w:rsidP="006870D5">
            <w:pPr>
              <w:spacing w:before="20" w:after="20"/>
              <w:jc w:val="center"/>
              <w:rPr>
                <w:rFonts w:ascii="Times New Roman" w:hAnsi="Times New Roman" w:cs="Times New Roman"/>
                <w:i/>
                <w:sz w:val="26"/>
                <w:szCs w:val="26"/>
              </w:rPr>
            </w:pPr>
            <w:r w:rsidRPr="00FD343B">
              <w:rPr>
                <w:rFonts w:ascii="Times New Roman" w:hAnsi="Times New Roman" w:cs="Times New Roman"/>
                <w:i/>
                <w:sz w:val="26"/>
                <w:szCs w:val="26"/>
                <w:lang w:val="nl-NL"/>
              </w:rPr>
              <w:t>Văn thư Phòng HCQT – Văn phòng UBND Thành phố</w:t>
            </w:r>
          </w:p>
        </w:tc>
        <w:tc>
          <w:tcPr>
            <w:tcW w:w="1179" w:type="dxa"/>
            <w:vAlign w:val="center"/>
          </w:tcPr>
          <w:p w14:paraId="0DDDFD07" w14:textId="24C5F4DF" w:rsidR="006870D5" w:rsidRPr="00FD343B" w:rsidRDefault="00B96526" w:rsidP="006870D5">
            <w:pPr>
              <w:jc w:val="center"/>
              <w:rPr>
                <w:rFonts w:ascii="Times New Roman" w:hAnsi="Times New Roman" w:cs="Times New Roman"/>
                <w:i/>
                <w:sz w:val="26"/>
                <w:szCs w:val="26"/>
              </w:rPr>
            </w:pPr>
            <w:r w:rsidRPr="00A71308">
              <w:rPr>
                <w:rFonts w:ascii="Times New Roman" w:hAnsi="Times New Roman" w:cs="Times New Roman"/>
                <w:sz w:val="26"/>
                <w:szCs w:val="26"/>
                <w:lang w:val="nl-NL"/>
              </w:rPr>
              <w:t>02 giờ làm việc</w:t>
            </w:r>
          </w:p>
        </w:tc>
        <w:tc>
          <w:tcPr>
            <w:tcW w:w="1636" w:type="dxa"/>
            <w:vAlign w:val="center"/>
          </w:tcPr>
          <w:p w14:paraId="1840A054" w14:textId="0A215A01" w:rsidR="006870D5" w:rsidRPr="00FD343B" w:rsidRDefault="006870D5" w:rsidP="006870D5">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Bộ hồ sơ của Sở</w:t>
            </w:r>
          </w:p>
        </w:tc>
        <w:tc>
          <w:tcPr>
            <w:tcW w:w="3131" w:type="dxa"/>
          </w:tcPr>
          <w:p w14:paraId="3C8681B9" w14:textId="77777777" w:rsidR="006870D5" w:rsidRPr="00FD343B" w:rsidRDefault="006870D5" w:rsidP="006870D5">
            <w:pPr>
              <w:spacing w:before="20" w:after="20"/>
              <w:jc w:val="both"/>
              <w:rPr>
                <w:rFonts w:ascii="Times New Roman" w:hAnsi="Times New Roman" w:cs="Times New Roman"/>
                <w:i/>
                <w:sz w:val="26"/>
                <w:szCs w:val="26"/>
              </w:rPr>
            </w:pPr>
            <w:r w:rsidRPr="00FD343B">
              <w:rPr>
                <w:rFonts w:ascii="Times New Roman" w:hAnsi="Times New Roman" w:cs="Times New Roman"/>
                <w:i/>
                <w:sz w:val="26"/>
                <w:szCs w:val="26"/>
              </w:rPr>
              <w:t>- Tiếp nhận kiểm tra thành phần hồ sơ, tài liệu liên quan và ghi giấy biên nhận.</w:t>
            </w:r>
          </w:p>
          <w:p w14:paraId="0253857E" w14:textId="0F2B7A3D" w:rsidR="006870D5" w:rsidRPr="00FD343B" w:rsidRDefault="006870D5" w:rsidP="006870D5">
            <w:pPr>
              <w:spacing w:before="60" w:after="60"/>
              <w:jc w:val="both"/>
              <w:rPr>
                <w:rFonts w:ascii="Times New Roman" w:hAnsi="Times New Roman" w:cs="Times New Roman"/>
                <w:i/>
                <w:sz w:val="26"/>
                <w:szCs w:val="26"/>
                <w:lang w:val="vi-VN"/>
              </w:rPr>
            </w:pPr>
            <w:r w:rsidRPr="00FD343B">
              <w:rPr>
                <w:rFonts w:ascii="Times New Roman" w:hAnsi="Times New Roman" w:cs="Times New Roman"/>
                <w:i/>
                <w:sz w:val="26"/>
                <w:szCs w:val="26"/>
              </w:rPr>
              <w:t>- Chuyển hồ sơ cho Lãnh đạo Phòng Chuyên môn – Văn phòng UBND Thành phố.</w:t>
            </w:r>
          </w:p>
        </w:tc>
      </w:tr>
      <w:tr w:rsidR="00FD343B" w:rsidRPr="00FD343B" w14:paraId="572CF97A" w14:textId="77777777" w:rsidTr="003723F3">
        <w:trPr>
          <w:trHeight w:val="605"/>
        </w:trPr>
        <w:tc>
          <w:tcPr>
            <w:tcW w:w="1129" w:type="dxa"/>
            <w:vAlign w:val="center"/>
          </w:tcPr>
          <w:p w14:paraId="56F198E2" w14:textId="2326447E" w:rsidR="006870D5" w:rsidRPr="00D90155" w:rsidRDefault="006870D5" w:rsidP="006870D5">
            <w:pPr>
              <w:jc w:val="center"/>
              <w:rPr>
                <w:rFonts w:ascii="Times New Roman" w:hAnsi="Times New Roman" w:cs="Times New Roman"/>
                <w:i/>
                <w:sz w:val="26"/>
                <w:szCs w:val="26"/>
                <w:lang w:val="vi-VN"/>
              </w:rPr>
            </w:pPr>
            <w:r w:rsidRPr="00FD343B">
              <w:rPr>
                <w:rFonts w:ascii="Times New Roman" w:hAnsi="Times New Roman" w:cs="Times New Roman"/>
                <w:i/>
                <w:sz w:val="26"/>
                <w:szCs w:val="26"/>
              </w:rPr>
              <w:t>B5.2.</w:t>
            </w:r>
            <w:r w:rsidR="00D90155">
              <w:rPr>
                <w:rFonts w:ascii="Times New Roman" w:hAnsi="Times New Roman" w:cs="Times New Roman"/>
                <w:i/>
                <w:sz w:val="26"/>
                <w:szCs w:val="26"/>
                <w:lang w:val="vi-VN"/>
              </w:rPr>
              <w:t>6</w:t>
            </w:r>
          </w:p>
        </w:tc>
        <w:tc>
          <w:tcPr>
            <w:tcW w:w="1134" w:type="dxa"/>
            <w:vAlign w:val="center"/>
          </w:tcPr>
          <w:p w14:paraId="0D82FDE1" w14:textId="5267F002" w:rsidR="006870D5" w:rsidRPr="00FD343B" w:rsidRDefault="006870D5" w:rsidP="006870D5">
            <w:pPr>
              <w:jc w:val="center"/>
              <w:rPr>
                <w:rFonts w:ascii="Times New Roman" w:hAnsi="Times New Roman" w:cs="Times New Roman"/>
                <w:b/>
                <w:i/>
                <w:sz w:val="26"/>
                <w:szCs w:val="26"/>
              </w:rPr>
            </w:pPr>
            <w:r w:rsidRPr="00FD343B">
              <w:rPr>
                <w:rFonts w:ascii="Times New Roman" w:hAnsi="Times New Roman" w:cs="Times New Roman"/>
                <w:b/>
                <w:i/>
                <w:sz w:val="26"/>
                <w:szCs w:val="26"/>
                <w:lang w:val="nl-NL"/>
              </w:rPr>
              <w:t>Rà soát, thẩm định hồ sơ</w:t>
            </w:r>
          </w:p>
        </w:tc>
        <w:tc>
          <w:tcPr>
            <w:tcW w:w="1324" w:type="dxa"/>
            <w:vAlign w:val="center"/>
          </w:tcPr>
          <w:p w14:paraId="75526A2A" w14:textId="786F5058" w:rsidR="006870D5" w:rsidRPr="00FD343B" w:rsidRDefault="006870D5" w:rsidP="006870D5">
            <w:pPr>
              <w:spacing w:before="20" w:after="20"/>
              <w:jc w:val="center"/>
              <w:rPr>
                <w:rFonts w:ascii="Times New Roman" w:hAnsi="Times New Roman" w:cs="Times New Roman"/>
                <w:i/>
                <w:sz w:val="26"/>
                <w:szCs w:val="26"/>
              </w:rPr>
            </w:pPr>
            <w:r w:rsidRPr="00FD343B">
              <w:rPr>
                <w:rFonts w:ascii="Times New Roman" w:hAnsi="Times New Roman" w:cs="Times New Roman"/>
                <w:i/>
                <w:sz w:val="26"/>
                <w:szCs w:val="26"/>
                <w:lang w:val="nl-NL"/>
              </w:rPr>
              <w:t>Chuyên viên Phòng chuyên môn -  Văn phòng UBND Thành phố</w:t>
            </w:r>
          </w:p>
        </w:tc>
        <w:tc>
          <w:tcPr>
            <w:tcW w:w="1179" w:type="dxa"/>
            <w:vAlign w:val="center"/>
          </w:tcPr>
          <w:p w14:paraId="75BFCDC2" w14:textId="356FEC2B" w:rsidR="006870D5" w:rsidRPr="00FD343B" w:rsidRDefault="006870D5" w:rsidP="006870D5">
            <w:pPr>
              <w:jc w:val="center"/>
              <w:rPr>
                <w:rFonts w:ascii="Times New Roman" w:hAnsi="Times New Roman" w:cs="Times New Roman"/>
                <w:i/>
                <w:sz w:val="26"/>
                <w:szCs w:val="26"/>
              </w:rPr>
            </w:pPr>
            <w:r w:rsidRPr="00FD343B">
              <w:rPr>
                <w:rFonts w:ascii="Times New Roman" w:hAnsi="Times New Roman" w:cs="Times New Roman"/>
                <w:i/>
                <w:sz w:val="26"/>
                <w:szCs w:val="26"/>
              </w:rPr>
              <w:t>0,5 ngày làm việc</w:t>
            </w:r>
          </w:p>
        </w:tc>
        <w:tc>
          <w:tcPr>
            <w:tcW w:w="1636" w:type="dxa"/>
            <w:vAlign w:val="center"/>
          </w:tcPr>
          <w:p w14:paraId="3FC31379" w14:textId="77777777" w:rsidR="006870D5" w:rsidRPr="00FD343B" w:rsidRDefault="006870D5" w:rsidP="006870D5">
            <w:pPr>
              <w:jc w:val="center"/>
              <w:rPr>
                <w:rFonts w:ascii="Times New Roman" w:hAnsi="Times New Roman" w:cs="Times New Roman"/>
                <w:i/>
                <w:sz w:val="26"/>
                <w:szCs w:val="26"/>
              </w:rPr>
            </w:pPr>
            <w:r w:rsidRPr="00FD343B">
              <w:rPr>
                <w:rFonts w:ascii="Times New Roman" w:hAnsi="Times New Roman" w:cs="Times New Roman"/>
                <w:i/>
                <w:sz w:val="26"/>
                <w:szCs w:val="26"/>
              </w:rPr>
              <w:t>Lập hồ sơ trình;</w:t>
            </w:r>
          </w:p>
          <w:p w14:paraId="5A457918" w14:textId="39CEE857" w:rsidR="006870D5" w:rsidRPr="00FD343B" w:rsidRDefault="006870D5" w:rsidP="006870D5">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lang w:val="nl-NL"/>
              </w:rPr>
              <w:t xml:space="preserve">Bộ </w:t>
            </w:r>
            <w:r w:rsidRPr="00FD343B">
              <w:rPr>
                <w:rFonts w:ascii="Times New Roman" w:hAnsi="Times New Roman" w:cs="Times New Roman"/>
                <w:i/>
                <w:sz w:val="26"/>
                <w:szCs w:val="26"/>
              </w:rPr>
              <w:t>hồ sơ của Sở</w:t>
            </w:r>
          </w:p>
        </w:tc>
        <w:tc>
          <w:tcPr>
            <w:tcW w:w="3131" w:type="dxa"/>
          </w:tcPr>
          <w:p w14:paraId="36438408" w14:textId="51B43436" w:rsidR="006870D5" w:rsidRPr="00FD343B" w:rsidRDefault="006870D5" w:rsidP="006870D5">
            <w:pPr>
              <w:spacing w:before="60" w:after="60"/>
              <w:jc w:val="both"/>
              <w:rPr>
                <w:rFonts w:ascii="Times New Roman" w:hAnsi="Times New Roman" w:cs="Times New Roman"/>
                <w:i/>
                <w:sz w:val="26"/>
                <w:szCs w:val="26"/>
                <w:lang w:val="vi-VN"/>
              </w:rPr>
            </w:pPr>
            <w:r w:rsidRPr="00FD343B">
              <w:rPr>
                <w:rFonts w:ascii="Times New Roman" w:hAnsi="Times New Roman" w:cs="Times New Roman"/>
                <w:i/>
                <w:sz w:val="26"/>
                <w:szCs w:val="26"/>
              </w:rPr>
              <w:t xml:space="preserve">Xem xét thẩm định hồ sơ, tài liệu liên quan, tham mưu Phiếu trình và dự thảo kết quả giải quyết hồ sơ trình lãnh đạo Phòng </w:t>
            </w:r>
            <w:r w:rsidRPr="00FD343B">
              <w:rPr>
                <w:rFonts w:ascii="Times New Roman" w:hAnsi="Times New Roman" w:cs="Times New Roman"/>
                <w:i/>
                <w:sz w:val="26"/>
                <w:szCs w:val="26"/>
                <w:lang w:val="nl-NL"/>
              </w:rPr>
              <w:t>chuyên môn</w:t>
            </w:r>
            <w:r w:rsidRPr="00FD343B">
              <w:rPr>
                <w:rFonts w:ascii="Times New Roman" w:hAnsi="Times New Roman" w:cs="Times New Roman"/>
                <w:i/>
                <w:sz w:val="26"/>
                <w:szCs w:val="26"/>
              </w:rPr>
              <w:t xml:space="preserve"> - Văn phòng UBND Thành phố xem xét, quyết định.</w:t>
            </w:r>
          </w:p>
        </w:tc>
      </w:tr>
      <w:tr w:rsidR="00FD343B" w:rsidRPr="00FD343B" w14:paraId="223152D1" w14:textId="77777777" w:rsidTr="003723F3">
        <w:trPr>
          <w:trHeight w:val="605"/>
        </w:trPr>
        <w:tc>
          <w:tcPr>
            <w:tcW w:w="1129" w:type="dxa"/>
            <w:vAlign w:val="center"/>
          </w:tcPr>
          <w:p w14:paraId="1A12C3C8" w14:textId="3D6DF115" w:rsidR="006870D5" w:rsidRPr="00D90155" w:rsidRDefault="006870D5" w:rsidP="006870D5">
            <w:pPr>
              <w:jc w:val="center"/>
              <w:rPr>
                <w:rFonts w:ascii="Times New Roman" w:hAnsi="Times New Roman" w:cs="Times New Roman"/>
                <w:i/>
                <w:sz w:val="26"/>
                <w:szCs w:val="26"/>
                <w:lang w:val="vi-VN"/>
              </w:rPr>
            </w:pPr>
            <w:r w:rsidRPr="00FD343B">
              <w:rPr>
                <w:rFonts w:ascii="Times New Roman" w:hAnsi="Times New Roman" w:cs="Times New Roman"/>
                <w:i/>
                <w:sz w:val="26"/>
                <w:szCs w:val="26"/>
              </w:rPr>
              <w:t>B5.2.</w:t>
            </w:r>
            <w:r w:rsidR="00D90155">
              <w:rPr>
                <w:rFonts w:ascii="Times New Roman" w:hAnsi="Times New Roman" w:cs="Times New Roman"/>
                <w:i/>
                <w:sz w:val="26"/>
                <w:szCs w:val="26"/>
                <w:lang w:val="vi-VN"/>
              </w:rPr>
              <w:t>7</w:t>
            </w:r>
          </w:p>
        </w:tc>
        <w:tc>
          <w:tcPr>
            <w:tcW w:w="1134" w:type="dxa"/>
            <w:vAlign w:val="center"/>
          </w:tcPr>
          <w:p w14:paraId="5CED8EAB" w14:textId="0943D6F5" w:rsidR="006870D5" w:rsidRPr="00FD343B" w:rsidRDefault="006870D5" w:rsidP="006870D5">
            <w:pPr>
              <w:jc w:val="center"/>
              <w:rPr>
                <w:rFonts w:ascii="Times New Roman" w:hAnsi="Times New Roman" w:cs="Times New Roman"/>
                <w:b/>
                <w:i/>
                <w:sz w:val="26"/>
                <w:szCs w:val="26"/>
              </w:rPr>
            </w:pPr>
            <w:r w:rsidRPr="00FD343B">
              <w:rPr>
                <w:rFonts w:ascii="Times New Roman" w:hAnsi="Times New Roman" w:cs="Times New Roman"/>
                <w:b/>
                <w:i/>
                <w:sz w:val="26"/>
                <w:szCs w:val="26"/>
                <w:lang w:val="nl-NL"/>
              </w:rPr>
              <w:t>Xem xét</w:t>
            </w:r>
          </w:p>
        </w:tc>
        <w:tc>
          <w:tcPr>
            <w:tcW w:w="1324" w:type="dxa"/>
            <w:vAlign w:val="center"/>
          </w:tcPr>
          <w:p w14:paraId="20872D1C" w14:textId="0A9A3898" w:rsidR="006870D5" w:rsidRPr="00FD343B" w:rsidRDefault="006870D5" w:rsidP="006870D5">
            <w:pPr>
              <w:spacing w:before="20" w:after="20"/>
              <w:jc w:val="center"/>
              <w:rPr>
                <w:rFonts w:ascii="Times New Roman" w:hAnsi="Times New Roman" w:cs="Times New Roman"/>
                <w:i/>
                <w:sz w:val="26"/>
                <w:szCs w:val="26"/>
              </w:rPr>
            </w:pPr>
            <w:r w:rsidRPr="00FD343B">
              <w:rPr>
                <w:rFonts w:ascii="Times New Roman" w:hAnsi="Times New Roman" w:cs="Times New Roman"/>
                <w:i/>
                <w:sz w:val="26"/>
                <w:szCs w:val="26"/>
                <w:lang w:val="nl-NL"/>
              </w:rPr>
              <w:t>Lãnh đạo Phòng chuyên môn - Văn phòng UBND Thành phố</w:t>
            </w:r>
          </w:p>
        </w:tc>
        <w:tc>
          <w:tcPr>
            <w:tcW w:w="1179" w:type="dxa"/>
            <w:vAlign w:val="center"/>
          </w:tcPr>
          <w:p w14:paraId="7CDA4FBA" w14:textId="14F400E2" w:rsidR="006870D5" w:rsidRPr="00FD343B" w:rsidRDefault="00590304" w:rsidP="006870D5">
            <w:pPr>
              <w:jc w:val="center"/>
              <w:rPr>
                <w:rFonts w:ascii="Times New Roman" w:hAnsi="Times New Roman" w:cs="Times New Roman"/>
                <w:i/>
                <w:sz w:val="26"/>
                <w:szCs w:val="26"/>
              </w:rPr>
            </w:pPr>
            <w:r w:rsidRPr="00A71308">
              <w:rPr>
                <w:rFonts w:ascii="Times New Roman" w:hAnsi="Times New Roman" w:cs="Times New Roman"/>
                <w:sz w:val="26"/>
                <w:szCs w:val="26"/>
                <w:lang w:val="nl-NL"/>
              </w:rPr>
              <w:t>02 giờ làm việc</w:t>
            </w:r>
          </w:p>
        </w:tc>
        <w:tc>
          <w:tcPr>
            <w:tcW w:w="1636" w:type="dxa"/>
            <w:vAlign w:val="center"/>
          </w:tcPr>
          <w:p w14:paraId="5E319A7D" w14:textId="61487998" w:rsidR="006870D5" w:rsidRPr="00FD343B" w:rsidRDefault="006870D5" w:rsidP="006870D5">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Hồ sơ trình</w:t>
            </w:r>
          </w:p>
        </w:tc>
        <w:tc>
          <w:tcPr>
            <w:tcW w:w="3131" w:type="dxa"/>
            <w:vAlign w:val="center"/>
          </w:tcPr>
          <w:p w14:paraId="30009A6F" w14:textId="346DB873" w:rsidR="006870D5" w:rsidRPr="00FD343B" w:rsidRDefault="006870D5" w:rsidP="006870D5">
            <w:pPr>
              <w:spacing w:before="60" w:after="60"/>
              <w:jc w:val="both"/>
              <w:rPr>
                <w:rFonts w:ascii="Times New Roman" w:hAnsi="Times New Roman" w:cs="Times New Roman"/>
                <w:i/>
                <w:sz w:val="26"/>
                <w:szCs w:val="26"/>
                <w:lang w:val="vi-VN"/>
              </w:rPr>
            </w:pPr>
            <w:r w:rsidRPr="00FD343B">
              <w:rPr>
                <w:rFonts w:ascii="Times New Roman" w:hAnsi="Times New Roman" w:cs="Times New Roman"/>
                <w:i/>
                <w:sz w:val="26"/>
                <w:szCs w:val="26"/>
              </w:rPr>
              <w:t xml:space="preserve">Lãnh đạo Phòng </w:t>
            </w:r>
            <w:r w:rsidRPr="00FD343B">
              <w:rPr>
                <w:rFonts w:ascii="Times New Roman" w:hAnsi="Times New Roman" w:cs="Times New Roman"/>
                <w:i/>
                <w:sz w:val="26"/>
                <w:szCs w:val="26"/>
                <w:lang w:val="nl-NL"/>
              </w:rPr>
              <w:t>chuyên môn</w:t>
            </w:r>
            <w:r w:rsidRPr="00FD343B">
              <w:rPr>
                <w:rFonts w:ascii="Times New Roman" w:hAnsi="Times New Roman" w:cs="Times New Roman"/>
                <w:i/>
                <w:sz w:val="26"/>
                <w:szCs w:val="26"/>
              </w:rPr>
              <w:t xml:space="preserve"> -Văn phòng UBND Thành phố xem xét hồ sơ, ký Phiếu trình (kèm theo dự thảo kết quả giải quyết hồ sơ) của công chức Phòng </w:t>
            </w:r>
            <w:r w:rsidRPr="00FD343B">
              <w:rPr>
                <w:rFonts w:ascii="Times New Roman" w:hAnsi="Times New Roman" w:cs="Times New Roman"/>
                <w:i/>
                <w:sz w:val="26"/>
                <w:szCs w:val="26"/>
                <w:lang w:val="nl-NL"/>
              </w:rPr>
              <w:t>chuyên môn</w:t>
            </w:r>
            <w:r w:rsidRPr="00FD343B">
              <w:rPr>
                <w:rFonts w:ascii="Times New Roman" w:hAnsi="Times New Roman" w:cs="Times New Roman"/>
                <w:i/>
                <w:sz w:val="26"/>
                <w:szCs w:val="26"/>
              </w:rPr>
              <w:t xml:space="preserve">, ký Tờ trình, trình lãnh đạo Văn phòng UBND Thành phố xem xét. </w:t>
            </w:r>
          </w:p>
        </w:tc>
      </w:tr>
      <w:tr w:rsidR="00FD343B" w:rsidRPr="00FD343B" w14:paraId="6749689B" w14:textId="77777777" w:rsidTr="003723F3">
        <w:trPr>
          <w:trHeight w:val="605"/>
        </w:trPr>
        <w:tc>
          <w:tcPr>
            <w:tcW w:w="1129" w:type="dxa"/>
            <w:vAlign w:val="center"/>
          </w:tcPr>
          <w:p w14:paraId="5656608F" w14:textId="6EB040ED" w:rsidR="006870D5" w:rsidRPr="003F4BB1" w:rsidRDefault="006870D5" w:rsidP="006870D5">
            <w:pPr>
              <w:jc w:val="center"/>
              <w:rPr>
                <w:rFonts w:ascii="Times New Roman" w:hAnsi="Times New Roman" w:cs="Times New Roman"/>
                <w:i/>
                <w:sz w:val="26"/>
                <w:szCs w:val="26"/>
                <w:lang w:val="vi-VN"/>
              </w:rPr>
            </w:pPr>
            <w:r w:rsidRPr="00FD343B">
              <w:rPr>
                <w:rFonts w:ascii="Times New Roman" w:hAnsi="Times New Roman" w:cs="Times New Roman"/>
                <w:i/>
                <w:sz w:val="26"/>
                <w:szCs w:val="26"/>
              </w:rPr>
              <w:t>B5.2.</w:t>
            </w:r>
            <w:r w:rsidR="003F4BB1">
              <w:rPr>
                <w:rFonts w:ascii="Times New Roman" w:hAnsi="Times New Roman" w:cs="Times New Roman"/>
                <w:i/>
                <w:sz w:val="26"/>
                <w:szCs w:val="26"/>
                <w:lang w:val="vi-VN"/>
              </w:rPr>
              <w:t>8</w:t>
            </w:r>
          </w:p>
        </w:tc>
        <w:tc>
          <w:tcPr>
            <w:tcW w:w="1134" w:type="dxa"/>
            <w:vAlign w:val="center"/>
          </w:tcPr>
          <w:p w14:paraId="4AC3302E" w14:textId="7049F3C2" w:rsidR="006870D5" w:rsidRPr="00FD343B" w:rsidRDefault="006870D5" w:rsidP="006870D5">
            <w:pPr>
              <w:jc w:val="center"/>
              <w:rPr>
                <w:rFonts w:ascii="Times New Roman" w:hAnsi="Times New Roman" w:cs="Times New Roman"/>
                <w:b/>
                <w:i/>
                <w:sz w:val="26"/>
                <w:szCs w:val="26"/>
              </w:rPr>
            </w:pPr>
            <w:r w:rsidRPr="00FD343B">
              <w:rPr>
                <w:rFonts w:ascii="Times New Roman" w:hAnsi="Times New Roman" w:cs="Times New Roman"/>
                <w:b/>
                <w:i/>
                <w:sz w:val="26"/>
                <w:szCs w:val="26"/>
                <w:lang w:val="nl-NL"/>
              </w:rPr>
              <w:t xml:space="preserve">Xem xét, trình ký văn bản </w:t>
            </w:r>
          </w:p>
        </w:tc>
        <w:tc>
          <w:tcPr>
            <w:tcW w:w="1324" w:type="dxa"/>
            <w:vAlign w:val="center"/>
          </w:tcPr>
          <w:p w14:paraId="3D1C3392" w14:textId="60194D77" w:rsidR="006870D5" w:rsidRPr="00FD343B" w:rsidRDefault="006870D5" w:rsidP="006870D5">
            <w:pPr>
              <w:spacing w:before="20" w:after="20"/>
              <w:jc w:val="center"/>
              <w:rPr>
                <w:rFonts w:ascii="Times New Roman" w:hAnsi="Times New Roman" w:cs="Times New Roman"/>
                <w:i/>
                <w:sz w:val="26"/>
                <w:szCs w:val="26"/>
              </w:rPr>
            </w:pPr>
            <w:r w:rsidRPr="00FD343B">
              <w:rPr>
                <w:rFonts w:ascii="Times New Roman" w:hAnsi="Times New Roman" w:cs="Times New Roman"/>
                <w:i/>
                <w:sz w:val="26"/>
                <w:szCs w:val="26"/>
                <w:lang w:val="nl-NL"/>
              </w:rPr>
              <w:t>Lãnh đạo Văn phòng UBND Thành phố</w:t>
            </w:r>
          </w:p>
        </w:tc>
        <w:tc>
          <w:tcPr>
            <w:tcW w:w="1179" w:type="dxa"/>
            <w:vAlign w:val="center"/>
          </w:tcPr>
          <w:p w14:paraId="7DF3403A" w14:textId="32D3688D" w:rsidR="006870D5" w:rsidRPr="00FD343B" w:rsidRDefault="006870D5" w:rsidP="006870D5">
            <w:pPr>
              <w:jc w:val="center"/>
              <w:rPr>
                <w:rFonts w:ascii="Times New Roman" w:hAnsi="Times New Roman" w:cs="Times New Roman"/>
                <w:i/>
                <w:sz w:val="26"/>
                <w:szCs w:val="26"/>
              </w:rPr>
            </w:pPr>
            <w:r w:rsidRPr="00FD343B">
              <w:rPr>
                <w:rFonts w:ascii="Times New Roman" w:hAnsi="Times New Roman" w:cs="Times New Roman"/>
                <w:i/>
                <w:sz w:val="26"/>
                <w:szCs w:val="26"/>
                <w:lang w:val="en-US"/>
              </w:rPr>
              <w:t xml:space="preserve">0,5 </w:t>
            </w:r>
            <w:r w:rsidRPr="00FD343B">
              <w:rPr>
                <w:rFonts w:ascii="Times New Roman" w:hAnsi="Times New Roman" w:cs="Times New Roman"/>
                <w:i/>
                <w:sz w:val="26"/>
                <w:szCs w:val="26"/>
              </w:rPr>
              <w:t>ngày làm việc</w:t>
            </w:r>
          </w:p>
        </w:tc>
        <w:tc>
          <w:tcPr>
            <w:tcW w:w="1636" w:type="dxa"/>
            <w:vAlign w:val="center"/>
          </w:tcPr>
          <w:p w14:paraId="18EE0051" w14:textId="77777777" w:rsidR="006870D5" w:rsidRPr="00FD343B" w:rsidRDefault="006870D5" w:rsidP="006870D5">
            <w:pPr>
              <w:spacing w:before="20" w:after="20"/>
              <w:jc w:val="both"/>
              <w:rPr>
                <w:rFonts w:ascii="Times New Roman" w:hAnsi="Times New Roman" w:cs="Times New Roman"/>
                <w:i/>
                <w:sz w:val="26"/>
                <w:szCs w:val="26"/>
              </w:rPr>
            </w:pPr>
          </w:p>
          <w:p w14:paraId="77F3E941" w14:textId="7D8EDAF2" w:rsidR="006870D5" w:rsidRPr="00FD343B" w:rsidRDefault="006870D5" w:rsidP="006870D5">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Hồ sơ trình</w:t>
            </w:r>
          </w:p>
        </w:tc>
        <w:tc>
          <w:tcPr>
            <w:tcW w:w="3131" w:type="dxa"/>
          </w:tcPr>
          <w:p w14:paraId="634849F0" w14:textId="6C72669B" w:rsidR="006870D5" w:rsidRPr="00FD343B" w:rsidRDefault="006870D5" w:rsidP="006870D5">
            <w:pPr>
              <w:spacing w:before="60" w:after="60"/>
              <w:jc w:val="both"/>
              <w:rPr>
                <w:rFonts w:ascii="Times New Roman" w:hAnsi="Times New Roman" w:cs="Times New Roman"/>
                <w:i/>
                <w:sz w:val="26"/>
                <w:szCs w:val="26"/>
                <w:lang w:val="vi-VN"/>
              </w:rPr>
            </w:pPr>
            <w:r w:rsidRPr="00FD343B">
              <w:rPr>
                <w:rFonts w:ascii="Times New Roman" w:hAnsi="Times New Roman" w:cs="Times New Roman"/>
                <w:i/>
                <w:sz w:val="26"/>
                <w:szCs w:val="26"/>
                <w:lang w:val="nl-NL"/>
              </w:rPr>
              <w:t xml:space="preserve">Lãnh đạo Văn phòng UBND Thành phố xem xét hồ sơ, tài liệu liên quan, ký duyệt Phiếu trình và ký nháy </w:t>
            </w:r>
            <w:r w:rsidRPr="00FD343B">
              <w:rPr>
                <w:rFonts w:ascii="Times New Roman" w:hAnsi="Times New Roman" w:cs="Times New Roman"/>
                <w:i/>
                <w:sz w:val="26"/>
                <w:szCs w:val="26"/>
              </w:rPr>
              <w:t>dự thảo kết quả giải quyết hồ sơ</w:t>
            </w:r>
            <w:r w:rsidRPr="00FD343B">
              <w:rPr>
                <w:rFonts w:ascii="Times New Roman" w:hAnsi="Times New Roman" w:cs="Times New Roman"/>
                <w:i/>
                <w:sz w:val="26"/>
                <w:szCs w:val="26"/>
                <w:lang w:val="nl-NL"/>
              </w:rPr>
              <w:t>, trình Lãnh đạo UBND Thành phố</w:t>
            </w:r>
          </w:p>
        </w:tc>
      </w:tr>
      <w:tr w:rsidR="00FD343B" w:rsidRPr="00FD343B" w14:paraId="2894F2CB" w14:textId="77777777" w:rsidTr="003723F3">
        <w:trPr>
          <w:trHeight w:val="605"/>
        </w:trPr>
        <w:tc>
          <w:tcPr>
            <w:tcW w:w="1129" w:type="dxa"/>
            <w:vAlign w:val="center"/>
          </w:tcPr>
          <w:p w14:paraId="4E2FE9E9" w14:textId="5C5D520B" w:rsidR="006870D5" w:rsidRPr="003F4BB1" w:rsidRDefault="006870D5" w:rsidP="006870D5">
            <w:pPr>
              <w:jc w:val="center"/>
              <w:rPr>
                <w:rFonts w:ascii="Times New Roman" w:hAnsi="Times New Roman" w:cs="Times New Roman"/>
                <w:i/>
                <w:sz w:val="26"/>
                <w:szCs w:val="26"/>
                <w:lang w:val="vi-VN"/>
              </w:rPr>
            </w:pPr>
            <w:r w:rsidRPr="00FD343B">
              <w:rPr>
                <w:rFonts w:ascii="Times New Roman" w:hAnsi="Times New Roman" w:cs="Times New Roman"/>
                <w:i/>
                <w:sz w:val="26"/>
                <w:szCs w:val="26"/>
              </w:rPr>
              <w:t>B5.2.</w:t>
            </w:r>
            <w:r w:rsidR="003F4BB1">
              <w:rPr>
                <w:rFonts w:ascii="Times New Roman" w:hAnsi="Times New Roman" w:cs="Times New Roman"/>
                <w:i/>
                <w:sz w:val="26"/>
                <w:szCs w:val="26"/>
                <w:lang w:val="vi-VN"/>
              </w:rPr>
              <w:t>9</w:t>
            </w:r>
          </w:p>
        </w:tc>
        <w:tc>
          <w:tcPr>
            <w:tcW w:w="1134" w:type="dxa"/>
            <w:vAlign w:val="center"/>
          </w:tcPr>
          <w:p w14:paraId="1F2D64B1" w14:textId="7BD72956" w:rsidR="006870D5" w:rsidRPr="00FD343B" w:rsidRDefault="006870D5" w:rsidP="006870D5">
            <w:pPr>
              <w:jc w:val="center"/>
              <w:rPr>
                <w:rFonts w:ascii="Times New Roman" w:hAnsi="Times New Roman" w:cs="Times New Roman"/>
                <w:b/>
                <w:i/>
                <w:sz w:val="26"/>
                <w:szCs w:val="26"/>
              </w:rPr>
            </w:pPr>
            <w:r w:rsidRPr="00FD343B">
              <w:rPr>
                <w:rFonts w:ascii="Times New Roman" w:hAnsi="Times New Roman" w:cs="Times New Roman"/>
                <w:b/>
                <w:i/>
                <w:sz w:val="26"/>
                <w:szCs w:val="26"/>
                <w:lang w:val="nl-NL"/>
              </w:rPr>
              <w:t>Xem xét, ký duyệt</w:t>
            </w:r>
          </w:p>
        </w:tc>
        <w:tc>
          <w:tcPr>
            <w:tcW w:w="1324" w:type="dxa"/>
            <w:vAlign w:val="center"/>
          </w:tcPr>
          <w:p w14:paraId="2B7C93FF" w14:textId="0859D124" w:rsidR="006870D5" w:rsidRPr="00FD343B" w:rsidRDefault="006870D5" w:rsidP="006870D5">
            <w:pPr>
              <w:spacing w:before="20" w:after="20"/>
              <w:jc w:val="center"/>
              <w:rPr>
                <w:rFonts w:ascii="Times New Roman" w:hAnsi="Times New Roman" w:cs="Times New Roman"/>
                <w:i/>
                <w:sz w:val="26"/>
                <w:szCs w:val="26"/>
              </w:rPr>
            </w:pPr>
            <w:r w:rsidRPr="00FD343B">
              <w:rPr>
                <w:rFonts w:ascii="Times New Roman" w:hAnsi="Times New Roman" w:cs="Times New Roman"/>
                <w:i/>
                <w:sz w:val="26"/>
                <w:szCs w:val="26"/>
                <w:lang w:val="nl-NL"/>
              </w:rPr>
              <w:t xml:space="preserve">Lãnh đạo UBND </w:t>
            </w:r>
            <w:r w:rsidRPr="00FD343B">
              <w:rPr>
                <w:rFonts w:ascii="Times New Roman" w:hAnsi="Times New Roman" w:cs="Times New Roman"/>
                <w:i/>
                <w:sz w:val="26"/>
                <w:szCs w:val="26"/>
                <w:lang w:val="nl-NL"/>
              </w:rPr>
              <w:lastRenderedPageBreak/>
              <w:t>Thành phố</w:t>
            </w:r>
          </w:p>
        </w:tc>
        <w:tc>
          <w:tcPr>
            <w:tcW w:w="1179" w:type="dxa"/>
            <w:vAlign w:val="center"/>
          </w:tcPr>
          <w:p w14:paraId="6546723B" w14:textId="33C54ACD" w:rsidR="006870D5" w:rsidRPr="00FD343B" w:rsidRDefault="006870D5" w:rsidP="006870D5">
            <w:pPr>
              <w:jc w:val="center"/>
              <w:rPr>
                <w:rFonts w:ascii="Times New Roman" w:hAnsi="Times New Roman" w:cs="Times New Roman"/>
                <w:i/>
                <w:sz w:val="26"/>
                <w:szCs w:val="26"/>
              </w:rPr>
            </w:pPr>
            <w:r w:rsidRPr="00FD343B">
              <w:rPr>
                <w:rFonts w:ascii="Times New Roman" w:hAnsi="Times New Roman" w:cs="Times New Roman"/>
                <w:i/>
                <w:sz w:val="26"/>
                <w:szCs w:val="26"/>
              </w:rPr>
              <w:lastRenderedPageBreak/>
              <w:t>0</w:t>
            </w:r>
            <w:r w:rsidR="0063224A">
              <w:rPr>
                <w:rFonts w:ascii="Times New Roman" w:hAnsi="Times New Roman" w:cs="Times New Roman"/>
                <w:i/>
                <w:sz w:val="26"/>
                <w:szCs w:val="26"/>
                <w:lang w:val="vi-VN"/>
              </w:rPr>
              <w:t>1</w:t>
            </w:r>
            <w:r w:rsidRPr="00FD343B">
              <w:rPr>
                <w:rFonts w:ascii="Times New Roman" w:hAnsi="Times New Roman" w:cs="Times New Roman"/>
                <w:i/>
                <w:sz w:val="26"/>
                <w:szCs w:val="26"/>
              </w:rPr>
              <w:t xml:space="preserve"> ngày làm việc</w:t>
            </w:r>
          </w:p>
        </w:tc>
        <w:tc>
          <w:tcPr>
            <w:tcW w:w="1636" w:type="dxa"/>
            <w:vAlign w:val="center"/>
          </w:tcPr>
          <w:p w14:paraId="6C47F391" w14:textId="77777777" w:rsidR="006870D5" w:rsidRPr="00FD343B" w:rsidRDefault="006870D5" w:rsidP="006870D5">
            <w:pPr>
              <w:spacing w:before="20" w:after="20"/>
              <w:jc w:val="both"/>
              <w:rPr>
                <w:rFonts w:ascii="Times New Roman" w:hAnsi="Times New Roman" w:cs="Times New Roman"/>
                <w:i/>
                <w:sz w:val="26"/>
                <w:szCs w:val="26"/>
              </w:rPr>
            </w:pPr>
          </w:p>
          <w:p w14:paraId="5A991E0B" w14:textId="1F57F764" w:rsidR="006870D5" w:rsidRPr="00FD343B" w:rsidRDefault="006870D5" w:rsidP="006870D5">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Hồ sơ trình</w:t>
            </w:r>
          </w:p>
        </w:tc>
        <w:tc>
          <w:tcPr>
            <w:tcW w:w="3131" w:type="dxa"/>
          </w:tcPr>
          <w:p w14:paraId="3F227951" w14:textId="0CBA7898" w:rsidR="006870D5" w:rsidRPr="00FD343B" w:rsidRDefault="006870D5" w:rsidP="006870D5">
            <w:pPr>
              <w:spacing w:before="60" w:after="60"/>
              <w:jc w:val="both"/>
              <w:rPr>
                <w:rFonts w:ascii="Times New Roman" w:hAnsi="Times New Roman" w:cs="Times New Roman"/>
                <w:i/>
                <w:sz w:val="26"/>
                <w:szCs w:val="26"/>
                <w:lang w:val="vi-VN"/>
              </w:rPr>
            </w:pPr>
            <w:r w:rsidRPr="00FD343B">
              <w:rPr>
                <w:rFonts w:ascii="Times New Roman" w:hAnsi="Times New Roman" w:cs="Times New Roman"/>
                <w:i/>
                <w:sz w:val="26"/>
                <w:szCs w:val="26"/>
                <w:lang w:val="nl-NL"/>
              </w:rPr>
              <w:t>Lãnh đạo UBND Thành phố x</w:t>
            </w:r>
            <w:r w:rsidRPr="00FD343B">
              <w:rPr>
                <w:rFonts w:ascii="Times New Roman" w:hAnsi="Times New Roman" w:cs="Times New Roman"/>
                <w:i/>
                <w:sz w:val="26"/>
                <w:szCs w:val="26"/>
              </w:rPr>
              <w:t xml:space="preserve">em xét hồ sơ, tài liệu liên quan, ký duyệt hồ sơ trình </w:t>
            </w:r>
          </w:p>
        </w:tc>
      </w:tr>
      <w:tr w:rsidR="00FD343B" w:rsidRPr="00FD343B" w14:paraId="7C922F3F" w14:textId="77777777" w:rsidTr="003723F3">
        <w:trPr>
          <w:trHeight w:val="2814"/>
        </w:trPr>
        <w:tc>
          <w:tcPr>
            <w:tcW w:w="1129" w:type="dxa"/>
            <w:vAlign w:val="center"/>
          </w:tcPr>
          <w:p w14:paraId="14E5973B" w14:textId="335337CA" w:rsidR="006870D5" w:rsidRPr="003F4BB1" w:rsidRDefault="006870D5" w:rsidP="006870D5">
            <w:pPr>
              <w:jc w:val="center"/>
              <w:rPr>
                <w:rFonts w:ascii="Times New Roman" w:hAnsi="Times New Roman" w:cs="Times New Roman"/>
                <w:i/>
                <w:sz w:val="26"/>
                <w:szCs w:val="26"/>
                <w:lang w:val="vi-VN"/>
              </w:rPr>
            </w:pPr>
            <w:r w:rsidRPr="00FD343B">
              <w:rPr>
                <w:rFonts w:ascii="Times New Roman" w:hAnsi="Times New Roman" w:cs="Times New Roman"/>
                <w:i/>
                <w:sz w:val="26"/>
                <w:szCs w:val="26"/>
              </w:rPr>
              <w:t>B5.2.1</w:t>
            </w:r>
            <w:r w:rsidR="003F4BB1">
              <w:rPr>
                <w:rFonts w:ascii="Times New Roman" w:hAnsi="Times New Roman" w:cs="Times New Roman"/>
                <w:i/>
                <w:sz w:val="26"/>
                <w:szCs w:val="26"/>
                <w:lang w:val="vi-VN"/>
              </w:rPr>
              <w:t>0</w:t>
            </w:r>
          </w:p>
        </w:tc>
        <w:tc>
          <w:tcPr>
            <w:tcW w:w="1134" w:type="dxa"/>
            <w:vAlign w:val="center"/>
          </w:tcPr>
          <w:p w14:paraId="46E76A2E" w14:textId="68B11AB6" w:rsidR="006870D5" w:rsidRPr="00FD343B" w:rsidRDefault="006870D5" w:rsidP="006870D5">
            <w:pPr>
              <w:jc w:val="center"/>
              <w:rPr>
                <w:rFonts w:ascii="Times New Roman" w:hAnsi="Times New Roman" w:cs="Times New Roman"/>
                <w:b/>
                <w:i/>
                <w:sz w:val="26"/>
                <w:szCs w:val="26"/>
              </w:rPr>
            </w:pPr>
            <w:r w:rsidRPr="00FD343B">
              <w:rPr>
                <w:rFonts w:ascii="Times New Roman" w:hAnsi="Times New Roman" w:cs="Times New Roman"/>
                <w:b/>
                <w:i/>
                <w:sz w:val="26"/>
                <w:szCs w:val="26"/>
                <w:lang w:val="nl-NL"/>
              </w:rPr>
              <w:t>Phát hành văn bản</w:t>
            </w:r>
          </w:p>
        </w:tc>
        <w:tc>
          <w:tcPr>
            <w:tcW w:w="1324" w:type="dxa"/>
            <w:vAlign w:val="center"/>
          </w:tcPr>
          <w:p w14:paraId="36E145F2" w14:textId="6D5A9A7F" w:rsidR="006870D5" w:rsidRPr="00FD343B" w:rsidRDefault="006870D5" w:rsidP="006870D5">
            <w:pPr>
              <w:spacing w:before="20" w:after="20"/>
              <w:jc w:val="center"/>
              <w:rPr>
                <w:rFonts w:ascii="Times New Roman" w:hAnsi="Times New Roman" w:cs="Times New Roman"/>
                <w:i/>
                <w:sz w:val="26"/>
                <w:szCs w:val="26"/>
              </w:rPr>
            </w:pPr>
            <w:r w:rsidRPr="00FD343B">
              <w:rPr>
                <w:rFonts w:ascii="Times New Roman" w:hAnsi="Times New Roman" w:cs="Times New Roman"/>
                <w:i/>
                <w:sz w:val="26"/>
                <w:szCs w:val="26"/>
                <w:lang w:val="nl-NL"/>
              </w:rPr>
              <w:t>Văn thư Phòng HCQT  -Văn phòng UBND Thành phố</w:t>
            </w:r>
          </w:p>
        </w:tc>
        <w:tc>
          <w:tcPr>
            <w:tcW w:w="1179" w:type="dxa"/>
            <w:vAlign w:val="center"/>
          </w:tcPr>
          <w:p w14:paraId="7B452994" w14:textId="6DFE2213" w:rsidR="006870D5" w:rsidRPr="00FD343B" w:rsidRDefault="009447B4" w:rsidP="006870D5">
            <w:pPr>
              <w:jc w:val="center"/>
              <w:rPr>
                <w:rFonts w:ascii="Times New Roman" w:hAnsi="Times New Roman" w:cs="Times New Roman"/>
                <w:i/>
                <w:sz w:val="26"/>
                <w:szCs w:val="26"/>
              </w:rPr>
            </w:pPr>
            <w:r w:rsidRPr="00A71308">
              <w:rPr>
                <w:rFonts w:ascii="Times New Roman" w:hAnsi="Times New Roman" w:cs="Times New Roman"/>
                <w:sz w:val="26"/>
                <w:szCs w:val="26"/>
                <w:lang w:val="nl-NL"/>
              </w:rPr>
              <w:t>02 giờ làm việc</w:t>
            </w:r>
          </w:p>
        </w:tc>
        <w:tc>
          <w:tcPr>
            <w:tcW w:w="1636" w:type="dxa"/>
            <w:vAlign w:val="center"/>
          </w:tcPr>
          <w:p w14:paraId="27591CB6" w14:textId="59D92EC5" w:rsidR="006870D5" w:rsidRPr="00FD343B" w:rsidRDefault="006870D5" w:rsidP="006870D5">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Hồ sơ trình</w:t>
            </w:r>
          </w:p>
        </w:tc>
        <w:tc>
          <w:tcPr>
            <w:tcW w:w="3131" w:type="dxa"/>
          </w:tcPr>
          <w:p w14:paraId="08A57B74" w14:textId="77777777" w:rsidR="003F4BB1" w:rsidRDefault="003F4BB1" w:rsidP="003F4BB1">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r w:rsidRPr="00C1723C">
              <w:rPr>
                <w:rFonts w:ascii="Times New Roman" w:hAnsi="Times New Roman" w:cs="Times New Roman"/>
                <w:sz w:val="26"/>
                <w:szCs w:val="26"/>
                <w:lang w:val="nl-NL"/>
              </w:rPr>
              <w:t xml:space="preserve">Lấy số, đóng dấu, ban hành </w:t>
            </w:r>
            <w:r w:rsidRPr="00F4367C">
              <w:rPr>
                <w:rFonts w:ascii="Times New Roman" w:hAnsi="Times New Roman" w:cs="Times New Roman"/>
                <w:sz w:val="26"/>
                <w:szCs w:val="26"/>
                <w:lang w:val="nl-NL"/>
              </w:rPr>
              <w:t>Văn bản đề nghị chỉnh sửa, bổ sung và chuyển hồ sơ đến Sở Khoa học và Công nghệ để vào sổ, thực hiện sao lưu (nếu có</w:t>
            </w:r>
            <w:r>
              <w:rPr>
                <w:rFonts w:ascii="Times New Roman" w:hAnsi="Times New Roman" w:cs="Times New Roman"/>
                <w:sz w:val="26"/>
                <w:szCs w:val="26"/>
                <w:lang w:val="nl-NL"/>
              </w:rPr>
              <w:t>).</w:t>
            </w:r>
          </w:p>
          <w:p w14:paraId="7CBEF2C8" w14:textId="4F7DB960" w:rsidR="006870D5" w:rsidRPr="00FD343B" w:rsidRDefault="003F4BB1" w:rsidP="003F4BB1">
            <w:pPr>
              <w:pStyle w:val="Header"/>
              <w:tabs>
                <w:tab w:val="clear" w:pos="4320"/>
                <w:tab w:val="clear" w:pos="8640"/>
              </w:tabs>
              <w:autoSpaceDE/>
              <w:autoSpaceDN/>
              <w:jc w:val="both"/>
              <w:rPr>
                <w:rFonts w:ascii="Times New Roman" w:hAnsi="Times New Roman" w:cs="Times New Roman"/>
                <w:i/>
                <w:sz w:val="26"/>
                <w:szCs w:val="26"/>
              </w:rPr>
            </w:pPr>
            <w:r w:rsidRPr="008607F6">
              <w:rPr>
                <w:rFonts w:ascii="Times New Roman" w:hAnsi="Times New Roman" w:cs="Times New Roman"/>
                <w:sz w:val="26"/>
                <w:szCs w:val="26"/>
                <w:lang w:val="nl-NL"/>
              </w:rPr>
              <w:t>- Tiếp tục thực hiện ở B15, B16</w:t>
            </w:r>
            <w:r>
              <w:rPr>
                <w:rFonts w:ascii="Times New Roman" w:hAnsi="Times New Roman" w:cs="Times New Roman"/>
                <w:sz w:val="26"/>
                <w:szCs w:val="26"/>
                <w:lang w:val="nl-NL"/>
              </w:rPr>
              <w:t>.</w:t>
            </w:r>
          </w:p>
          <w:p w14:paraId="20AF3508" w14:textId="77777777" w:rsidR="006870D5" w:rsidRPr="00FD343B" w:rsidRDefault="006870D5" w:rsidP="006870D5">
            <w:pPr>
              <w:spacing w:before="60" w:after="60"/>
              <w:jc w:val="both"/>
              <w:rPr>
                <w:rFonts w:ascii="Times New Roman" w:hAnsi="Times New Roman" w:cs="Times New Roman"/>
                <w:i/>
                <w:sz w:val="26"/>
                <w:szCs w:val="26"/>
                <w:lang w:val="vi-VN"/>
              </w:rPr>
            </w:pPr>
          </w:p>
        </w:tc>
      </w:tr>
      <w:tr w:rsidR="00FD343B" w:rsidRPr="00FD343B" w14:paraId="55BC862D" w14:textId="77777777" w:rsidTr="00560B02">
        <w:trPr>
          <w:trHeight w:val="605"/>
        </w:trPr>
        <w:tc>
          <w:tcPr>
            <w:tcW w:w="9533" w:type="dxa"/>
            <w:gridSpan w:val="6"/>
            <w:vAlign w:val="center"/>
          </w:tcPr>
          <w:p w14:paraId="7CD6C124" w14:textId="7E11005E" w:rsidR="006870D5" w:rsidRPr="00FD343B" w:rsidRDefault="006870D5" w:rsidP="006870D5">
            <w:pPr>
              <w:spacing w:before="60" w:after="60"/>
              <w:jc w:val="both"/>
              <w:rPr>
                <w:rFonts w:ascii="Times New Roman" w:hAnsi="Times New Roman" w:cs="Times New Roman"/>
                <w:i/>
                <w:sz w:val="26"/>
                <w:szCs w:val="26"/>
                <w:lang w:val="vi-VN"/>
              </w:rPr>
            </w:pPr>
            <w:r w:rsidRPr="00FD343B">
              <w:rPr>
                <w:rFonts w:ascii="Times New Roman" w:hAnsi="Times New Roman" w:cs="Times New Roman"/>
                <w:i/>
                <w:sz w:val="26"/>
                <w:szCs w:val="26"/>
              </w:rPr>
              <w:t xml:space="preserve">Văn bản thông báo về việc gia hạn thời gian trả lời: </w:t>
            </w:r>
            <w:r w:rsidRPr="00FD343B">
              <w:rPr>
                <w:rFonts w:ascii="Times New Roman" w:hAnsi="Times New Roman" w:cs="Times New Roman"/>
                <w:i/>
                <w:sz w:val="26"/>
                <w:szCs w:val="26"/>
                <w:lang w:val="en-US"/>
              </w:rPr>
              <w:t>thực hiện chuyển bước trả kết quả.</w:t>
            </w:r>
          </w:p>
        </w:tc>
      </w:tr>
      <w:tr w:rsidR="00FD343B" w:rsidRPr="00FD343B" w14:paraId="77E4CCC7" w14:textId="77777777" w:rsidTr="003723F3">
        <w:trPr>
          <w:trHeight w:val="605"/>
        </w:trPr>
        <w:tc>
          <w:tcPr>
            <w:tcW w:w="1129" w:type="dxa"/>
            <w:vAlign w:val="center"/>
          </w:tcPr>
          <w:p w14:paraId="0BD52F05" w14:textId="621647C7" w:rsidR="00560B02" w:rsidRPr="00FD343B" w:rsidRDefault="00560B02" w:rsidP="00560B02">
            <w:pPr>
              <w:jc w:val="center"/>
              <w:rPr>
                <w:rFonts w:ascii="Times New Roman" w:hAnsi="Times New Roman" w:cs="Times New Roman"/>
                <w:i/>
                <w:sz w:val="26"/>
                <w:szCs w:val="26"/>
              </w:rPr>
            </w:pPr>
            <w:r w:rsidRPr="00FD343B">
              <w:rPr>
                <w:rFonts w:ascii="Times New Roman" w:hAnsi="Times New Roman" w:cs="Times New Roman"/>
                <w:i/>
                <w:sz w:val="26"/>
                <w:szCs w:val="26"/>
              </w:rPr>
              <w:t>B5.2.12</w:t>
            </w:r>
          </w:p>
        </w:tc>
        <w:tc>
          <w:tcPr>
            <w:tcW w:w="1134" w:type="dxa"/>
            <w:vAlign w:val="center"/>
          </w:tcPr>
          <w:p w14:paraId="0C79773C" w14:textId="77777777" w:rsidR="00560B02" w:rsidRPr="00FD343B" w:rsidRDefault="00560B02" w:rsidP="00560B02">
            <w:pPr>
              <w:jc w:val="center"/>
              <w:rPr>
                <w:rFonts w:ascii="Times New Roman" w:hAnsi="Times New Roman" w:cs="Times New Roman"/>
                <w:b/>
                <w:i/>
                <w:sz w:val="26"/>
                <w:szCs w:val="26"/>
              </w:rPr>
            </w:pPr>
            <w:r w:rsidRPr="00FD343B">
              <w:rPr>
                <w:rFonts w:ascii="Times New Roman" w:hAnsi="Times New Roman" w:cs="Times New Roman"/>
                <w:b/>
                <w:i/>
                <w:sz w:val="26"/>
                <w:szCs w:val="26"/>
              </w:rPr>
              <w:t>Tổ chức họp Hội đồng</w:t>
            </w:r>
          </w:p>
        </w:tc>
        <w:tc>
          <w:tcPr>
            <w:tcW w:w="1324" w:type="dxa"/>
            <w:vAlign w:val="center"/>
          </w:tcPr>
          <w:p w14:paraId="2ADFF6EA" w14:textId="62B206B5" w:rsidR="00560B02" w:rsidRPr="00FD343B" w:rsidRDefault="00560B02" w:rsidP="00560B02">
            <w:pPr>
              <w:spacing w:before="20" w:after="20"/>
              <w:jc w:val="center"/>
              <w:rPr>
                <w:rFonts w:ascii="Times New Roman" w:hAnsi="Times New Roman" w:cs="Times New Roman"/>
                <w:i/>
                <w:sz w:val="26"/>
                <w:szCs w:val="26"/>
              </w:rPr>
            </w:pPr>
            <w:r w:rsidRPr="00FD343B">
              <w:rPr>
                <w:rFonts w:ascii="Times New Roman" w:hAnsi="Times New Roman" w:cs="Times New Roman"/>
                <w:i/>
                <w:sz w:val="26"/>
                <w:szCs w:val="26"/>
              </w:rPr>
              <w:t>Công chức thụ lý hồ sơ</w:t>
            </w:r>
            <w:r w:rsidR="00D52521" w:rsidRPr="00FD343B">
              <w:rPr>
                <w:rFonts w:ascii="Times New Roman" w:hAnsi="Times New Roman" w:cs="Times New Roman"/>
                <w:i/>
                <w:sz w:val="26"/>
                <w:szCs w:val="26"/>
              </w:rPr>
              <w:t xml:space="preserve">; </w:t>
            </w:r>
            <w:r w:rsidR="00D52521" w:rsidRPr="00FD343B">
              <w:rPr>
                <w:rFonts w:ascii="Times New Roman" w:hAnsi="Times New Roman" w:cs="Times New Roman"/>
                <w:i/>
                <w:iCs/>
                <w:sz w:val="26"/>
                <w:szCs w:val="26"/>
              </w:rPr>
              <w:t>Thành viên Hội đồng</w:t>
            </w:r>
          </w:p>
        </w:tc>
        <w:tc>
          <w:tcPr>
            <w:tcW w:w="1179" w:type="dxa"/>
            <w:vAlign w:val="center"/>
          </w:tcPr>
          <w:p w14:paraId="6D1038BC" w14:textId="1CE9C65E" w:rsidR="00560B02" w:rsidRPr="00FD343B" w:rsidRDefault="00E244C2" w:rsidP="00560B02">
            <w:pPr>
              <w:jc w:val="center"/>
              <w:rPr>
                <w:rFonts w:ascii="Times New Roman" w:hAnsi="Times New Roman" w:cs="Times New Roman"/>
                <w:i/>
                <w:sz w:val="26"/>
                <w:szCs w:val="26"/>
              </w:rPr>
            </w:pPr>
            <w:r>
              <w:rPr>
                <w:rFonts w:ascii="Times New Roman" w:hAnsi="Times New Roman" w:cs="Times New Roman"/>
                <w:i/>
                <w:sz w:val="26"/>
                <w:szCs w:val="26"/>
                <w:lang w:val="vi-VN"/>
              </w:rPr>
              <w:t>3,5</w:t>
            </w:r>
            <w:r w:rsidR="00560B02" w:rsidRPr="00FD343B">
              <w:rPr>
                <w:rFonts w:ascii="Times New Roman" w:hAnsi="Times New Roman" w:cs="Times New Roman"/>
                <w:i/>
                <w:sz w:val="26"/>
                <w:szCs w:val="26"/>
              </w:rPr>
              <w:t xml:space="preserve"> ngày</w:t>
            </w:r>
          </w:p>
          <w:p w14:paraId="225D7A50" w14:textId="77777777" w:rsidR="00560B02" w:rsidRPr="00FD343B" w:rsidRDefault="00560B02" w:rsidP="00560B02">
            <w:pPr>
              <w:jc w:val="center"/>
              <w:rPr>
                <w:rFonts w:ascii="Times New Roman" w:hAnsi="Times New Roman" w:cs="Times New Roman"/>
                <w:i/>
                <w:sz w:val="26"/>
                <w:szCs w:val="26"/>
                <w:lang w:val="vi-VN"/>
              </w:rPr>
            </w:pPr>
            <w:r w:rsidRPr="00FD343B">
              <w:rPr>
                <w:rFonts w:ascii="Times New Roman" w:hAnsi="Times New Roman" w:cs="Times New Roman"/>
                <w:i/>
                <w:sz w:val="26"/>
                <w:szCs w:val="26"/>
              </w:rPr>
              <w:t>làm việc</w:t>
            </w:r>
          </w:p>
        </w:tc>
        <w:tc>
          <w:tcPr>
            <w:tcW w:w="1636" w:type="dxa"/>
            <w:vAlign w:val="center"/>
          </w:tcPr>
          <w:p w14:paraId="772A05D5" w14:textId="77777777" w:rsidR="00560B02" w:rsidRPr="00FD343B" w:rsidRDefault="00560B02" w:rsidP="00560B02">
            <w:pPr>
              <w:spacing w:before="60" w:after="60"/>
              <w:jc w:val="center"/>
              <w:rPr>
                <w:rFonts w:ascii="Times New Roman" w:hAnsi="Times New Roman" w:cs="Times New Roman"/>
                <w:i/>
                <w:sz w:val="26"/>
                <w:szCs w:val="26"/>
                <w:lang w:val="en-US"/>
              </w:rPr>
            </w:pPr>
            <w:r w:rsidRPr="00FD343B">
              <w:rPr>
                <w:rFonts w:ascii="Times New Roman" w:hAnsi="Times New Roman" w:cs="Times New Roman"/>
                <w:i/>
                <w:sz w:val="26"/>
                <w:szCs w:val="26"/>
              </w:rPr>
              <w:t xml:space="preserve">Theo mục </w:t>
            </w:r>
            <w:r w:rsidRPr="00FD343B">
              <w:rPr>
                <w:rFonts w:ascii="Times New Roman" w:hAnsi="Times New Roman" w:cs="Times New Roman"/>
                <w:i/>
                <w:sz w:val="26"/>
                <w:szCs w:val="26"/>
                <w:lang w:val="vi-VN"/>
              </w:rPr>
              <w:t>I</w:t>
            </w:r>
            <w:r w:rsidRPr="00FD343B">
              <w:rPr>
                <w:rFonts w:ascii="Times New Roman" w:hAnsi="Times New Roman" w:cs="Times New Roman"/>
                <w:i/>
                <w:sz w:val="26"/>
                <w:szCs w:val="26"/>
                <w:lang w:val="en-US"/>
              </w:rPr>
              <w:t>;</w:t>
            </w:r>
          </w:p>
          <w:p w14:paraId="222EB41E" w14:textId="77777777" w:rsidR="00560B02" w:rsidRPr="00FD343B" w:rsidRDefault="00560B02" w:rsidP="00560B02">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BM 01;</w:t>
            </w:r>
          </w:p>
          <w:p w14:paraId="74C0A090" w14:textId="77777777" w:rsidR="00560B02" w:rsidRPr="00FD343B" w:rsidRDefault="00560B02" w:rsidP="00560B02">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Phiếu trình;</w:t>
            </w:r>
          </w:p>
          <w:p w14:paraId="1CDCA0F6" w14:textId="77777777" w:rsidR="00560B02" w:rsidRPr="00FD343B" w:rsidRDefault="00560B02" w:rsidP="00560B02">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Quyết định thành lập hội đồng;</w:t>
            </w:r>
          </w:p>
          <w:p w14:paraId="5717BF87" w14:textId="77777777" w:rsidR="00560B02" w:rsidRPr="00FD343B" w:rsidRDefault="00560B02" w:rsidP="00560B02">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Giấy mời chuyên gia;</w:t>
            </w:r>
          </w:p>
          <w:p w14:paraId="451B86CB" w14:textId="77777777" w:rsidR="00560B02" w:rsidRPr="00FD343B" w:rsidRDefault="00560B02" w:rsidP="00560B02">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Hồ sơ trình;</w:t>
            </w:r>
          </w:p>
          <w:p w14:paraId="4C0EF10A" w14:textId="77777777" w:rsidR="00560B02" w:rsidRPr="00FD343B" w:rsidRDefault="00560B02" w:rsidP="00560B02">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BM 04;</w:t>
            </w:r>
          </w:p>
          <w:p w14:paraId="7441D78F" w14:textId="77777777" w:rsidR="00560B02" w:rsidRPr="00FD343B" w:rsidRDefault="00560B02" w:rsidP="00560B02">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rPr>
              <w:t>Hoặc</w:t>
            </w:r>
          </w:p>
          <w:p w14:paraId="1CF77B5E" w14:textId="77777777" w:rsidR="00560B02" w:rsidRPr="00FD343B" w:rsidRDefault="00560B02" w:rsidP="00560B02">
            <w:pPr>
              <w:spacing w:before="60" w:after="60"/>
              <w:jc w:val="center"/>
              <w:rPr>
                <w:rFonts w:ascii="Times New Roman" w:hAnsi="Times New Roman" w:cs="Times New Roman"/>
                <w:i/>
                <w:sz w:val="26"/>
                <w:szCs w:val="26"/>
              </w:rPr>
            </w:pPr>
            <w:r w:rsidRPr="00FD343B">
              <w:rPr>
                <w:rFonts w:ascii="Times New Roman" w:hAnsi="Times New Roman" w:cs="Times New Roman"/>
                <w:i/>
                <w:sz w:val="26"/>
                <w:szCs w:val="26"/>
                <w:lang w:val="en-US"/>
              </w:rPr>
              <w:t>văn bản</w:t>
            </w:r>
            <w:r w:rsidRPr="00FD343B">
              <w:rPr>
                <w:rFonts w:ascii="Times New Roman" w:hAnsi="Times New Roman" w:cs="Times New Roman"/>
                <w:i/>
                <w:sz w:val="26"/>
                <w:szCs w:val="26"/>
                <w:lang w:val="vi-VN"/>
              </w:rPr>
              <w:t xml:space="preserve"> </w:t>
            </w:r>
            <w:r w:rsidRPr="00FD343B">
              <w:rPr>
                <w:rFonts w:ascii="Times New Roman" w:hAnsi="Times New Roman" w:cs="Times New Roman"/>
                <w:i/>
                <w:sz w:val="26"/>
                <w:szCs w:val="26"/>
                <w:lang w:val="en-US"/>
              </w:rPr>
              <w:t>từ chối</w:t>
            </w:r>
            <w:r w:rsidRPr="00FD343B">
              <w:rPr>
                <w:rFonts w:ascii="Times New Roman" w:hAnsi="Times New Roman" w:cs="Times New Roman"/>
                <w:i/>
                <w:sz w:val="26"/>
                <w:szCs w:val="26"/>
                <w:lang w:val="vi-VN"/>
              </w:rPr>
              <w:t xml:space="preserve"> nêu rõ lý do</w:t>
            </w:r>
          </w:p>
        </w:tc>
        <w:tc>
          <w:tcPr>
            <w:tcW w:w="3131" w:type="dxa"/>
            <w:vAlign w:val="center"/>
          </w:tcPr>
          <w:p w14:paraId="5D4486B6" w14:textId="77777777" w:rsidR="00560B02" w:rsidRPr="00FD343B" w:rsidRDefault="00560B02" w:rsidP="00560B02">
            <w:pPr>
              <w:jc w:val="both"/>
              <w:rPr>
                <w:rFonts w:ascii="Times New Roman" w:hAnsi="Times New Roman" w:cs="Times New Roman"/>
                <w:i/>
                <w:iCs/>
                <w:strike/>
                <w:sz w:val="26"/>
                <w:szCs w:val="26"/>
              </w:rPr>
            </w:pPr>
            <w:r w:rsidRPr="00FD343B">
              <w:rPr>
                <w:rFonts w:ascii="Times New Roman" w:hAnsi="Times New Roman" w:cs="Times New Roman"/>
                <w:i/>
                <w:sz w:val="26"/>
                <w:szCs w:val="26"/>
                <w:lang w:val="en-US"/>
              </w:rPr>
              <w:t>Tổ chức họp Hội đồng thẩm tra hồ sơ</w:t>
            </w:r>
          </w:p>
          <w:p w14:paraId="28F0CB7C" w14:textId="40984747" w:rsidR="00560B02" w:rsidRPr="00FD343B" w:rsidRDefault="00560B02" w:rsidP="00560B02">
            <w:pPr>
              <w:jc w:val="both"/>
              <w:rPr>
                <w:rFonts w:ascii="Times New Roman" w:hAnsi="Times New Roman" w:cs="Times New Roman"/>
                <w:i/>
                <w:sz w:val="26"/>
                <w:szCs w:val="26"/>
              </w:rPr>
            </w:pPr>
            <w:r w:rsidRPr="00FD343B">
              <w:rPr>
                <w:rFonts w:ascii="Times New Roman" w:hAnsi="Times New Roman" w:cs="Times New Roman"/>
                <w:i/>
                <w:sz w:val="26"/>
                <w:szCs w:val="26"/>
              </w:rPr>
              <w:t xml:space="preserve">Trên cơ sở kết luận của Hội đồng, dự thảo kết quả giải quyết: </w:t>
            </w:r>
          </w:p>
          <w:p w14:paraId="38BB25F2" w14:textId="0DD42DE7" w:rsidR="00560B02" w:rsidRPr="00FD343B" w:rsidRDefault="00560B02" w:rsidP="00560B02">
            <w:pPr>
              <w:ind w:left="-11"/>
              <w:jc w:val="both"/>
              <w:rPr>
                <w:rFonts w:ascii="Times New Roman" w:hAnsi="Times New Roman" w:cs="Times New Roman"/>
                <w:i/>
                <w:sz w:val="26"/>
                <w:szCs w:val="26"/>
              </w:rPr>
            </w:pPr>
            <w:r w:rsidRPr="00FD343B">
              <w:rPr>
                <w:rStyle w:val="apple-converted-space"/>
                <w:rFonts w:ascii="Times New Roman" w:hAnsi="Times New Roman" w:cs="Times New Roman"/>
                <w:b/>
                <w:i/>
                <w:sz w:val="26"/>
                <w:szCs w:val="26"/>
              </w:rPr>
              <w:t>- Đối với trường hợp hồ sơ đạt yêu cầu:</w:t>
            </w:r>
            <w:r w:rsidRPr="00FD343B">
              <w:rPr>
                <w:rFonts w:ascii="Times New Roman" w:hAnsi="Times New Roman" w:cs="Times New Roman"/>
                <w:i/>
                <w:sz w:val="26"/>
                <w:szCs w:val="26"/>
              </w:rPr>
              <w:t xml:space="preserve"> tham mưu Phiếu trình, dự thảo Tờ trình và dự thảo văn bản trả lời về việc phương tiện vận tải chuyên dùng trong dây chuyền công nghệ sử dụng trực tiếp cho hoạt động sản xuất của dự án đầu tư.</w:t>
            </w:r>
          </w:p>
          <w:p w14:paraId="7EAB7CD7" w14:textId="181F53F7" w:rsidR="00560B02" w:rsidRPr="00FD343B" w:rsidRDefault="00560B02" w:rsidP="00560B02">
            <w:pPr>
              <w:spacing w:before="60" w:after="60"/>
              <w:jc w:val="both"/>
              <w:rPr>
                <w:rFonts w:ascii="Times New Roman" w:hAnsi="Times New Roman" w:cs="Times New Roman"/>
                <w:i/>
                <w:sz w:val="26"/>
                <w:szCs w:val="26"/>
              </w:rPr>
            </w:pPr>
            <w:r w:rsidRPr="00FD343B">
              <w:rPr>
                <w:rStyle w:val="apple-converted-space"/>
                <w:rFonts w:ascii="Times New Roman" w:hAnsi="Times New Roman" w:cs="Times New Roman"/>
                <w:b/>
                <w:i/>
                <w:sz w:val="26"/>
                <w:szCs w:val="26"/>
              </w:rPr>
              <w:t xml:space="preserve">- Đối với trường hợp hồ sơ không đạt yêu cầu: </w:t>
            </w:r>
            <w:r w:rsidRPr="00FD343B">
              <w:rPr>
                <w:rFonts w:ascii="Times New Roman" w:hAnsi="Times New Roman" w:cs="Times New Roman"/>
                <w:i/>
                <w:sz w:val="26"/>
                <w:szCs w:val="26"/>
              </w:rPr>
              <w:t>tham mưu Phiếu trình, dự thảo Tờ trình và dự thảo văn bản từ chối, có nêu rõ lý do.</w:t>
            </w:r>
          </w:p>
          <w:p w14:paraId="19BDE6CF" w14:textId="7DFA8194" w:rsidR="00560B02" w:rsidRPr="00FD343B" w:rsidRDefault="00560B02" w:rsidP="00560B02">
            <w:pPr>
              <w:spacing w:before="60" w:after="60"/>
              <w:jc w:val="both"/>
              <w:rPr>
                <w:rFonts w:ascii="Times New Roman" w:hAnsi="Times New Roman" w:cs="Times New Roman"/>
                <w:i/>
                <w:sz w:val="26"/>
                <w:szCs w:val="26"/>
                <w:lang w:val="en-US"/>
              </w:rPr>
            </w:pPr>
            <w:r w:rsidRPr="00FD343B">
              <w:rPr>
                <w:rFonts w:ascii="Times New Roman" w:hAnsi="Times New Roman" w:cs="Times New Roman"/>
                <w:i/>
                <w:sz w:val="26"/>
                <w:szCs w:val="26"/>
                <w:lang w:val="vi-VN"/>
              </w:rPr>
              <w:t>Hoàn thiện hồ sơ, trình Lãnh đạo phòng xem xét</w:t>
            </w:r>
            <w:r w:rsidRPr="00FD343B">
              <w:rPr>
                <w:rFonts w:ascii="Times New Roman" w:hAnsi="Times New Roman" w:cs="Times New Roman"/>
                <w:i/>
                <w:sz w:val="26"/>
                <w:szCs w:val="26"/>
                <w:lang w:val="en-US"/>
              </w:rPr>
              <w:t>.</w:t>
            </w:r>
          </w:p>
          <w:p w14:paraId="462E439E" w14:textId="026FDB57" w:rsidR="00560B02" w:rsidRPr="00FD343B" w:rsidRDefault="00560B02" w:rsidP="00560B02">
            <w:pPr>
              <w:spacing w:before="60" w:after="60"/>
              <w:jc w:val="both"/>
              <w:rPr>
                <w:rFonts w:ascii="Times New Roman" w:hAnsi="Times New Roman" w:cs="Times New Roman"/>
                <w:iCs/>
                <w:sz w:val="26"/>
                <w:szCs w:val="26"/>
                <w:lang w:val="en-US"/>
              </w:rPr>
            </w:pPr>
            <w:r w:rsidRPr="00FD343B">
              <w:rPr>
                <w:rFonts w:ascii="Times New Roman" w:hAnsi="Times New Roman" w:cs="Times New Roman"/>
                <w:sz w:val="26"/>
                <w:szCs w:val="26"/>
              </w:rPr>
              <w:t>Thực hiện tiếp B6.</w:t>
            </w:r>
          </w:p>
        </w:tc>
      </w:tr>
      <w:tr w:rsidR="00FD343B" w:rsidRPr="00FD343B" w14:paraId="3CFACD74" w14:textId="77777777" w:rsidTr="003723F3">
        <w:trPr>
          <w:trHeight w:val="1344"/>
        </w:trPr>
        <w:tc>
          <w:tcPr>
            <w:tcW w:w="1129" w:type="dxa"/>
            <w:vAlign w:val="center"/>
          </w:tcPr>
          <w:p w14:paraId="1F90D9F8" w14:textId="77777777" w:rsidR="00560B02" w:rsidRPr="00FD343B" w:rsidRDefault="00560B02" w:rsidP="00560B02">
            <w:pPr>
              <w:jc w:val="center"/>
              <w:rPr>
                <w:rFonts w:ascii="Times New Roman" w:hAnsi="Times New Roman" w:cs="Times New Roman"/>
                <w:sz w:val="26"/>
                <w:szCs w:val="26"/>
              </w:rPr>
            </w:pPr>
            <w:r w:rsidRPr="00FD343B">
              <w:rPr>
                <w:rFonts w:ascii="Times New Roman" w:hAnsi="Times New Roman" w:cs="Times New Roman"/>
                <w:sz w:val="26"/>
                <w:szCs w:val="26"/>
              </w:rPr>
              <w:t>B6</w:t>
            </w:r>
          </w:p>
        </w:tc>
        <w:tc>
          <w:tcPr>
            <w:tcW w:w="1134" w:type="dxa"/>
            <w:vAlign w:val="center"/>
          </w:tcPr>
          <w:p w14:paraId="1306B352" w14:textId="77777777" w:rsidR="00560B02" w:rsidRPr="00FD343B" w:rsidRDefault="00560B02" w:rsidP="00560B02">
            <w:pPr>
              <w:jc w:val="center"/>
              <w:rPr>
                <w:rFonts w:ascii="Times New Roman" w:hAnsi="Times New Roman" w:cs="Times New Roman"/>
                <w:b/>
                <w:sz w:val="26"/>
                <w:szCs w:val="26"/>
              </w:rPr>
            </w:pPr>
            <w:r w:rsidRPr="00FD343B">
              <w:rPr>
                <w:rFonts w:ascii="Times New Roman" w:hAnsi="Times New Roman" w:cs="Times New Roman"/>
                <w:b/>
                <w:sz w:val="26"/>
                <w:szCs w:val="26"/>
                <w:lang w:val="en-US"/>
              </w:rPr>
              <w:t>Xem xét, trình ký</w:t>
            </w:r>
          </w:p>
        </w:tc>
        <w:tc>
          <w:tcPr>
            <w:tcW w:w="1324" w:type="dxa"/>
            <w:vAlign w:val="center"/>
          </w:tcPr>
          <w:p w14:paraId="031A1B6C" w14:textId="77777777" w:rsidR="00560B02" w:rsidRPr="00FD343B" w:rsidRDefault="00560B02" w:rsidP="00560B02">
            <w:pPr>
              <w:jc w:val="center"/>
              <w:rPr>
                <w:rFonts w:ascii="Times New Roman" w:hAnsi="Times New Roman" w:cs="Times New Roman"/>
                <w:sz w:val="26"/>
                <w:szCs w:val="26"/>
              </w:rPr>
            </w:pPr>
            <w:r w:rsidRPr="00FD343B">
              <w:rPr>
                <w:rFonts w:ascii="Times New Roman" w:hAnsi="Times New Roman" w:cs="Times New Roman"/>
                <w:sz w:val="26"/>
                <w:szCs w:val="26"/>
                <w:lang w:val="nl-NL"/>
              </w:rPr>
              <w:t xml:space="preserve">Lãnh đạo </w:t>
            </w:r>
            <w:r w:rsidRPr="00FD343B">
              <w:rPr>
                <w:rFonts w:ascii="Times New Roman" w:hAnsi="Times New Roman" w:cs="Times New Roman"/>
                <w:sz w:val="26"/>
                <w:szCs w:val="26"/>
              </w:rPr>
              <w:t xml:space="preserve"> phòng chuyên môn</w:t>
            </w:r>
          </w:p>
        </w:tc>
        <w:tc>
          <w:tcPr>
            <w:tcW w:w="1179" w:type="dxa"/>
            <w:vAlign w:val="center"/>
          </w:tcPr>
          <w:p w14:paraId="1B9AAE6A" w14:textId="66199157"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0,5 ngày</w:t>
            </w:r>
          </w:p>
          <w:p w14:paraId="1821EA7C" w14:textId="77777777" w:rsidR="00560B02" w:rsidRPr="00FD343B" w:rsidRDefault="00560B02" w:rsidP="00560B02">
            <w:pPr>
              <w:jc w:val="center"/>
              <w:rPr>
                <w:rFonts w:ascii="Times New Roman" w:hAnsi="Times New Roman" w:cs="Times New Roman"/>
                <w:sz w:val="26"/>
                <w:szCs w:val="26"/>
                <w:lang w:val="vi-VN"/>
              </w:rPr>
            </w:pPr>
            <w:r w:rsidRPr="00FD343B">
              <w:rPr>
                <w:rFonts w:ascii="Times New Roman" w:hAnsi="Times New Roman" w:cs="Times New Roman"/>
                <w:sz w:val="26"/>
                <w:szCs w:val="26"/>
              </w:rPr>
              <w:t>làm việc</w:t>
            </w:r>
          </w:p>
        </w:tc>
        <w:tc>
          <w:tcPr>
            <w:tcW w:w="1636" w:type="dxa"/>
            <w:vAlign w:val="center"/>
          </w:tcPr>
          <w:p w14:paraId="682D5695" w14:textId="77777777" w:rsidR="00560B02" w:rsidRPr="00FD343B" w:rsidRDefault="00560B02" w:rsidP="00560B02">
            <w:pPr>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rPr>
              <w:t xml:space="preserve">Theo mục </w:t>
            </w:r>
            <w:r w:rsidRPr="00FD343B">
              <w:rPr>
                <w:rFonts w:ascii="Times New Roman" w:hAnsi="Times New Roman" w:cs="Times New Roman"/>
                <w:sz w:val="26"/>
                <w:szCs w:val="26"/>
                <w:lang w:val="vi-VN"/>
              </w:rPr>
              <w:t>I</w:t>
            </w:r>
            <w:r w:rsidRPr="00FD343B">
              <w:rPr>
                <w:rFonts w:ascii="Times New Roman" w:hAnsi="Times New Roman" w:cs="Times New Roman"/>
                <w:sz w:val="26"/>
                <w:szCs w:val="26"/>
                <w:lang w:val="en-US"/>
              </w:rPr>
              <w:t>;</w:t>
            </w:r>
          </w:p>
          <w:p w14:paraId="2E5F9388" w14:textId="77777777"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BM 01;</w:t>
            </w:r>
          </w:p>
          <w:p w14:paraId="23AB967C" w14:textId="77777777"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Hồ sơ trình;</w:t>
            </w:r>
          </w:p>
          <w:p w14:paraId="08B8D0DE" w14:textId="77777777"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Phiếu trình;</w:t>
            </w:r>
          </w:p>
          <w:p w14:paraId="35318281" w14:textId="77777777"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Dự thảo Tờ trình;</w:t>
            </w:r>
          </w:p>
          <w:p w14:paraId="47686EFF" w14:textId="77777777"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BM 04;</w:t>
            </w:r>
          </w:p>
          <w:p w14:paraId="0C770834" w14:textId="77777777"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lastRenderedPageBreak/>
              <w:t>Hoặc</w:t>
            </w:r>
          </w:p>
          <w:p w14:paraId="4D826504" w14:textId="77777777"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lang w:val="en-US"/>
              </w:rPr>
              <w:t>Dự thảo văn bản</w:t>
            </w:r>
            <w:r w:rsidRPr="00FD343B">
              <w:rPr>
                <w:rFonts w:ascii="Times New Roman" w:hAnsi="Times New Roman" w:cs="Times New Roman"/>
                <w:sz w:val="26"/>
                <w:szCs w:val="26"/>
                <w:lang w:val="vi-VN"/>
              </w:rPr>
              <w:t xml:space="preserve"> </w:t>
            </w:r>
            <w:r w:rsidRPr="00FD343B">
              <w:rPr>
                <w:rFonts w:ascii="Times New Roman" w:hAnsi="Times New Roman" w:cs="Times New Roman"/>
                <w:sz w:val="26"/>
                <w:szCs w:val="26"/>
                <w:lang w:val="en-US"/>
              </w:rPr>
              <w:t>từ chối</w:t>
            </w:r>
            <w:r w:rsidRPr="00FD343B">
              <w:rPr>
                <w:rFonts w:ascii="Times New Roman" w:hAnsi="Times New Roman" w:cs="Times New Roman"/>
                <w:sz w:val="26"/>
                <w:szCs w:val="26"/>
                <w:lang w:val="vi-VN"/>
              </w:rPr>
              <w:t xml:space="preserve"> nêu rõ lý do</w:t>
            </w:r>
          </w:p>
        </w:tc>
        <w:tc>
          <w:tcPr>
            <w:tcW w:w="3131" w:type="dxa"/>
            <w:vAlign w:val="center"/>
          </w:tcPr>
          <w:p w14:paraId="1E6A3827" w14:textId="77777777" w:rsidR="00560B02" w:rsidRPr="00FD343B" w:rsidRDefault="00560B02" w:rsidP="00560B02">
            <w:pPr>
              <w:spacing w:before="60" w:after="60"/>
              <w:jc w:val="both"/>
              <w:rPr>
                <w:rFonts w:ascii="Times New Roman" w:hAnsi="Times New Roman" w:cs="Times New Roman"/>
                <w:sz w:val="26"/>
                <w:szCs w:val="26"/>
                <w:lang w:val="en-US"/>
              </w:rPr>
            </w:pPr>
            <w:r w:rsidRPr="00FD343B">
              <w:rPr>
                <w:rFonts w:ascii="Times New Roman" w:hAnsi="Times New Roman" w:cs="Times New Roman"/>
                <w:sz w:val="26"/>
                <w:szCs w:val="26"/>
                <w:lang w:val="en-US"/>
              </w:rPr>
              <w:lastRenderedPageBreak/>
              <w:t>Lãnh đạo phòng xem xét, kiểm tra hồ sơ</w:t>
            </w:r>
          </w:p>
          <w:p w14:paraId="6BF8E0A5" w14:textId="77777777" w:rsidR="00560B02" w:rsidRPr="00FD343B" w:rsidRDefault="00560B02" w:rsidP="00560B02">
            <w:pPr>
              <w:ind w:left="-12"/>
              <w:jc w:val="both"/>
              <w:rPr>
                <w:rFonts w:ascii="Times New Roman" w:hAnsi="Times New Roman" w:cs="Times New Roman"/>
                <w:sz w:val="26"/>
                <w:szCs w:val="26"/>
                <w:lang w:val="nl-NL"/>
              </w:rPr>
            </w:pPr>
            <w:r w:rsidRPr="00FD343B">
              <w:rPr>
                <w:rFonts w:ascii="Times New Roman" w:hAnsi="Times New Roman" w:cs="Times New Roman"/>
                <w:sz w:val="26"/>
                <w:szCs w:val="26"/>
                <w:lang w:val="nl-NL"/>
              </w:rPr>
              <w:t xml:space="preserve">- Đồng ý: ký </w:t>
            </w:r>
            <w:r w:rsidRPr="00FD343B">
              <w:rPr>
                <w:rFonts w:ascii="Times New Roman" w:hAnsi="Times New Roman" w:cs="Times New Roman"/>
                <w:sz w:val="26"/>
                <w:szCs w:val="26"/>
              </w:rPr>
              <w:t xml:space="preserve">Phiếu trình, ký nháy Tờ trình (kèm theo dự thảo văn bản trả lời về việc phương tiện vận tải chuyên dùng trong dây chuyền công nghệ sử dụng trực tiếp cho hoạt động sản xuất của dự </w:t>
            </w:r>
            <w:r w:rsidRPr="00FD343B">
              <w:rPr>
                <w:rFonts w:ascii="Times New Roman" w:hAnsi="Times New Roman" w:cs="Times New Roman"/>
                <w:sz w:val="26"/>
                <w:szCs w:val="26"/>
              </w:rPr>
              <w:lastRenderedPageBreak/>
              <w:t>án đầu tư</w:t>
            </w:r>
            <w:r w:rsidRPr="00FD343B">
              <w:rPr>
                <w:rFonts w:ascii="Times New Roman" w:hAnsi="Times New Roman" w:cs="Times New Roman"/>
                <w:sz w:val="26"/>
                <w:szCs w:val="26"/>
                <w:lang w:val="nl-NL"/>
              </w:rPr>
              <w:t xml:space="preserve"> hoặc </w:t>
            </w:r>
            <w:r w:rsidRPr="00FD343B">
              <w:rPr>
                <w:rFonts w:ascii="Times New Roman" w:hAnsi="Times New Roman" w:cs="Times New Roman"/>
                <w:sz w:val="26"/>
                <w:szCs w:val="26"/>
              </w:rPr>
              <w:t>Văn bản từ chối có nêu rõ lý do)</w:t>
            </w:r>
            <w:r w:rsidRPr="00FD343B">
              <w:rPr>
                <w:rFonts w:ascii="Times New Roman" w:hAnsi="Times New Roman" w:cs="Times New Roman"/>
                <w:sz w:val="26"/>
                <w:szCs w:val="26"/>
                <w:lang w:val="nl-NL"/>
              </w:rPr>
              <w:t>.</w:t>
            </w:r>
          </w:p>
          <w:p w14:paraId="45CF07C9" w14:textId="77777777" w:rsidR="00560B02" w:rsidRPr="00FD343B" w:rsidRDefault="00560B02" w:rsidP="00560B02">
            <w:pPr>
              <w:spacing w:before="60" w:after="60"/>
              <w:jc w:val="both"/>
              <w:rPr>
                <w:rFonts w:ascii="Times New Roman" w:hAnsi="Times New Roman" w:cs="Times New Roman"/>
                <w:sz w:val="26"/>
                <w:szCs w:val="26"/>
                <w:lang w:val="en-US"/>
              </w:rPr>
            </w:pPr>
            <w:r w:rsidRPr="00FD343B">
              <w:rPr>
                <w:rFonts w:ascii="Times New Roman" w:hAnsi="Times New Roman" w:cs="Times New Roman"/>
                <w:sz w:val="26"/>
                <w:szCs w:val="26"/>
                <w:lang w:val="nl-NL"/>
              </w:rPr>
              <w:t>- Không đồng ý: đề nghị công chức thụ lý giải trình.</w:t>
            </w:r>
          </w:p>
          <w:p w14:paraId="326A8EF3" w14:textId="77777777" w:rsidR="00560B02" w:rsidRPr="00FD343B" w:rsidRDefault="00560B02" w:rsidP="00560B02">
            <w:pPr>
              <w:spacing w:before="60" w:after="60"/>
              <w:jc w:val="both"/>
              <w:rPr>
                <w:rFonts w:ascii="Times New Roman" w:hAnsi="Times New Roman" w:cs="Times New Roman"/>
                <w:noProof/>
                <w:sz w:val="26"/>
                <w:szCs w:val="26"/>
                <w:shd w:val="clear" w:color="auto" w:fill="FFFFFF"/>
                <w:lang w:val="en-US"/>
              </w:rPr>
            </w:pPr>
            <w:r w:rsidRPr="00FD343B">
              <w:rPr>
                <w:rFonts w:ascii="Times New Roman" w:hAnsi="Times New Roman" w:cs="Times New Roman"/>
                <w:sz w:val="26"/>
                <w:szCs w:val="26"/>
                <w:lang w:val="en-US"/>
              </w:rPr>
              <w:t xml:space="preserve"> Trình Lãnh đạo Sở ký duyệt.</w:t>
            </w:r>
          </w:p>
        </w:tc>
      </w:tr>
      <w:tr w:rsidR="00FD343B" w:rsidRPr="00FD343B" w14:paraId="21C94ECB" w14:textId="77777777" w:rsidTr="003723F3">
        <w:trPr>
          <w:trHeight w:val="1054"/>
        </w:trPr>
        <w:tc>
          <w:tcPr>
            <w:tcW w:w="1129" w:type="dxa"/>
            <w:vAlign w:val="center"/>
          </w:tcPr>
          <w:p w14:paraId="7CA8B86C" w14:textId="77777777" w:rsidR="00560B02" w:rsidRPr="00FD343B" w:rsidRDefault="00560B02" w:rsidP="00560B02">
            <w:pPr>
              <w:jc w:val="center"/>
              <w:rPr>
                <w:rFonts w:ascii="Times New Roman" w:hAnsi="Times New Roman" w:cs="Times New Roman"/>
                <w:sz w:val="26"/>
                <w:szCs w:val="26"/>
                <w:lang w:val="nl-NL"/>
              </w:rPr>
            </w:pPr>
          </w:p>
          <w:p w14:paraId="6FB80CE7" w14:textId="77777777" w:rsidR="00560B02" w:rsidRPr="00FD343B" w:rsidRDefault="00560B02" w:rsidP="00560B02">
            <w:pPr>
              <w:jc w:val="center"/>
              <w:rPr>
                <w:rFonts w:ascii="Times New Roman" w:hAnsi="Times New Roman" w:cs="Times New Roman"/>
                <w:sz w:val="26"/>
                <w:szCs w:val="26"/>
              </w:rPr>
            </w:pPr>
            <w:r w:rsidRPr="00FD343B">
              <w:rPr>
                <w:rFonts w:ascii="Times New Roman" w:hAnsi="Times New Roman" w:cs="Times New Roman"/>
                <w:sz w:val="26"/>
                <w:szCs w:val="26"/>
              </w:rPr>
              <w:t>B7</w:t>
            </w:r>
          </w:p>
          <w:p w14:paraId="02D3FBEC" w14:textId="77777777" w:rsidR="00560B02" w:rsidRPr="00FD343B" w:rsidRDefault="00560B02" w:rsidP="00560B02">
            <w:pPr>
              <w:rPr>
                <w:rFonts w:ascii="Times New Roman" w:hAnsi="Times New Roman" w:cs="Times New Roman"/>
                <w:sz w:val="26"/>
                <w:szCs w:val="26"/>
              </w:rPr>
            </w:pPr>
          </w:p>
        </w:tc>
        <w:tc>
          <w:tcPr>
            <w:tcW w:w="1134" w:type="dxa"/>
            <w:vAlign w:val="center"/>
          </w:tcPr>
          <w:p w14:paraId="197445E8" w14:textId="77777777" w:rsidR="00560B02" w:rsidRPr="00FD343B" w:rsidRDefault="00560B02" w:rsidP="00560B02">
            <w:pPr>
              <w:jc w:val="center"/>
              <w:rPr>
                <w:rFonts w:ascii="Times New Roman" w:hAnsi="Times New Roman" w:cs="Times New Roman"/>
                <w:b/>
                <w:sz w:val="26"/>
                <w:szCs w:val="26"/>
              </w:rPr>
            </w:pPr>
            <w:r w:rsidRPr="00FD343B">
              <w:rPr>
                <w:rFonts w:ascii="Times New Roman" w:hAnsi="Times New Roman" w:cs="Times New Roman"/>
                <w:b/>
                <w:sz w:val="26"/>
                <w:szCs w:val="26"/>
                <w:lang w:val="en-US"/>
              </w:rPr>
              <w:t>Ký duyệt</w:t>
            </w:r>
          </w:p>
        </w:tc>
        <w:tc>
          <w:tcPr>
            <w:tcW w:w="1324" w:type="dxa"/>
            <w:vAlign w:val="center"/>
          </w:tcPr>
          <w:p w14:paraId="1CAA9F77" w14:textId="77777777" w:rsidR="00560B02" w:rsidRPr="00FD343B" w:rsidRDefault="00560B02" w:rsidP="00560B02">
            <w:pPr>
              <w:jc w:val="center"/>
              <w:rPr>
                <w:rFonts w:ascii="Times New Roman" w:hAnsi="Times New Roman" w:cs="Times New Roman"/>
                <w:sz w:val="26"/>
                <w:szCs w:val="26"/>
              </w:rPr>
            </w:pPr>
            <w:r w:rsidRPr="00FD343B">
              <w:rPr>
                <w:rFonts w:ascii="Times New Roman" w:hAnsi="Times New Roman" w:cs="Times New Roman"/>
                <w:sz w:val="26"/>
                <w:szCs w:val="26"/>
                <w:lang w:val="nl-NL"/>
              </w:rPr>
              <w:t>Lãnh đạo Sở</w:t>
            </w:r>
          </w:p>
        </w:tc>
        <w:tc>
          <w:tcPr>
            <w:tcW w:w="1179" w:type="dxa"/>
            <w:vAlign w:val="center"/>
          </w:tcPr>
          <w:p w14:paraId="58B45BF7" w14:textId="3701DEBB"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0</w:t>
            </w:r>
            <w:r w:rsidR="00E244C2">
              <w:rPr>
                <w:rFonts w:ascii="Times New Roman" w:hAnsi="Times New Roman" w:cs="Times New Roman"/>
                <w:sz w:val="26"/>
                <w:szCs w:val="26"/>
                <w:lang w:val="vi-VN"/>
              </w:rPr>
              <w:t>,75</w:t>
            </w:r>
            <w:r w:rsidRPr="00FD343B">
              <w:rPr>
                <w:rFonts w:ascii="Times New Roman" w:hAnsi="Times New Roman" w:cs="Times New Roman"/>
                <w:sz w:val="26"/>
                <w:szCs w:val="26"/>
              </w:rPr>
              <w:t xml:space="preserve"> ngày</w:t>
            </w:r>
          </w:p>
          <w:p w14:paraId="1A38F45D" w14:textId="77777777"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làm việc</w:t>
            </w:r>
          </w:p>
        </w:tc>
        <w:tc>
          <w:tcPr>
            <w:tcW w:w="1636" w:type="dxa"/>
            <w:vAlign w:val="center"/>
          </w:tcPr>
          <w:p w14:paraId="16036144" w14:textId="77777777" w:rsidR="00560B02" w:rsidRPr="00FD343B" w:rsidRDefault="00560B02" w:rsidP="00560B02">
            <w:pPr>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rPr>
              <w:t xml:space="preserve">Theo mục </w:t>
            </w:r>
            <w:r w:rsidRPr="00FD343B">
              <w:rPr>
                <w:rFonts w:ascii="Times New Roman" w:hAnsi="Times New Roman" w:cs="Times New Roman"/>
                <w:sz w:val="26"/>
                <w:szCs w:val="26"/>
                <w:lang w:val="vi-VN"/>
              </w:rPr>
              <w:t>I</w:t>
            </w:r>
            <w:r w:rsidRPr="00FD343B">
              <w:rPr>
                <w:rFonts w:ascii="Times New Roman" w:hAnsi="Times New Roman" w:cs="Times New Roman"/>
                <w:sz w:val="26"/>
                <w:szCs w:val="26"/>
                <w:lang w:val="en-US"/>
              </w:rPr>
              <w:t>;</w:t>
            </w:r>
          </w:p>
          <w:p w14:paraId="1AB71A23" w14:textId="77777777"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BM 01;</w:t>
            </w:r>
          </w:p>
          <w:p w14:paraId="7D727F89" w14:textId="77777777"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Hồ sơ trình;</w:t>
            </w:r>
          </w:p>
          <w:p w14:paraId="2C93AE45" w14:textId="77777777"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Phiếu trình;</w:t>
            </w:r>
          </w:p>
          <w:p w14:paraId="38915E84" w14:textId="77777777"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Dự thảo Tờ trình;</w:t>
            </w:r>
          </w:p>
          <w:p w14:paraId="3BE3B270" w14:textId="77777777"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BM 04;</w:t>
            </w:r>
          </w:p>
          <w:p w14:paraId="29414D47" w14:textId="77777777"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Hoặc</w:t>
            </w:r>
          </w:p>
          <w:p w14:paraId="493E676C" w14:textId="77777777"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lang w:val="en-US"/>
              </w:rPr>
              <w:t>Dự thảo văn bản</w:t>
            </w:r>
            <w:r w:rsidRPr="00FD343B">
              <w:rPr>
                <w:rFonts w:ascii="Times New Roman" w:hAnsi="Times New Roman" w:cs="Times New Roman"/>
                <w:sz w:val="26"/>
                <w:szCs w:val="26"/>
                <w:lang w:val="vi-VN"/>
              </w:rPr>
              <w:t xml:space="preserve"> </w:t>
            </w:r>
            <w:r w:rsidRPr="00FD343B">
              <w:rPr>
                <w:rFonts w:ascii="Times New Roman" w:hAnsi="Times New Roman" w:cs="Times New Roman"/>
                <w:sz w:val="26"/>
                <w:szCs w:val="26"/>
                <w:lang w:val="en-US"/>
              </w:rPr>
              <w:t>từ chối</w:t>
            </w:r>
            <w:r w:rsidRPr="00FD343B">
              <w:rPr>
                <w:rFonts w:ascii="Times New Roman" w:hAnsi="Times New Roman" w:cs="Times New Roman"/>
                <w:sz w:val="26"/>
                <w:szCs w:val="26"/>
                <w:lang w:val="vi-VN"/>
              </w:rPr>
              <w:t xml:space="preserve"> nêu rõ lý do</w:t>
            </w:r>
          </w:p>
        </w:tc>
        <w:tc>
          <w:tcPr>
            <w:tcW w:w="3131" w:type="dxa"/>
            <w:vAlign w:val="center"/>
          </w:tcPr>
          <w:p w14:paraId="7A1270C6" w14:textId="77777777" w:rsidR="00560B02" w:rsidRPr="00FD343B" w:rsidRDefault="00560B02" w:rsidP="00560B02">
            <w:pPr>
              <w:spacing w:before="60" w:after="60"/>
              <w:jc w:val="both"/>
              <w:rPr>
                <w:rFonts w:ascii="Times New Roman" w:hAnsi="Times New Roman" w:cs="Times New Roman"/>
                <w:sz w:val="26"/>
                <w:szCs w:val="26"/>
              </w:rPr>
            </w:pPr>
            <w:r w:rsidRPr="00FD343B">
              <w:rPr>
                <w:rFonts w:ascii="Times New Roman" w:hAnsi="Times New Roman" w:cs="Times New Roman"/>
                <w:sz w:val="26"/>
                <w:szCs w:val="26"/>
              </w:rPr>
              <w:t xml:space="preserve">Lãnh đạo Sở xem xét hồ sơ </w:t>
            </w:r>
          </w:p>
          <w:p w14:paraId="307D5444" w14:textId="77777777" w:rsidR="00560B02" w:rsidRPr="00FD343B" w:rsidRDefault="00560B02" w:rsidP="00560B02">
            <w:pPr>
              <w:ind w:left="-12"/>
              <w:jc w:val="both"/>
              <w:rPr>
                <w:rFonts w:ascii="Times New Roman" w:hAnsi="Times New Roman" w:cs="Times New Roman"/>
                <w:sz w:val="26"/>
                <w:szCs w:val="26"/>
                <w:lang w:val="nl-NL"/>
              </w:rPr>
            </w:pPr>
            <w:r w:rsidRPr="00FD343B">
              <w:rPr>
                <w:rFonts w:ascii="Times New Roman" w:hAnsi="Times New Roman" w:cs="Times New Roman"/>
                <w:sz w:val="26"/>
                <w:szCs w:val="26"/>
                <w:lang w:val="nl-NL"/>
              </w:rPr>
              <w:t xml:space="preserve">- Đồng ý: ký </w:t>
            </w:r>
            <w:r w:rsidRPr="00FD343B">
              <w:rPr>
                <w:rFonts w:ascii="Times New Roman" w:hAnsi="Times New Roman" w:cs="Times New Roman"/>
                <w:sz w:val="26"/>
                <w:szCs w:val="26"/>
              </w:rPr>
              <w:t>Phiếu trình, ký Tờ trình (kèm theo dự thảo văn bản trả lời về việc phương tiện vận tải chuyên dùng trong dây chuyền công nghệ sử dụng trực tiếp cho hoạt động sản xuất của dự án đầu tư</w:t>
            </w:r>
            <w:r w:rsidRPr="00FD343B">
              <w:rPr>
                <w:rFonts w:ascii="Times New Roman" w:hAnsi="Times New Roman" w:cs="Times New Roman"/>
                <w:sz w:val="26"/>
                <w:szCs w:val="26"/>
                <w:lang w:val="nl-NL"/>
              </w:rPr>
              <w:t xml:space="preserve"> hoặc </w:t>
            </w:r>
            <w:r w:rsidRPr="00FD343B">
              <w:rPr>
                <w:rFonts w:ascii="Times New Roman" w:hAnsi="Times New Roman" w:cs="Times New Roman"/>
                <w:sz w:val="26"/>
                <w:szCs w:val="26"/>
              </w:rPr>
              <w:t>Văn bản từ chối có nêu rõ lý do)</w:t>
            </w:r>
            <w:r w:rsidRPr="00FD343B">
              <w:rPr>
                <w:rFonts w:ascii="Times New Roman" w:hAnsi="Times New Roman" w:cs="Times New Roman"/>
                <w:sz w:val="26"/>
                <w:szCs w:val="26"/>
                <w:lang w:val="nl-NL"/>
              </w:rPr>
              <w:t>.</w:t>
            </w:r>
          </w:p>
          <w:p w14:paraId="531683C0" w14:textId="77777777" w:rsidR="00560B02" w:rsidRPr="00FD343B" w:rsidRDefault="00560B02" w:rsidP="00560B02">
            <w:pPr>
              <w:spacing w:before="60" w:after="60"/>
              <w:jc w:val="both"/>
              <w:rPr>
                <w:rFonts w:ascii="Times New Roman" w:hAnsi="Times New Roman" w:cs="Times New Roman"/>
                <w:sz w:val="26"/>
                <w:szCs w:val="26"/>
                <w:lang w:val="en-US"/>
              </w:rPr>
            </w:pPr>
            <w:r w:rsidRPr="00FD343B">
              <w:rPr>
                <w:rFonts w:ascii="Times New Roman" w:hAnsi="Times New Roman" w:cs="Times New Roman"/>
                <w:sz w:val="26"/>
                <w:szCs w:val="26"/>
                <w:lang w:val="nl-NL"/>
              </w:rPr>
              <w:t>- Không đồng ý: đề nghị phòng thụ lý giải trình.</w:t>
            </w:r>
          </w:p>
        </w:tc>
      </w:tr>
      <w:tr w:rsidR="00FD343B" w:rsidRPr="00FD343B" w14:paraId="7AF31291" w14:textId="77777777" w:rsidTr="003723F3">
        <w:trPr>
          <w:trHeight w:val="1556"/>
        </w:trPr>
        <w:tc>
          <w:tcPr>
            <w:tcW w:w="1129" w:type="dxa"/>
            <w:vAlign w:val="center"/>
          </w:tcPr>
          <w:p w14:paraId="42E086C1" w14:textId="77777777" w:rsidR="00560B02" w:rsidRPr="00FD343B" w:rsidRDefault="00560B02" w:rsidP="00560B02">
            <w:pPr>
              <w:jc w:val="center"/>
              <w:rPr>
                <w:rFonts w:ascii="Times New Roman" w:hAnsi="Times New Roman" w:cs="Times New Roman"/>
                <w:sz w:val="26"/>
                <w:szCs w:val="26"/>
                <w:lang w:val="en-US"/>
              </w:rPr>
            </w:pPr>
            <w:r w:rsidRPr="00FD343B">
              <w:rPr>
                <w:rFonts w:ascii="Times New Roman" w:hAnsi="Times New Roman" w:cs="Times New Roman"/>
                <w:sz w:val="26"/>
                <w:szCs w:val="26"/>
              </w:rPr>
              <w:t>B8</w:t>
            </w:r>
          </w:p>
        </w:tc>
        <w:tc>
          <w:tcPr>
            <w:tcW w:w="1134" w:type="dxa"/>
            <w:vAlign w:val="center"/>
          </w:tcPr>
          <w:p w14:paraId="3A9E7F1E" w14:textId="77777777" w:rsidR="00560B02" w:rsidRPr="00FD343B" w:rsidRDefault="00560B02" w:rsidP="00560B02">
            <w:pPr>
              <w:jc w:val="center"/>
              <w:rPr>
                <w:rFonts w:ascii="Times New Roman" w:hAnsi="Times New Roman" w:cs="Times New Roman"/>
                <w:b/>
                <w:sz w:val="26"/>
                <w:szCs w:val="26"/>
              </w:rPr>
            </w:pPr>
            <w:r w:rsidRPr="00FD343B">
              <w:rPr>
                <w:rFonts w:ascii="Times New Roman" w:hAnsi="Times New Roman" w:cs="Times New Roman"/>
                <w:b/>
                <w:sz w:val="26"/>
                <w:szCs w:val="26"/>
                <w:lang w:val="nl-NL"/>
              </w:rPr>
              <w:t>Ban hành văn bản</w:t>
            </w:r>
          </w:p>
        </w:tc>
        <w:tc>
          <w:tcPr>
            <w:tcW w:w="1324" w:type="dxa"/>
            <w:vAlign w:val="center"/>
          </w:tcPr>
          <w:p w14:paraId="6D7F760A" w14:textId="77777777" w:rsidR="00560B02" w:rsidRPr="00FD343B" w:rsidRDefault="00560B02" w:rsidP="00560B02">
            <w:pPr>
              <w:jc w:val="center"/>
              <w:rPr>
                <w:rFonts w:ascii="Times New Roman" w:hAnsi="Times New Roman" w:cs="Times New Roman"/>
                <w:sz w:val="26"/>
                <w:szCs w:val="26"/>
              </w:rPr>
            </w:pPr>
            <w:r w:rsidRPr="00FD343B">
              <w:rPr>
                <w:rFonts w:ascii="Times New Roman" w:hAnsi="Times New Roman" w:cs="Times New Roman"/>
                <w:sz w:val="26"/>
                <w:szCs w:val="26"/>
              </w:rPr>
              <w:t>Công chức thụ lý hồ sơ</w:t>
            </w:r>
          </w:p>
        </w:tc>
        <w:tc>
          <w:tcPr>
            <w:tcW w:w="1179" w:type="dxa"/>
            <w:vAlign w:val="center"/>
          </w:tcPr>
          <w:p w14:paraId="4DE05D29" w14:textId="58AC75C3" w:rsidR="00560B02" w:rsidRPr="00FD343B" w:rsidRDefault="002E3112" w:rsidP="00560B02">
            <w:pPr>
              <w:spacing w:before="60" w:after="60"/>
              <w:jc w:val="center"/>
              <w:rPr>
                <w:rFonts w:ascii="Times New Roman" w:hAnsi="Times New Roman" w:cs="Times New Roman"/>
                <w:sz w:val="26"/>
                <w:szCs w:val="26"/>
              </w:rPr>
            </w:pPr>
            <w:r w:rsidRPr="00A71308">
              <w:rPr>
                <w:rFonts w:ascii="Times New Roman" w:hAnsi="Times New Roman" w:cs="Times New Roman"/>
                <w:sz w:val="26"/>
                <w:szCs w:val="26"/>
                <w:lang w:val="nl-NL"/>
              </w:rPr>
              <w:t>02 giờ làm việc</w:t>
            </w:r>
          </w:p>
        </w:tc>
        <w:tc>
          <w:tcPr>
            <w:tcW w:w="1636" w:type="dxa"/>
            <w:vAlign w:val="center"/>
          </w:tcPr>
          <w:p w14:paraId="3362CDBB" w14:textId="77777777"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Tờ trình</w:t>
            </w:r>
          </w:p>
          <w:p w14:paraId="707B3E9F" w14:textId="77777777"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Bộ hồ sơ của Sở</w:t>
            </w:r>
          </w:p>
        </w:tc>
        <w:tc>
          <w:tcPr>
            <w:tcW w:w="3131" w:type="dxa"/>
            <w:vAlign w:val="center"/>
          </w:tcPr>
          <w:p w14:paraId="431E42BD" w14:textId="77777777" w:rsidR="00560B02" w:rsidRPr="00FD343B" w:rsidRDefault="00560B02" w:rsidP="00560B02">
            <w:pPr>
              <w:spacing w:before="60" w:after="60"/>
              <w:jc w:val="both"/>
              <w:rPr>
                <w:rFonts w:ascii="Times New Roman" w:hAnsi="Times New Roman" w:cs="Times New Roman"/>
                <w:sz w:val="26"/>
                <w:szCs w:val="26"/>
              </w:rPr>
            </w:pPr>
            <w:r w:rsidRPr="00FD343B">
              <w:rPr>
                <w:rFonts w:ascii="Times New Roman" w:hAnsi="Times New Roman" w:cs="Times New Roman"/>
                <w:sz w:val="26"/>
                <w:szCs w:val="26"/>
                <w:lang w:val="nl-NL"/>
              </w:rPr>
              <w:t>Lấy số, đóng dấu, ban hành Tờ trình và các dự thảo liên quan, chuyển hồ sơ cho UBND thành phố phê duyệt.</w:t>
            </w:r>
          </w:p>
        </w:tc>
      </w:tr>
      <w:tr w:rsidR="00FD343B" w:rsidRPr="00FD343B" w14:paraId="17313AA9" w14:textId="77777777" w:rsidTr="003723F3">
        <w:trPr>
          <w:trHeight w:val="782"/>
        </w:trPr>
        <w:tc>
          <w:tcPr>
            <w:tcW w:w="1129" w:type="dxa"/>
            <w:vAlign w:val="center"/>
          </w:tcPr>
          <w:p w14:paraId="5A1C3092" w14:textId="77777777" w:rsidR="00560B02" w:rsidRPr="00FD343B" w:rsidRDefault="00560B02" w:rsidP="00560B02">
            <w:pPr>
              <w:jc w:val="center"/>
              <w:rPr>
                <w:rFonts w:ascii="Times New Roman" w:hAnsi="Times New Roman" w:cs="Times New Roman"/>
                <w:sz w:val="26"/>
                <w:szCs w:val="26"/>
                <w:lang w:val="en-US"/>
              </w:rPr>
            </w:pPr>
            <w:r w:rsidRPr="00FD343B">
              <w:rPr>
                <w:rFonts w:ascii="Times New Roman" w:hAnsi="Times New Roman" w:cs="Times New Roman"/>
                <w:sz w:val="26"/>
                <w:szCs w:val="26"/>
              </w:rPr>
              <w:t>B9</w:t>
            </w:r>
          </w:p>
        </w:tc>
        <w:tc>
          <w:tcPr>
            <w:tcW w:w="1134" w:type="dxa"/>
            <w:vAlign w:val="center"/>
          </w:tcPr>
          <w:p w14:paraId="06804076" w14:textId="77777777" w:rsidR="00560B02" w:rsidRPr="00FD343B" w:rsidRDefault="00560B02" w:rsidP="00560B02">
            <w:pPr>
              <w:jc w:val="center"/>
              <w:rPr>
                <w:rFonts w:ascii="Times New Roman" w:hAnsi="Times New Roman" w:cs="Times New Roman"/>
                <w:b/>
                <w:sz w:val="26"/>
                <w:szCs w:val="26"/>
              </w:rPr>
            </w:pPr>
            <w:r w:rsidRPr="00FD343B">
              <w:rPr>
                <w:rFonts w:ascii="Times New Roman" w:hAnsi="Times New Roman" w:cs="Times New Roman"/>
                <w:b/>
                <w:sz w:val="26"/>
                <w:szCs w:val="26"/>
                <w:lang w:val="nl-NL"/>
              </w:rPr>
              <w:t>Tiếp nhận và chuyển hồ sơ</w:t>
            </w:r>
          </w:p>
        </w:tc>
        <w:tc>
          <w:tcPr>
            <w:tcW w:w="1324" w:type="dxa"/>
            <w:vAlign w:val="center"/>
          </w:tcPr>
          <w:p w14:paraId="0135A62B" w14:textId="77777777" w:rsidR="00560B02" w:rsidRPr="00FD343B" w:rsidRDefault="00560B02" w:rsidP="00560B02">
            <w:pPr>
              <w:jc w:val="center"/>
              <w:rPr>
                <w:rFonts w:ascii="Times New Roman" w:hAnsi="Times New Roman" w:cs="Times New Roman"/>
                <w:sz w:val="26"/>
                <w:szCs w:val="26"/>
                <w:lang w:val="nl-NL"/>
              </w:rPr>
            </w:pPr>
            <w:r w:rsidRPr="00FD343B">
              <w:rPr>
                <w:rFonts w:ascii="Times New Roman" w:hAnsi="Times New Roman" w:cs="Times New Roman"/>
                <w:sz w:val="26"/>
                <w:szCs w:val="26"/>
                <w:lang w:val="nl-NL"/>
              </w:rPr>
              <w:t>Văn thư Phòng HCQT – Văn phòng UBND Thành phố</w:t>
            </w:r>
          </w:p>
        </w:tc>
        <w:tc>
          <w:tcPr>
            <w:tcW w:w="1179" w:type="dxa"/>
            <w:vAlign w:val="center"/>
          </w:tcPr>
          <w:p w14:paraId="0234750D" w14:textId="632A5F24" w:rsidR="00560B02" w:rsidRPr="00FD343B" w:rsidRDefault="00470AB5" w:rsidP="00560B02">
            <w:pPr>
              <w:spacing w:before="60" w:after="60"/>
              <w:jc w:val="center"/>
              <w:rPr>
                <w:rFonts w:ascii="Times New Roman" w:hAnsi="Times New Roman" w:cs="Times New Roman"/>
                <w:sz w:val="26"/>
                <w:szCs w:val="26"/>
              </w:rPr>
            </w:pPr>
            <w:r w:rsidRPr="00A71308">
              <w:rPr>
                <w:rFonts w:ascii="Times New Roman" w:hAnsi="Times New Roman" w:cs="Times New Roman"/>
                <w:sz w:val="26"/>
                <w:szCs w:val="26"/>
                <w:lang w:val="nl-NL"/>
              </w:rPr>
              <w:t>02 giờ làm việc</w:t>
            </w:r>
          </w:p>
        </w:tc>
        <w:tc>
          <w:tcPr>
            <w:tcW w:w="1636" w:type="dxa"/>
            <w:vAlign w:val="center"/>
          </w:tcPr>
          <w:p w14:paraId="317B1465" w14:textId="77777777" w:rsidR="00560B02" w:rsidRPr="00FD343B" w:rsidRDefault="00560B02" w:rsidP="00560B02">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Bộ hồ sơ của Sở KH&amp;CN</w:t>
            </w:r>
          </w:p>
        </w:tc>
        <w:tc>
          <w:tcPr>
            <w:tcW w:w="3131" w:type="dxa"/>
            <w:vAlign w:val="center"/>
          </w:tcPr>
          <w:p w14:paraId="59CA2D28" w14:textId="77777777" w:rsidR="00560B02" w:rsidRPr="00FD343B" w:rsidRDefault="00560B02" w:rsidP="00560B02">
            <w:pPr>
              <w:spacing w:before="20" w:after="20"/>
              <w:jc w:val="both"/>
              <w:rPr>
                <w:rFonts w:ascii="Times New Roman" w:hAnsi="Times New Roman" w:cs="Times New Roman"/>
                <w:sz w:val="26"/>
                <w:szCs w:val="26"/>
              </w:rPr>
            </w:pPr>
            <w:r w:rsidRPr="00FD343B">
              <w:rPr>
                <w:rFonts w:ascii="Times New Roman" w:hAnsi="Times New Roman" w:cs="Times New Roman"/>
                <w:sz w:val="26"/>
                <w:szCs w:val="26"/>
              </w:rPr>
              <w:t>- Tiếp nhận kiểm tra thành phần hồ sơ, tài liệu liên quan và ghi giấy biên nhận.</w:t>
            </w:r>
          </w:p>
          <w:p w14:paraId="3C334D82" w14:textId="77777777" w:rsidR="00560B02" w:rsidRPr="00FD343B" w:rsidRDefault="00560B02" w:rsidP="00560B02">
            <w:pPr>
              <w:jc w:val="both"/>
              <w:rPr>
                <w:rFonts w:ascii="Times New Roman" w:hAnsi="Times New Roman" w:cs="Times New Roman"/>
                <w:sz w:val="26"/>
                <w:szCs w:val="26"/>
                <w:lang w:val="en-US"/>
              </w:rPr>
            </w:pPr>
            <w:r w:rsidRPr="00FD343B">
              <w:rPr>
                <w:rFonts w:ascii="Times New Roman" w:hAnsi="Times New Roman" w:cs="Times New Roman"/>
                <w:sz w:val="26"/>
                <w:szCs w:val="26"/>
              </w:rPr>
              <w:t>- Chuyển hồ sơ cho Lãnh đạo Phòng Chuyên môn – Văn phòng UBND Thành phố.</w:t>
            </w:r>
          </w:p>
        </w:tc>
      </w:tr>
      <w:tr w:rsidR="00F825C8" w:rsidRPr="00FD343B" w14:paraId="028D25A3" w14:textId="77777777" w:rsidTr="003723F3">
        <w:trPr>
          <w:trHeight w:val="1178"/>
        </w:trPr>
        <w:tc>
          <w:tcPr>
            <w:tcW w:w="1129" w:type="dxa"/>
            <w:vAlign w:val="center"/>
          </w:tcPr>
          <w:p w14:paraId="31788EDA" w14:textId="4BB3D71B" w:rsidR="00F825C8" w:rsidRPr="006D5983" w:rsidRDefault="00F825C8" w:rsidP="00F825C8">
            <w:pPr>
              <w:jc w:val="center"/>
              <w:rPr>
                <w:rFonts w:ascii="Times New Roman" w:hAnsi="Times New Roman" w:cs="Times New Roman"/>
                <w:sz w:val="26"/>
                <w:szCs w:val="26"/>
                <w:lang w:val="vi-VN"/>
              </w:rPr>
            </w:pPr>
            <w:r w:rsidRPr="00FD343B">
              <w:rPr>
                <w:rFonts w:ascii="Times New Roman" w:hAnsi="Times New Roman" w:cs="Times New Roman"/>
                <w:sz w:val="26"/>
                <w:szCs w:val="26"/>
              </w:rPr>
              <w:t>B1</w:t>
            </w:r>
            <w:r>
              <w:rPr>
                <w:rFonts w:ascii="Times New Roman" w:hAnsi="Times New Roman" w:cs="Times New Roman"/>
                <w:sz w:val="26"/>
                <w:szCs w:val="26"/>
                <w:lang w:val="vi-VN"/>
              </w:rPr>
              <w:t>0</w:t>
            </w:r>
          </w:p>
        </w:tc>
        <w:tc>
          <w:tcPr>
            <w:tcW w:w="1134" w:type="dxa"/>
            <w:vAlign w:val="center"/>
          </w:tcPr>
          <w:p w14:paraId="790D05C0" w14:textId="77777777" w:rsidR="00F825C8" w:rsidRPr="00FD343B" w:rsidRDefault="00F825C8" w:rsidP="00F825C8">
            <w:pPr>
              <w:jc w:val="center"/>
              <w:rPr>
                <w:rFonts w:ascii="Times New Roman" w:hAnsi="Times New Roman" w:cs="Times New Roman"/>
                <w:b/>
                <w:sz w:val="26"/>
                <w:szCs w:val="26"/>
                <w:lang w:val="en-US"/>
              </w:rPr>
            </w:pPr>
            <w:r w:rsidRPr="00FD343B">
              <w:rPr>
                <w:rFonts w:ascii="Times New Roman" w:hAnsi="Times New Roman" w:cs="Times New Roman"/>
                <w:b/>
                <w:sz w:val="26"/>
                <w:szCs w:val="26"/>
                <w:lang w:val="nl-NL"/>
              </w:rPr>
              <w:t>Rà soát, thẩm định hồ sơ</w:t>
            </w:r>
          </w:p>
        </w:tc>
        <w:tc>
          <w:tcPr>
            <w:tcW w:w="1324" w:type="dxa"/>
            <w:vAlign w:val="center"/>
          </w:tcPr>
          <w:p w14:paraId="03A29EAD" w14:textId="77777777" w:rsidR="00F825C8" w:rsidRPr="00FD343B" w:rsidRDefault="00F825C8" w:rsidP="00F825C8">
            <w:pPr>
              <w:jc w:val="center"/>
              <w:rPr>
                <w:rFonts w:ascii="Times New Roman" w:hAnsi="Times New Roman" w:cs="Times New Roman"/>
                <w:sz w:val="26"/>
                <w:szCs w:val="26"/>
                <w:lang w:val="nl-NL"/>
              </w:rPr>
            </w:pPr>
            <w:r w:rsidRPr="00FD343B">
              <w:rPr>
                <w:rFonts w:ascii="Times New Roman" w:hAnsi="Times New Roman" w:cs="Times New Roman"/>
                <w:sz w:val="26"/>
                <w:szCs w:val="26"/>
                <w:lang w:val="nl-NL"/>
              </w:rPr>
              <w:t>Chuyên viên Phòng chuyên môn  -Văn phòng UBND Thành phố</w:t>
            </w:r>
          </w:p>
        </w:tc>
        <w:tc>
          <w:tcPr>
            <w:tcW w:w="1179" w:type="dxa"/>
            <w:vAlign w:val="center"/>
          </w:tcPr>
          <w:p w14:paraId="10ADF325" w14:textId="47B58AC6" w:rsidR="00F825C8" w:rsidRPr="00FD343B" w:rsidRDefault="00F825C8" w:rsidP="00F825C8">
            <w:pPr>
              <w:jc w:val="center"/>
              <w:rPr>
                <w:rFonts w:ascii="Times New Roman" w:hAnsi="Times New Roman" w:cs="Times New Roman"/>
                <w:sz w:val="26"/>
                <w:szCs w:val="26"/>
              </w:rPr>
            </w:pPr>
            <w:r w:rsidRPr="00FD343B">
              <w:rPr>
                <w:rFonts w:ascii="Times New Roman" w:hAnsi="Times New Roman" w:cs="Times New Roman"/>
                <w:sz w:val="26"/>
                <w:szCs w:val="26"/>
              </w:rPr>
              <w:t>0</w:t>
            </w:r>
            <w:r w:rsidR="00E244C2">
              <w:rPr>
                <w:rFonts w:ascii="Times New Roman" w:hAnsi="Times New Roman" w:cs="Times New Roman"/>
                <w:sz w:val="26"/>
                <w:szCs w:val="26"/>
                <w:lang w:val="vi-VN"/>
              </w:rPr>
              <w:t xml:space="preserve">1 </w:t>
            </w:r>
            <w:r w:rsidRPr="00FD343B">
              <w:rPr>
                <w:rFonts w:ascii="Times New Roman" w:hAnsi="Times New Roman" w:cs="Times New Roman"/>
                <w:sz w:val="26"/>
                <w:szCs w:val="26"/>
              </w:rPr>
              <w:t>ngày làm việc</w:t>
            </w:r>
          </w:p>
        </w:tc>
        <w:tc>
          <w:tcPr>
            <w:tcW w:w="1636" w:type="dxa"/>
            <w:vAlign w:val="center"/>
          </w:tcPr>
          <w:p w14:paraId="7C5590EE" w14:textId="77777777" w:rsidR="00F825C8" w:rsidRPr="00FD343B" w:rsidRDefault="00F825C8" w:rsidP="00F825C8">
            <w:pPr>
              <w:spacing w:before="20" w:after="20"/>
              <w:jc w:val="both"/>
              <w:rPr>
                <w:rFonts w:ascii="Times New Roman" w:hAnsi="Times New Roman" w:cs="Times New Roman"/>
                <w:sz w:val="26"/>
                <w:szCs w:val="26"/>
              </w:rPr>
            </w:pPr>
          </w:p>
          <w:p w14:paraId="79A5E707" w14:textId="77777777" w:rsidR="00F825C8" w:rsidRPr="00FD343B" w:rsidRDefault="00F825C8" w:rsidP="00F825C8">
            <w:pPr>
              <w:jc w:val="center"/>
              <w:rPr>
                <w:rFonts w:ascii="Times New Roman" w:hAnsi="Times New Roman" w:cs="Times New Roman"/>
                <w:sz w:val="26"/>
                <w:szCs w:val="26"/>
              </w:rPr>
            </w:pPr>
            <w:r w:rsidRPr="00FD343B">
              <w:rPr>
                <w:rFonts w:ascii="Times New Roman" w:hAnsi="Times New Roman" w:cs="Times New Roman"/>
                <w:sz w:val="26"/>
                <w:szCs w:val="26"/>
              </w:rPr>
              <w:t>Lập hồ sơ trình;</w:t>
            </w:r>
          </w:p>
          <w:p w14:paraId="6C9CFF63" w14:textId="77777777" w:rsidR="00F825C8" w:rsidRPr="00FD343B" w:rsidRDefault="00F825C8" w:rsidP="00F825C8">
            <w:pPr>
              <w:jc w:val="center"/>
              <w:rPr>
                <w:rFonts w:ascii="Times New Roman" w:hAnsi="Times New Roman" w:cs="Times New Roman"/>
                <w:sz w:val="26"/>
                <w:szCs w:val="26"/>
                <w:lang w:val="nl-NL"/>
              </w:rPr>
            </w:pPr>
            <w:r w:rsidRPr="00FD343B">
              <w:rPr>
                <w:rFonts w:ascii="Times New Roman" w:hAnsi="Times New Roman" w:cs="Times New Roman"/>
                <w:sz w:val="26"/>
                <w:szCs w:val="26"/>
                <w:lang w:val="nl-NL"/>
              </w:rPr>
              <w:t xml:space="preserve">Bộ </w:t>
            </w:r>
            <w:r w:rsidRPr="00FD343B">
              <w:rPr>
                <w:rFonts w:ascii="Times New Roman" w:hAnsi="Times New Roman" w:cs="Times New Roman"/>
                <w:sz w:val="26"/>
                <w:szCs w:val="26"/>
              </w:rPr>
              <w:t>hồ sơ của Sở</w:t>
            </w:r>
          </w:p>
        </w:tc>
        <w:tc>
          <w:tcPr>
            <w:tcW w:w="3131" w:type="dxa"/>
          </w:tcPr>
          <w:p w14:paraId="6E5FB4E8" w14:textId="77777777" w:rsidR="00F825C8" w:rsidRPr="00A71308" w:rsidRDefault="00F825C8" w:rsidP="00F825C8">
            <w:pPr>
              <w:jc w:val="both"/>
              <w:rPr>
                <w:rFonts w:ascii="Times New Roman" w:hAnsi="Times New Roman" w:cs="Times New Roman"/>
                <w:sz w:val="26"/>
                <w:szCs w:val="26"/>
              </w:rPr>
            </w:pPr>
            <w:r w:rsidRPr="00A71308">
              <w:rPr>
                <w:rFonts w:ascii="Times New Roman" w:hAnsi="Times New Roman" w:cs="Times New Roman"/>
                <w:sz w:val="26"/>
                <w:szCs w:val="26"/>
              </w:rPr>
              <w:t>Xem xét thẩm định hồ sơ, tài liệu liên quan:</w:t>
            </w:r>
          </w:p>
          <w:p w14:paraId="68AC141A" w14:textId="77777777" w:rsidR="00F825C8" w:rsidRDefault="00F825C8" w:rsidP="00F825C8">
            <w:pPr>
              <w:jc w:val="both"/>
              <w:rPr>
                <w:rFonts w:ascii="Times New Roman" w:hAnsi="Times New Roman" w:cs="Times New Roman"/>
                <w:sz w:val="26"/>
                <w:szCs w:val="26"/>
              </w:rPr>
            </w:pPr>
            <w:r w:rsidRPr="00A71308">
              <w:rPr>
                <w:rFonts w:ascii="Times New Roman" w:hAnsi="Times New Roman" w:cs="Times New Roman"/>
                <w:b/>
                <w:i/>
                <w:sz w:val="26"/>
                <w:szCs w:val="26"/>
              </w:rPr>
              <w:t>- Hồ sơ đạt yêu cầu:</w:t>
            </w:r>
          </w:p>
          <w:p w14:paraId="2C8C11F9" w14:textId="77777777" w:rsidR="00F825C8" w:rsidRPr="005E238D" w:rsidRDefault="00F825C8" w:rsidP="00F825C8">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Tham mưu văn bản lấy ý kiến của thành viên UBND Thành phố.</w:t>
            </w:r>
          </w:p>
          <w:p w14:paraId="149A3FD9" w14:textId="77777777" w:rsidR="00F825C8" w:rsidRPr="005E238D" w:rsidRDefault="00F825C8" w:rsidP="00F825C8">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Tổng hợp ý kiến thành viên UBND Thành phố.</w:t>
            </w:r>
          </w:p>
          <w:p w14:paraId="7C9018C2" w14:textId="77777777" w:rsidR="00F825C8" w:rsidRPr="00A71308" w:rsidRDefault="00F825C8" w:rsidP="00F825C8">
            <w:pPr>
              <w:jc w:val="both"/>
              <w:rPr>
                <w:rFonts w:ascii="Times New Roman" w:hAnsi="Times New Roman" w:cs="Times New Roman"/>
                <w:sz w:val="26"/>
                <w:szCs w:val="26"/>
              </w:rPr>
            </w:pPr>
            <w:r w:rsidRPr="005E238D">
              <w:rPr>
                <w:rFonts w:ascii="Times New Roman" w:hAnsi="Times New Roman" w:cs="Times New Roman"/>
                <w:sz w:val="26"/>
                <w:szCs w:val="26"/>
                <w:lang w:val="nl-NL"/>
              </w:rPr>
              <w:t>+ Thẩm định, hoàn thiện hồ sơ trình lãnh đạo Phòng chuyên môn</w:t>
            </w:r>
            <w:r w:rsidRPr="00A71308">
              <w:rPr>
                <w:rFonts w:ascii="Times New Roman" w:hAnsi="Times New Roman" w:cs="Times New Roman"/>
                <w:sz w:val="26"/>
                <w:szCs w:val="26"/>
              </w:rPr>
              <w:t>.</w:t>
            </w:r>
          </w:p>
          <w:p w14:paraId="5DFE5EF1" w14:textId="3F12BBC5" w:rsidR="00F825C8" w:rsidRPr="00FD343B" w:rsidRDefault="00F825C8" w:rsidP="00F825C8">
            <w:pPr>
              <w:pStyle w:val="Header"/>
              <w:tabs>
                <w:tab w:val="clear" w:pos="4320"/>
                <w:tab w:val="clear" w:pos="8640"/>
              </w:tabs>
              <w:autoSpaceDE/>
              <w:autoSpaceDN/>
              <w:jc w:val="both"/>
              <w:rPr>
                <w:rFonts w:ascii="Times New Roman" w:hAnsi="Times New Roman" w:cs="Times New Roman"/>
                <w:sz w:val="26"/>
                <w:szCs w:val="26"/>
                <w:lang w:val="vi-VN"/>
              </w:rPr>
            </w:pPr>
            <w:r w:rsidRPr="00A71308">
              <w:rPr>
                <w:rFonts w:ascii="Times New Roman" w:hAnsi="Times New Roman" w:cs="Times New Roman"/>
                <w:b/>
                <w:i/>
                <w:sz w:val="26"/>
                <w:szCs w:val="26"/>
              </w:rPr>
              <w:t>- Hồ sơ chưa đạt yêu cầu:</w:t>
            </w:r>
            <w:r w:rsidRPr="00A71308">
              <w:rPr>
                <w:rFonts w:ascii="Times New Roman" w:hAnsi="Times New Roman" w:cs="Times New Roman"/>
                <w:sz w:val="26"/>
                <w:szCs w:val="26"/>
              </w:rPr>
              <w:t xml:space="preserve"> </w:t>
            </w:r>
            <w:r w:rsidRPr="00A71308">
              <w:rPr>
                <w:rFonts w:ascii="Times New Roman" w:hAnsi="Times New Roman" w:cs="Times New Roman"/>
                <w:sz w:val="26"/>
                <w:szCs w:val="26"/>
                <w:lang w:val="nl-NL"/>
              </w:rPr>
              <w:t>Chuyên viên</w:t>
            </w:r>
            <w:r w:rsidRPr="00A71308">
              <w:rPr>
                <w:rFonts w:ascii="Times New Roman" w:hAnsi="Times New Roman" w:cs="Times New Roman"/>
                <w:sz w:val="26"/>
                <w:szCs w:val="26"/>
              </w:rPr>
              <w:t xml:space="preserve"> lập Tờ trình </w:t>
            </w:r>
            <w:r w:rsidRPr="00A71308">
              <w:rPr>
                <w:rFonts w:ascii="Times New Roman" w:hAnsi="Times New Roman" w:cs="Times New Roman"/>
                <w:sz w:val="26"/>
                <w:szCs w:val="26"/>
              </w:rPr>
              <w:lastRenderedPageBreak/>
              <w:t>kèm dự thảo Công văn chuyển trả hồ sơ cho Sở, ngành được phân công quản lý; trình lãnh đạo Phòng chuyên môn</w:t>
            </w:r>
            <w:r>
              <w:rPr>
                <w:rFonts w:ascii="Times New Roman" w:hAnsi="Times New Roman" w:cs="Times New Roman"/>
                <w:sz w:val="26"/>
                <w:szCs w:val="26"/>
                <w:lang w:val="vi-VN"/>
              </w:rPr>
              <w:t xml:space="preserve"> -</w:t>
            </w:r>
            <w:r w:rsidRPr="00A71308">
              <w:rPr>
                <w:rFonts w:ascii="Times New Roman" w:hAnsi="Times New Roman" w:cs="Times New Roman"/>
                <w:sz w:val="26"/>
                <w:szCs w:val="26"/>
              </w:rPr>
              <w:t xml:space="preserve"> Văn phòng UBND Thành phố xem xét, quyết định.</w:t>
            </w:r>
          </w:p>
        </w:tc>
      </w:tr>
      <w:tr w:rsidR="00F825C8" w:rsidRPr="00FD343B" w14:paraId="05340670" w14:textId="77777777" w:rsidTr="003723F3">
        <w:trPr>
          <w:trHeight w:val="1178"/>
        </w:trPr>
        <w:tc>
          <w:tcPr>
            <w:tcW w:w="1129" w:type="dxa"/>
            <w:vAlign w:val="center"/>
          </w:tcPr>
          <w:p w14:paraId="7BE988C5" w14:textId="125804EB" w:rsidR="00F825C8" w:rsidRPr="006D5983" w:rsidRDefault="00F825C8" w:rsidP="00F825C8">
            <w:pPr>
              <w:jc w:val="center"/>
              <w:rPr>
                <w:rFonts w:ascii="Times New Roman" w:hAnsi="Times New Roman" w:cs="Times New Roman"/>
                <w:sz w:val="26"/>
                <w:szCs w:val="26"/>
                <w:lang w:val="vi-VN"/>
              </w:rPr>
            </w:pPr>
            <w:r w:rsidRPr="00FD343B">
              <w:rPr>
                <w:rFonts w:ascii="Times New Roman" w:hAnsi="Times New Roman" w:cs="Times New Roman"/>
                <w:sz w:val="26"/>
                <w:szCs w:val="26"/>
              </w:rPr>
              <w:lastRenderedPageBreak/>
              <w:t>B1</w:t>
            </w:r>
            <w:r>
              <w:rPr>
                <w:rFonts w:ascii="Times New Roman" w:hAnsi="Times New Roman" w:cs="Times New Roman"/>
                <w:sz w:val="26"/>
                <w:szCs w:val="26"/>
                <w:lang w:val="vi-VN"/>
              </w:rPr>
              <w:t>1</w:t>
            </w:r>
          </w:p>
        </w:tc>
        <w:tc>
          <w:tcPr>
            <w:tcW w:w="1134" w:type="dxa"/>
            <w:vAlign w:val="center"/>
          </w:tcPr>
          <w:p w14:paraId="4930F45D" w14:textId="77777777" w:rsidR="00F825C8" w:rsidRPr="00FD343B" w:rsidRDefault="00F825C8" w:rsidP="00F825C8">
            <w:pPr>
              <w:jc w:val="center"/>
              <w:rPr>
                <w:rFonts w:ascii="Times New Roman" w:hAnsi="Times New Roman" w:cs="Times New Roman"/>
                <w:b/>
                <w:sz w:val="26"/>
                <w:szCs w:val="26"/>
                <w:lang w:val="nl-NL"/>
              </w:rPr>
            </w:pPr>
            <w:r w:rsidRPr="00FD343B">
              <w:rPr>
                <w:rFonts w:ascii="Times New Roman" w:hAnsi="Times New Roman" w:cs="Times New Roman"/>
                <w:b/>
                <w:sz w:val="26"/>
                <w:szCs w:val="26"/>
                <w:lang w:val="nl-NL"/>
              </w:rPr>
              <w:t>Xem xét</w:t>
            </w:r>
          </w:p>
        </w:tc>
        <w:tc>
          <w:tcPr>
            <w:tcW w:w="1324" w:type="dxa"/>
            <w:vAlign w:val="center"/>
          </w:tcPr>
          <w:p w14:paraId="761B7BDC" w14:textId="77777777" w:rsidR="00F825C8" w:rsidRPr="00FD343B" w:rsidRDefault="00F825C8" w:rsidP="00F825C8">
            <w:pPr>
              <w:jc w:val="center"/>
              <w:rPr>
                <w:rFonts w:ascii="Times New Roman" w:hAnsi="Times New Roman" w:cs="Times New Roman"/>
                <w:sz w:val="26"/>
                <w:szCs w:val="26"/>
                <w:lang w:val="nl-NL"/>
              </w:rPr>
            </w:pPr>
            <w:r w:rsidRPr="00FD343B">
              <w:rPr>
                <w:rFonts w:ascii="Times New Roman" w:hAnsi="Times New Roman" w:cs="Times New Roman"/>
                <w:sz w:val="26"/>
                <w:szCs w:val="26"/>
                <w:lang w:val="nl-NL"/>
              </w:rPr>
              <w:t>Lãnh đạo Phòng chuyên môn  - Văn phòng UBND Thành phố</w:t>
            </w:r>
          </w:p>
        </w:tc>
        <w:tc>
          <w:tcPr>
            <w:tcW w:w="1179" w:type="dxa"/>
            <w:vAlign w:val="center"/>
          </w:tcPr>
          <w:p w14:paraId="176B8C3A" w14:textId="77777777" w:rsidR="00F825C8" w:rsidRPr="00FD343B" w:rsidRDefault="00F825C8" w:rsidP="00F825C8">
            <w:pPr>
              <w:jc w:val="center"/>
              <w:rPr>
                <w:rFonts w:ascii="Times New Roman" w:hAnsi="Times New Roman" w:cs="Times New Roman"/>
                <w:sz w:val="26"/>
                <w:szCs w:val="26"/>
              </w:rPr>
            </w:pPr>
            <w:r w:rsidRPr="00FD343B">
              <w:rPr>
                <w:rFonts w:ascii="Times New Roman" w:hAnsi="Times New Roman" w:cs="Times New Roman"/>
                <w:sz w:val="26"/>
                <w:szCs w:val="26"/>
                <w:lang w:val="en-US"/>
              </w:rPr>
              <w:t>0,5</w:t>
            </w:r>
            <w:r w:rsidRPr="00FD343B">
              <w:rPr>
                <w:rFonts w:ascii="Times New Roman" w:hAnsi="Times New Roman" w:cs="Times New Roman"/>
                <w:sz w:val="26"/>
                <w:szCs w:val="26"/>
                <w:lang w:val="vi-VN"/>
              </w:rPr>
              <w:t xml:space="preserve"> </w:t>
            </w:r>
            <w:r w:rsidRPr="00FD343B">
              <w:rPr>
                <w:rFonts w:ascii="Times New Roman" w:hAnsi="Times New Roman" w:cs="Times New Roman"/>
                <w:sz w:val="26"/>
                <w:szCs w:val="26"/>
              </w:rPr>
              <w:t>ngày làm việc</w:t>
            </w:r>
          </w:p>
        </w:tc>
        <w:tc>
          <w:tcPr>
            <w:tcW w:w="1636" w:type="dxa"/>
            <w:vAlign w:val="center"/>
          </w:tcPr>
          <w:p w14:paraId="13EF56BA" w14:textId="77777777" w:rsidR="00F825C8" w:rsidRPr="00FD343B" w:rsidRDefault="00F825C8" w:rsidP="00F825C8">
            <w:pPr>
              <w:spacing w:before="20" w:after="20"/>
              <w:jc w:val="both"/>
              <w:rPr>
                <w:rFonts w:ascii="Times New Roman" w:hAnsi="Times New Roman" w:cs="Times New Roman"/>
                <w:sz w:val="26"/>
                <w:szCs w:val="26"/>
              </w:rPr>
            </w:pPr>
            <w:r w:rsidRPr="00FD343B">
              <w:rPr>
                <w:rFonts w:ascii="Times New Roman" w:hAnsi="Times New Roman" w:cs="Times New Roman"/>
                <w:sz w:val="26"/>
                <w:szCs w:val="26"/>
              </w:rPr>
              <w:t>Hồ sơ trình</w:t>
            </w:r>
          </w:p>
        </w:tc>
        <w:tc>
          <w:tcPr>
            <w:tcW w:w="3131" w:type="dxa"/>
            <w:vAlign w:val="center"/>
          </w:tcPr>
          <w:p w14:paraId="5FDEE640" w14:textId="77777777" w:rsidR="00F825C8" w:rsidRPr="00FD343B" w:rsidRDefault="00F825C8" w:rsidP="00F825C8">
            <w:pPr>
              <w:pStyle w:val="Header"/>
              <w:tabs>
                <w:tab w:val="clear" w:pos="4320"/>
                <w:tab w:val="clear" w:pos="8640"/>
              </w:tabs>
              <w:autoSpaceDE/>
              <w:autoSpaceDN/>
              <w:jc w:val="both"/>
              <w:rPr>
                <w:rFonts w:ascii="Times New Roman" w:hAnsi="Times New Roman" w:cs="Times New Roman"/>
                <w:sz w:val="26"/>
                <w:szCs w:val="26"/>
                <w:lang w:val="nl-NL"/>
              </w:rPr>
            </w:pPr>
            <w:r w:rsidRPr="00FD343B">
              <w:rPr>
                <w:rFonts w:ascii="Times New Roman" w:hAnsi="Times New Roman" w:cs="Times New Roman"/>
                <w:sz w:val="26"/>
                <w:szCs w:val="26"/>
              </w:rPr>
              <w:t xml:space="preserve">Lãnh đạo Phòng </w:t>
            </w:r>
            <w:r w:rsidRPr="00FD343B">
              <w:rPr>
                <w:rFonts w:ascii="Times New Roman" w:hAnsi="Times New Roman" w:cs="Times New Roman"/>
                <w:sz w:val="26"/>
                <w:szCs w:val="26"/>
                <w:lang w:val="nl-NL"/>
              </w:rPr>
              <w:t xml:space="preserve">chuyên môn  </w:t>
            </w:r>
            <w:r w:rsidRPr="00FD343B">
              <w:rPr>
                <w:rFonts w:ascii="Times New Roman" w:hAnsi="Times New Roman" w:cs="Times New Roman"/>
                <w:sz w:val="26"/>
                <w:szCs w:val="26"/>
              </w:rPr>
              <w:t xml:space="preserve">-Văn phòng UBND Thành phố xem xét hồ sơ, ký Phiếu trình (kèm theo dự thảo kết quả giải quyết hồ sơ) của công chức Phòng </w:t>
            </w:r>
            <w:r w:rsidRPr="00FD343B">
              <w:rPr>
                <w:rFonts w:ascii="Times New Roman" w:hAnsi="Times New Roman" w:cs="Times New Roman"/>
                <w:sz w:val="26"/>
                <w:szCs w:val="26"/>
                <w:lang w:val="nl-NL"/>
              </w:rPr>
              <w:t xml:space="preserve">chuyên môn  </w:t>
            </w:r>
            <w:r w:rsidRPr="00FD343B">
              <w:rPr>
                <w:rFonts w:ascii="Times New Roman" w:hAnsi="Times New Roman" w:cs="Times New Roman"/>
                <w:sz w:val="26"/>
                <w:szCs w:val="26"/>
              </w:rPr>
              <w:t xml:space="preserve">ký Tờ trình, trình lãnh đạo Văn phòng UBND Thành phố xem xét. </w:t>
            </w:r>
          </w:p>
        </w:tc>
      </w:tr>
      <w:tr w:rsidR="00F825C8" w:rsidRPr="00FD343B" w14:paraId="5E889213" w14:textId="77777777" w:rsidTr="003723F3">
        <w:trPr>
          <w:trHeight w:val="1178"/>
        </w:trPr>
        <w:tc>
          <w:tcPr>
            <w:tcW w:w="1129" w:type="dxa"/>
            <w:vAlign w:val="center"/>
          </w:tcPr>
          <w:p w14:paraId="37E79A5B" w14:textId="772C9352" w:rsidR="00F825C8" w:rsidRPr="00FD343B" w:rsidRDefault="00F825C8" w:rsidP="00F825C8">
            <w:pPr>
              <w:jc w:val="center"/>
              <w:rPr>
                <w:rFonts w:ascii="Times New Roman" w:hAnsi="Times New Roman" w:cs="Times New Roman"/>
                <w:sz w:val="26"/>
                <w:szCs w:val="26"/>
                <w:lang w:val="vi-VN"/>
              </w:rPr>
            </w:pPr>
            <w:r w:rsidRPr="00FD343B">
              <w:rPr>
                <w:rFonts w:ascii="Times New Roman" w:hAnsi="Times New Roman" w:cs="Times New Roman"/>
                <w:sz w:val="26"/>
                <w:szCs w:val="26"/>
              </w:rPr>
              <w:t>B1</w:t>
            </w:r>
            <w:r>
              <w:rPr>
                <w:rFonts w:ascii="Times New Roman" w:hAnsi="Times New Roman" w:cs="Times New Roman"/>
                <w:sz w:val="26"/>
                <w:szCs w:val="26"/>
                <w:lang w:val="vi-VN"/>
              </w:rPr>
              <w:t>2</w:t>
            </w:r>
          </w:p>
        </w:tc>
        <w:tc>
          <w:tcPr>
            <w:tcW w:w="1134" w:type="dxa"/>
            <w:vAlign w:val="center"/>
          </w:tcPr>
          <w:p w14:paraId="4B195A38" w14:textId="77777777" w:rsidR="00F825C8" w:rsidRPr="00FD343B" w:rsidRDefault="00F825C8" w:rsidP="00F825C8">
            <w:pPr>
              <w:jc w:val="center"/>
              <w:rPr>
                <w:rFonts w:ascii="Times New Roman" w:hAnsi="Times New Roman" w:cs="Times New Roman"/>
                <w:b/>
                <w:sz w:val="26"/>
                <w:szCs w:val="26"/>
                <w:lang w:val="nl-NL"/>
              </w:rPr>
            </w:pPr>
            <w:r w:rsidRPr="00FD343B">
              <w:rPr>
                <w:rFonts w:ascii="Times New Roman" w:hAnsi="Times New Roman" w:cs="Times New Roman"/>
                <w:b/>
                <w:sz w:val="26"/>
                <w:szCs w:val="26"/>
                <w:lang w:val="nl-NL"/>
              </w:rPr>
              <w:t xml:space="preserve">Xem xét, trình ký văn bản </w:t>
            </w:r>
          </w:p>
        </w:tc>
        <w:tc>
          <w:tcPr>
            <w:tcW w:w="1324" w:type="dxa"/>
            <w:vAlign w:val="center"/>
          </w:tcPr>
          <w:p w14:paraId="26A6E2EC" w14:textId="77777777" w:rsidR="00F825C8" w:rsidRPr="00FD343B" w:rsidRDefault="00F825C8" w:rsidP="00F825C8">
            <w:pPr>
              <w:jc w:val="center"/>
              <w:rPr>
                <w:rFonts w:ascii="Times New Roman" w:hAnsi="Times New Roman" w:cs="Times New Roman"/>
                <w:sz w:val="26"/>
                <w:szCs w:val="26"/>
                <w:lang w:val="nl-NL"/>
              </w:rPr>
            </w:pPr>
            <w:r w:rsidRPr="00FD343B">
              <w:rPr>
                <w:rFonts w:ascii="Times New Roman" w:hAnsi="Times New Roman" w:cs="Times New Roman"/>
                <w:sz w:val="26"/>
                <w:szCs w:val="26"/>
                <w:lang w:val="nl-NL"/>
              </w:rPr>
              <w:t>Lãnh đạo Văn phòng UBND Thành phố</w:t>
            </w:r>
          </w:p>
        </w:tc>
        <w:tc>
          <w:tcPr>
            <w:tcW w:w="1179" w:type="dxa"/>
            <w:vAlign w:val="center"/>
          </w:tcPr>
          <w:p w14:paraId="6B5C43A2" w14:textId="77A8226C" w:rsidR="00F825C8" w:rsidRPr="00FD343B" w:rsidRDefault="00F825C8" w:rsidP="00F825C8">
            <w:pPr>
              <w:jc w:val="center"/>
              <w:rPr>
                <w:rFonts w:ascii="Times New Roman" w:hAnsi="Times New Roman" w:cs="Times New Roman"/>
                <w:sz w:val="26"/>
                <w:szCs w:val="26"/>
              </w:rPr>
            </w:pPr>
            <w:r w:rsidRPr="00FD343B">
              <w:rPr>
                <w:rFonts w:ascii="Times New Roman" w:hAnsi="Times New Roman" w:cs="Times New Roman"/>
                <w:sz w:val="26"/>
                <w:szCs w:val="26"/>
              </w:rPr>
              <w:t>0,</w:t>
            </w:r>
            <w:r w:rsidR="00E955DE">
              <w:rPr>
                <w:rFonts w:ascii="Times New Roman" w:hAnsi="Times New Roman" w:cs="Times New Roman"/>
                <w:sz w:val="26"/>
                <w:szCs w:val="26"/>
                <w:lang w:val="vi-VN"/>
              </w:rPr>
              <w:t>7</w:t>
            </w:r>
            <w:r w:rsidRPr="00FD343B">
              <w:rPr>
                <w:rFonts w:ascii="Times New Roman" w:hAnsi="Times New Roman" w:cs="Times New Roman"/>
                <w:sz w:val="26"/>
                <w:szCs w:val="26"/>
              </w:rPr>
              <w:t>5 ngày làm việc</w:t>
            </w:r>
          </w:p>
        </w:tc>
        <w:tc>
          <w:tcPr>
            <w:tcW w:w="1636" w:type="dxa"/>
            <w:vAlign w:val="center"/>
          </w:tcPr>
          <w:p w14:paraId="4D9B9E21" w14:textId="77777777" w:rsidR="00F825C8" w:rsidRPr="00FD343B" w:rsidRDefault="00F825C8" w:rsidP="00F825C8">
            <w:pPr>
              <w:spacing w:before="20" w:after="20"/>
              <w:jc w:val="both"/>
              <w:rPr>
                <w:rFonts w:ascii="Times New Roman" w:hAnsi="Times New Roman" w:cs="Times New Roman"/>
                <w:sz w:val="26"/>
                <w:szCs w:val="26"/>
              </w:rPr>
            </w:pPr>
          </w:p>
          <w:p w14:paraId="660E30A0" w14:textId="77777777" w:rsidR="00F825C8" w:rsidRPr="00FD343B" w:rsidRDefault="00F825C8" w:rsidP="00F825C8">
            <w:pPr>
              <w:jc w:val="center"/>
              <w:rPr>
                <w:rFonts w:ascii="Times New Roman" w:hAnsi="Times New Roman" w:cs="Times New Roman"/>
                <w:sz w:val="26"/>
                <w:szCs w:val="26"/>
                <w:lang w:val="nl-NL"/>
              </w:rPr>
            </w:pPr>
            <w:r w:rsidRPr="00FD343B">
              <w:rPr>
                <w:rFonts w:ascii="Times New Roman" w:hAnsi="Times New Roman" w:cs="Times New Roman"/>
                <w:sz w:val="26"/>
                <w:szCs w:val="26"/>
              </w:rPr>
              <w:t>Hồ sơ trình</w:t>
            </w:r>
          </w:p>
        </w:tc>
        <w:tc>
          <w:tcPr>
            <w:tcW w:w="3131" w:type="dxa"/>
          </w:tcPr>
          <w:p w14:paraId="496C65C2" w14:textId="77777777" w:rsidR="00F825C8" w:rsidRPr="00FD343B" w:rsidRDefault="00F825C8" w:rsidP="00F825C8">
            <w:pPr>
              <w:pStyle w:val="Header"/>
              <w:tabs>
                <w:tab w:val="clear" w:pos="4320"/>
                <w:tab w:val="clear" w:pos="8640"/>
              </w:tabs>
              <w:autoSpaceDE/>
              <w:autoSpaceDN/>
              <w:jc w:val="both"/>
              <w:rPr>
                <w:rFonts w:ascii="Times New Roman" w:hAnsi="Times New Roman" w:cs="Times New Roman"/>
                <w:sz w:val="26"/>
                <w:szCs w:val="26"/>
                <w:lang w:val="vi-VN"/>
              </w:rPr>
            </w:pPr>
            <w:r w:rsidRPr="00FD343B">
              <w:rPr>
                <w:rFonts w:ascii="Times New Roman" w:hAnsi="Times New Roman" w:cs="Times New Roman"/>
                <w:sz w:val="26"/>
                <w:szCs w:val="26"/>
                <w:lang w:val="nl-NL"/>
              </w:rPr>
              <w:t>Lãnh đạo Văn phòng UBND Thành phố xem xét hồ sơ, tài liệu liên quan, ký duyệt Phiếu trình và dự thảo văn bản, trình Lãnh đạo UBND Thành phố</w:t>
            </w:r>
          </w:p>
        </w:tc>
      </w:tr>
      <w:tr w:rsidR="00F825C8" w:rsidRPr="00FD343B" w14:paraId="63B8B6E4" w14:textId="77777777" w:rsidTr="003723F3">
        <w:trPr>
          <w:trHeight w:val="1178"/>
        </w:trPr>
        <w:tc>
          <w:tcPr>
            <w:tcW w:w="1129" w:type="dxa"/>
            <w:vAlign w:val="center"/>
          </w:tcPr>
          <w:p w14:paraId="3858D17F" w14:textId="5812DC3C" w:rsidR="00F825C8" w:rsidRPr="00FD343B" w:rsidRDefault="00F825C8" w:rsidP="00F825C8">
            <w:pPr>
              <w:jc w:val="center"/>
              <w:rPr>
                <w:rFonts w:ascii="Times New Roman" w:hAnsi="Times New Roman" w:cs="Times New Roman"/>
                <w:sz w:val="26"/>
                <w:szCs w:val="26"/>
                <w:lang w:val="vi-VN"/>
              </w:rPr>
            </w:pPr>
            <w:r w:rsidRPr="00FD343B">
              <w:rPr>
                <w:rFonts w:ascii="Times New Roman" w:hAnsi="Times New Roman" w:cs="Times New Roman"/>
                <w:sz w:val="26"/>
                <w:szCs w:val="26"/>
              </w:rPr>
              <w:t>B1</w:t>
            </w:r>
            <w:r>
              <w:rPr>
                <w:rFonts w:ascii="Times New Roman" w:hAnsi="Times New Roman" w:cs="Times New Roman"/>
                <w:sz w:val="26"/>
                <w:szCs w:val="26"/>
                <w:lang w:val="vi-VN"/>
              </w:rPr>
              <w:t>3</w:t>
            </w:r>
          </w:p>
        </w:tc>
        <w:tc>
          <w:tcPr>
            <w:tcW w:w="1134" w:type="dxa"/>
            <w:vAlign w:val="center"/>
          </w:tcPr>
          <w:p w14:paraId="4269D2DF" w14:textId="77777777" w:rsidR="00F825C8" w:rsidRPr="00FD343B" w:rsidRDefault="00F825C8" w:rsidP="00F825C8">
            <w:pPr>
              <w:jc w:val="center"/>
              <w:rPr>
                <w:rFonts w:ascii="Times New Roman" w:hAnsi="Times New Roman" w:cs="Times New Roman"/>
                <w:b/>
                <w:sz w:val="26"/>
                <w:szCs w:val="26"/>
                <w:lang w:val="nl-NL"/>
              </w:rPr>
            </w:pPr>
            <w:r w:rsidRPr="00FD343B">
              <w:rPr>
                <w:rFonts w:ascii="Times New Roman" w:hAnsi="Times New Roman" w:cs="Times New Roman"/>
                <w:b/>
                <w:sz w:val="26"/>
                <w:szCs w:val="26"/>
                <w:lang w:val="nl-NL"/>
              </w:rPr>
              <w:t>Xem xét, ký duyệt</w:t>
            </w:r>
          </w:p>
        </w:tc>
        <w:tc>
          <w:tcPr>
            <w:tcW w:w="1324" w:type="dxa"/>
            <w:vAlign w:val="center"/>
          </w:tcPr>
          <w:p w14:paraId="70CB97C4" w14:textId="77777777" w:rsidR="00F825C8" w:rsidRPr="00FD343B" w:rsidRDefault="00F825C8" w:rsidP="00F825C8">
            <w:pPr>
              <w:jc w:val="center"/>
              <w:rPr>
                <w:rFonts w:ascii="Times New Roman" w:hAnsi="Times New Roman" w:cs="Times New Roman"/>
                <w:sz w:val="26"/>
                <w:szCs w:val="26"/>
                <w:lang w:val="nl-NL"/>
              </w:rPr>
            </w:pPr>
            <w:r w:rsidRPr="00FD343B">
              <w:rPr>
                <w:rFonts w:ascii="Times New Roman" w:hAnsi="Times New Roman" w:cs="Times New Roman"/>
                <w:sz w:val="26"/>
                <w:szCs w:val="26"/>
                <w:lang w:val="nl-NL"/>
              </w:rPr>
              <w:t>Lãnh đạo UBND Thành phố</w:t>
            </w:r>
          </w:p>
        </w:tc>
        <w:tc>
          <w:tcPr>
            <w:tcW w:w="1179" w:type="dxa"/>
            <w:vAlign w:val="center"/>
          </w:tcPr>
          <w:p w14:paraId="4D8A237A" w14:textId="78837482" w:rsidR="00F825C8" w:rsidRPr="00FD343B" w:rsidRDefault="00E244C2" w:rsidP="00F825C8">
            <w:pPr>
              <w:jc w:val="center"/>
              <w:rPr>
                <w:rFonts w:ascii="Times New Roman" w:hAnsi="Times New Roman" w:cs="Times New Roman"/>
                <w:sz w:val="26"/>
                <w:szCs w:val="26"/>
              </w:rPr>
            </w:pPr>
            <w:r>
              <w:rPr>
                <w:rFonts w:ascii="Times New Roman" w:hAnsi="Times New Roman" w:cs="Times New Roman"/>
                <w:sz w:val="26"/>
                <w:szCs w:val="26"/>
                <w:lang w:val="vi-VN"/>
              </w:rPr>
              <w:t>1,25</w:t>
            </w:r>
            <w:r w:rsidR="00F825C8" w:rsidRPr="00FD343B">
              <w:rPr>
                <w:rFonts w:ascii="Times New Roman" w:hAnsi="Times New Roman" w:cs="Times New Roman"/>
                <w:sz w:val="26"/>
                <w:szCs w:val="26"/>
              </w:rPr>
              <w:t xml:space="preserve"> ngày làm việc</w:t>
            </w:r>
          </w:p>
        </w:tc>
        <w:tc>
          <w:tcPr>
            <w:tcW w:w="1636" w:type="dxa"/>
            <w:vAlign w:val="center"/>
          </w:tcPr>
          <w:p w14:paraId="477FE11A" w14:textId="77777777" w:rsidR="00F825C8" w:rsidRPr="00FD343B" w:rsidRDefault="00F825C8" w:rsidP="00F825C8">
            <w:pPr>
              <w:spacing w:before="20" w:after="20"/>
              <w:jc w:val="both"/>
              <w:rPr>
                <w:rFonts w:ascii="Times New Roman" w:hAnsi="Times New Roman" w:cs="Times New Roman"/>
                <w:sz w:val="26"/>
                <w:szCs w:val="26"/>
              </w:rPr>
            </w:pPr>
          </w:p>
          <w:p w14:paraId="0FEB7DDC" w14:textId="77777777" w:rsidR="00F825C8" w:rsidRPr="00FD343B" w:rsidRDefault="00F825C8" w:rsidP="00F825C8">
            <w:pPr>
              <w:jc w:val="center"/>
              <w:rPr>
                <w:rFonts w:ascii="Times New Roman" w:hAnsi="Times New Roman" w:cs="Times New Roman"/>
                <w:sz w:val="26"/>
                <w:szCs w:val="26"/>
                <w:lang w:val="nl-NL"/>
              </w:rPr>
            </w:pPr>
            <w:r w:rsidRPr="00FD343B">
              <w:rPr>
                <w:rFonts w:ascii="Times New Roman" w:hAnsi="Times New Roman" w:cs="Times New Roman"/>
                <w:sz w:val="26"/>
                <w:szCs w:val="26"/>
              </w:rPr>
              <w:t>Hồ sơ trình</w:t>
            </w:r>
          </w:p>
        </w:tc>
        <w:tc>
          <w:tcPr>
            <w:tcW w:w="3131" w:type="dxa"/>
          </w:tcPr>
          <w:p w14:paraId="58482B79" w14:textId="77777777" w:rsidR="00F825C8" w:rsidRPr="00FD343B" w:rsidRDefault="00F825C8" w:rsidP="00F825C8">
            <w:pPr>
              <w:pStyle w:val="Header"/>
              <w:tabs>
                <w:tab w:val="clear" w:pos="4320"/>
                <w:tab w:val="clear" w:pos="8640"/>
              </w:tabs>
              <w:autoSpaceDE/>
              <w:autoSpaceDN/>
              <w:jc w:val="both"/>
              <w:rPr>
                <w:rFonts w:ascii="Times New Roman" w:hAnsi="Times New Roman" w:cs="Times New Roman"/>
                <w:sz w:val="26"/>
                <w:szCs w:val="26"/>
                <w:lang w:val="vi-VN"/>
              </w:rPr>
            </w:pPr>
            <w:r w:rsidRPr="00FD343B">
              <w:rPr>
                <w:rFonts w:ascii="Times New Roman" w:hAnsi="Times New Roman" w:cs="Times New Roman"/>
                <w:sz w:val="26"/>
                <w:szCs w:val="26"/>
                <w:lang w:val="nl-NL"/>
              </w:rPr>
              <w:t>Lãnh đạo UBND Thành phố x</w:t>
            </w:r>
            <w:r w:rsidRPr="00FD343B">
              <w:rPr>
                <w:rFonts w:ascii="Times New Roman" w:hAnsi="Times New Roman" w:cs="Times New Roman"/>
                <w:sz w:val="26"/>
                <w:szCs w:val="26"/>
              </w:rPr>
              <w:t xml:space="preserve">em xét hồ sơ, tài liệu liên quan, ký duyệt hồ sơ trình </w:t>
            </w:r>
          </w:p>
        </w:tc>
      </w:tr>
      <w:tr w:rsidR="00F825C8" w:rsidRPr="00FD343B" w14:paraId="7762DC65" w14:textId="77777777" w:rsidTr="003723F3">
        <w:trPr>
          <w:trHeight w:val="1178"/>
        </w:trPr>
        <w:tc>
          <w:tcPr>
            <w:tcW w:w="1129" w:type="dxa"/>
            <w:vAlign w:val="center"/>
          </w:tcPr>
          <w:p w14:paraId="404D4549" w14:textId="67E2AE41" w:rsidR="00F825C8" w:rsidRPr="00FD343B" w:rsidRDefault="00F825C8" w:rsidP="00F825C8">
            <w:pPr>
              <w:jc w:val="center"/>
              <w:rPr>
                <w:rFonts w:ascii="Times New Roman" w:hAnsi="Times New Roman" w:cs="Times New Roman"/>
                <w:sz w:val="26"/>
                <w:szCs w:val="26"/>
                <w:lang w:val="vi-VN"/>
              </w:rPr>
            </w:pPr>
            <w:r w:rsidRPr="00FD343B">
              <w:rPr>
                <w:rFonts w:ascii="Times New Roman" w:hAnsi="Times New Roman" w:cs="Times New Roman"/>
                <w:sz w:val="26"/>
                <w:szCs w:val="26"/>
              </w:rPr>
              <w:t>B1</w:t>
            </w:r>
            <w:r>
              <w:rPr>
                <w:rFonts w:ascii="Times New Roman" w:hAnsi="Times New Roman" w:cs="Times New Roman"/>
                <w:sz w:val="26"/>
                <w:szCs w:val="26"/>
                <w:lang w:val="vi-VN"/>
              </w:rPr>
              <w:t>4</w:t>
            </w:r>
          </w:p>
        </w:tc>
        <w:tc>
          <w:tcPr>
            <w:tcW w:w="1134" w:type="dxa"/>
            <w:vAlign w:val="center"/>
          </w:tcPr>
          <w:p w14:paraId="6F67D00B" w14:textId="77777777" w:rsidR="00F825C8" w:rsidRPr="00FD343B" w:rsidRDefault="00F825C8" w:rsidP="00F825C8">
            <w:pPr>
              <w:jc w:val="center"/>
              <w:rPr>
                <w:rFonts w:ascii="Times New Roman" w:hAnsi="Times New Roman" w:cs="Times New Roman"/>
                <w:b/>
                <w:sz w:val="26"/>
                <w:szCs w:val="26"/>
                <w:lang w:val="nl-NL"/>
              </w:rPr>
            </w:pPr>
            <w:r w:rsidRPr="00FD343B">
              <w:rPr>
                <w:rFonts w:ascii="Times New Roman" w:hAnsi="Times New Roman" w:cs="Times New Roman"/>
                <w:b/>
                <w:sz w:val="26"/>
                <w:szCs w:val="26"/>
                <w:lang w:val="nl-NL"/>
              </w:rPr>
              <w:t>Phát hành văn bản</w:t>
            </w:r>
          </w:p>
        </w:tc>
        <w:tc>
          <w:tcPr>
            <w:tcW w:w="1324" w:type="dxa"/>
            <w:vAlign w:val="center"/>
          </w:tcPr>
          <w:p w14:paraId="7CA51D9E" w14:textId="77777777" w:rsidR="00F825C8" w:rsidRPr="00FD343B" w:rsidRDefault="00F825C8" w:rsidP="00F825C8">
            <w:pPr>
              <w:jc w:val="center"/>
              <w:rPr>
                <w:rFonts w:ascii="Times New Roman" w:hAnsi="Times New Roman" w:cs="Times New Roman"/>
                <w:sz w:val="26"/>
                <w:szCs w:val="26"/>
                <w:lang w:val="nl-NL"/>
              </w:rPr>
            </w:pPr>
            <w:r w:rsidRPr="00FD343B">
              <w:rPr>
                <w:rFonts w:ascii="Times New Roman" w:hAnsi="Times New Roman" w:cs="Times New Roman"/>
                <w:sz w:val="26"/>
                <w:szCs w:val="26"/>
                <w:lang w:val="nl-NL"/>
              </w:rPr>
              <w:t>Văn thư Phòng HCQT -Văn phòng UBND Thành phố</w:t>
            </w:r>
          </w:p>
        </w:tc>
        <w:tc>
          <w:tcPr>
            <w:tcW w:w="1179" w:type="dxa"/>
            <w:vAlign w:val="center"/>
          </w:tcPr>
          <w:p w14:paraId="656E3EB1" w14:textId="613538C2" w:rsidR="00F825C8" w:rsidRPr="00FD343B" w:rsidRDefault="00470AB5" w:rsidP="00F825C8">
            <w:pPr>
              <w:jc w:val="center"/>
              <w:rPr>
                <w:rFonts w:ascii="Times New Roman" w:hAnsi="Times New Roman" w:cs="Times New Roman"/>
                <w:sz w:val="26"/>
                <w:szCs w:val="26"/>
              </w:rPr>
            </w:pPr>
            <w:r w:rsidRPr="00A71308">
              <w:rPr>
                <w:rFonts w:ascii="Times New Roman" w:hAnsi="Times New Roman" w:cs="Times New Roman"/>
                <w:sz w:val="26"/>
                <w:szCs w:val="26"/>
                <w:lang w:val="nl-NL"/>
              </w:rPr>
              <w:t>02 giờ làm việc</w:t>
            </w:r>
          </w:p>
        </w:tc>
        <w:tc>
          <w:tcPr>
            <w:tcW w:w="1636" w:type="dxa"/>
            <w:vAlign w:val="center"/>
          </w:tcPr>
          <w:p w14:paraId="5167F5B9" w14:textId="77777777" w:rsidR="00F825C8" w:rsidRPr="00FD343B" w:rsidRDefault="00F825C8" w:rsidP="00F825C8">
            <w:pPr>
              <w:jc w:val="center"/>
              <w:rPr>
                <w:rFonts w:ascii="Times New Roman" w:hAnsi="Times New Roman" w:cs="Times New Roman"/>
                <w:sz w:val="26"/>
                <w:szCs w:val="26"/>
              </w:rPr>
            </w:pPr>
            <w:r w:rsidRPr="00FD343B">
              <w:rPr>
                <w:rFonts w:ascii="Times New Roman" w:hAnsi="Times New Roman" w:cs="Times New Roman"/>
                <w:sz w:val="26"/>
                <w:szCs w:val="26"/>
              </w:rPr>
              <w:t>Hồ sơ đã được phê duyệt k</w:t>
            </w:r>
            <w:r w:rsidRPr="00FD343B">
              <w:rPr>
                <w:rFonts w:ascii="Times New Roman" w:hAnsi="Times New Roman" w:cs="Times New Roman"/>
                <w:sz w:val="26"/>
                <w:szCs w:val="26"/>
                <w:lang w:val="vi-VN"/>
              </w:rPr>
              <w:t>ết quả giải quyết TTHC</w:t>
            </w:r>
          </w:p>
        </w:tc>
        <w:tc>
          <w:tcPr>
            <w:tcW w:w="3131" w:type="dxa"/>
          </w:tcPr>
          <w:p w14:paraId="1C4AA9DA" w14:textId="77777777" w:rsidR="00F825C8" w:rsidRPr="00FD343B" w:rsidRDefault="00F825C8" w:rsidP="00F825C8">
            <w:pPr>
              <w:jc w:val="both"/>
              <w:rPr>
                <w:rFonts w:ascii="Times New Roman" w:hAnsi="Times New Roman" w:cs="Times New Roman"/>
                <w:sz w:val="26"/>
                <w:szCs w:val="26"/>
              </w:rPr>
            </w:pPr>
            <w:r w:rsidRPr="00FD343B">
              <w:rPr>
                <w:rFonts w:ascii="Times New Roman" w:hAnsi="Times New Roman" w:cs="Times New Roman"/>
                <w:sz w:val="26"/>
                <w:szCs w:val="26"/>
              </w:rPr>
              <w:t>Cho số, vào sổ, đóng dấu, ban hành Văn bản và chuyển hồ sơ cho Sở, ngành được phân công quản lý.</w:t>
            </w:r>
          </w:p>
        </w:tc>
      </w:tr>
      <w:tr w:rsidR="00F825C8" w:rsidRPr="00FD343B" w14:paraId="2B348751" w14:textId="77777777" w:rsidTr="00286950">
        <w:trPr>
          <w:trHeight w:val="1178"/>
        </w:trPr>
        <w:tc>
          <w:tcPr>
            <w:tcW w:w="1129" w:type="dxa"/>
          </w:tcPr>
          <w:p w14:paraId="65432360" w14:textId="707F5BFE" w:rsidR="00F825C8" w:rsidRPr="00FD343B" w:rsidRDefault="00F825C8" w:rsidP="00F825C8">
            <w:pPr>
              <w:jc w:val="center"/>
              <w:rPr>
                <w:rFonts w:ascii="Times New Roman" w:hAnsi="Times New Roman" w:cs="Times New Roman"/>
                <w:sz w:val="26"/>
                <w:szCs w:val="26"/>
              </w:rPr>
            </w:pPr>
            <w:r>
              <w:rPr>
                <w:rFonts w:ascii="Times New Roman" w:hAnsi="Times New Roman" w:cs="Times New Roman"/>
                <w:sz w:val="26"/>
                <w:szCs w:val="26"/>
              </w:rPr>
              <w:t>B15</w:t>
            </w:r>
          </w:p>
        </w:tc>
        <w:tc>
          <w:tcPr>
            <w:tcW w:w="1134" w:type="dxa"/>
          </w:tcPr>
          <w:p w14:paraId="5BB10638" w14:textId="60F90014" w:rsidR="00F825C8" w:rsidRPr="00FD343B" w:rsidRDefault="00F825C8" w:rsidP="00F825C8">
            <w:pPr>
              <w:jc w:val="center"/>
              <w:rPr>
                <w:rFonts w:ascii="Times New Roman" w:hAnsi="Times New Roman" w:cs="Times New Roman"/>
                <w:b/>
                <w:sz w:val="26"/>
                <w:szCs w:val="26"/>
                <w:lang w:val="nl-NL"/>
              </w:rPr>
            </w:pPr>
            <w:r>
              <w:rPr>
                <w:rFonts w:ascii="Times New Roman" w:hAnsi="Times New Roman" w:cs="Times New Roman"/>
                <w:b/>
                <w:sz w:val="26"/>
                <w:szCs w:val="26"/>
                <w:lang w:val="nl-NL"/>
              </w:rPr>
              <w:t>Tiếp nhận kết quả của UBND Thành phố</w:t>
            </w:r>
          </w:p>
        </w:tc>
        <w:tc>
          <w:tcPr>
            <w:tcW w:w="1324" w:type="dxa"/>
          </w:tcPr>
          <w:p w14:paraId="31488536" w14:textId="4B84F32E" w:rsidR="00F825C8" w:rsidRPr="00FD343B" w:rsidRDefault="00F825C8" w:rsidP="00F825C8">
            <w:pPr>
              <w:jc w:val="center"/>
              <w:rPr>
                <w:rFonts w:ascii="Times New Roman" w:hAnsi="Times New Roman" w:cs="Times New Roman"/>
                <w:sz w:val="26"/>
                <w:szCs w:val="26"/>
                <w:lang w:val="nl-NL"/>
              </w:rPr>
            </w:pPr>
            <w:r>
              <w:rPr>
                <w:rFonts w:ascii="Times New Roman" w:hAnsi="Times New Roman" w:cs="Times New Roman"/>
                <w:sz w:val="26"/>
                <w:szCs w:val="26"/>
                <w:lang w:val="nl-NL"/>
              </w:rPr>
              <w:t>Văn thư Sở</w:t>
            </w:r>
          </w:p>
        </w:tc>
        <w:tc>
          <w:tcPr>
            <w:tcW w:w="1179" w:type="dxa"/>
          </w:tcPr>
          <w:p w14:paraId="462B2D8D" w14:textId="4672057A" w:rsidR="00F825C8" w:rsidRPr="00FD343B" w:rsidRDefault="00F825C8" w:rsidP="00F825C8">
            <w:pPr>
              <w:jc w:val="center"/>
              <w:rPr>
                <w:rFonts w:ascii="Times New Roman" w:hAnsi="Times New Roman" w:cs="Times New Roman"/>
                <w:sz w:val="26"/>
                <w:szCs w:val="26"/>
              </w:rPr>
            </w:pPr>
            <w:r>
              <w:rPr>
                <w:rFonts w:ascii="Times New Roman" w:hAnsi="Times New Roman" w:cs="Times New Roman"/>
                <w:sz w:val="26"/>
                <w:szCs w:val="26"/>
                <w:lang w:val="nl-NL"/>
              </w:rPr>
              <w:t>02 giờ làm việc</w:t>
            </w:r>
          </w:p>
        </w:tc>
        <w:tc>
          <w:tcPr>
            <w:tcW w:w="1636" w:type="dxa"/>
          </w:tcPr>
          <w:p w14:paraId="017F5843" w14:textId="1F48E407" w:rsidR="00F825C8" w:rsidRPr="00FD343B" w:rsidRDefault="00F825C8" w:rsidP="00F825C8">
            <w:pPr>
              <w:jc w:val="center"/>
              <w:rPr>
                <w:rFonts w:ascii="Times New Roman" w:hAnsi="Times New Roman" w:cs="Times New Roman"/>
                <w:sz w:val="26"/>
                <w:szCs w:val="26"/>
              </w:rPr>
            </w:pPr>
            <w:r w:rsidRPr="00A71308">
              <w:rPr>
                <w:rFonts w:ascii="Times New Roman" w:hAnsi="Times New Roman" w:cs="Times New Roman"/>
                <w:sz w:val="26"/>
                <w:szCs w:val="26"/>
              </w:rPr>
              <w:t>Hồ sơ đã được phê duyệt k</w:t>
            </w:r>
            <w:r w:rsidRPr="00A71308">
              <w:rPr>
                <w:rFonts w:ascii="Times New Roman" w:hAnsi="Times New Roman" w:cs="Times New Roman"/>
                <w:sz w:val="26"/>
                <w:szCs w:val="26"/>
                <w:lang w:val="vi-VN"/>
              </w:rPr>
              <w:t>ết quả giải quyết TTHC</w:t>
            </w:r>
          </w:p>
        </w:tc>
        <w:tc>
          <w:tcPr>
            <w:tcW w:w="3131" w:type="dxa"/>
          </w:tcPr>
          <w:p w14:paraId="0D69B43F" w14:textId="4A6097B1" w:rsidR="00F825C8" w:rsidRPr="00FD343B" w:rsidRDefault="00F825C8" w:rsidP="00F825C8">
            <w:pPr>
              <w:jc w:val="both"/>
              <w:rPr>
                <w:rFonts w:ascii="Times New Roman" w:hAnsi="Times New Roman" w:cs="Times New Roman"/>
                <w:sz w:val="26"/>
                <w:szCs w:val="26"/>
              </w:rPr>
            </w:pPr>
            <w:r>
              <w:rPr>
                <w:rFonts w:ascii="Times New Roman" w:hAnsi="Times New Roman" w:cs="Times New Roman"/>
                <w:sz w:val="26"/>
                <w:szCs w:val="26"/>
                <w:lang w:val="en-US"/>
              </w:rPr>
              <w:t>Tiếp nhận và chuyển Bộ phận một cửa</w:t>
            </w:r>
          </w:p>
        </w:tc>
      </w:tr>
      <w:tr w:rsidR="00F825C8" w:rsidRPr="00FD343B" w14:paraId="3E0A2B35" w14:textId="77777777" w:rsidTr="00286950">
        <w:trPr>
          <w:trHeight w:val="1178"/>
        </w:trPr>
        <w:tc>
          <w:tcPr>
            <w:tcW w:w="1129" w:type="dxa"/>
          </w:tcPr>
          <w:p w14:paraId="180D07C5" w14:textId="76A82F26" w:rsidR="00F825C8" w:rsidRPr="00FD343B" w:rsidRDefault="00F825C8" w:rsidP="00F825C8">
            <w:pPr>
              <w:jc w:val="center"/>
              <w:rPr>
                <w:rFonts w:ascii="Times New Roman" w:hAnsi="Times New Roman" w:cs="Times New Roman"/>
                <w:sz w:val="26"/>
                <w:szCs w:val="26"/>
              </w:rPr>
            </w:pPr>
            <w:r>
              <w:rPr>
                <w:rFonts w:ascii="Times New Roman" w:hAnsi="Times New Roman" w:cs="Times New Roman"/>
                <w:sz w:val="26"/>
                <w:szCs w:val="26"/>
              </w:rPr>
              <w:t>B16</w:t>
            </w:r>
          </w:p>
        </w:tc>
        <w:tc>
          <w:tcPr>
            <w:tcW w:w="1134" w:type="dxa"/>
          </w:tcPr>
          <w:p w14:paraId="46EFC58A" w14:textId="2D25BA72" w:rsidR="00F825C8" w:rsidRPr="00FD343B" w:rsidRDefault="00F825C8" w:rsidP="00F825C8">
            <w:pPr>
              <w:jc w:val="center"/>
              <w:rPr>
                <w:rFonts w:ascii="Times New Roman" w:hAnsi="Times New Roman" w:cs="Times New Roman"/>
                <w:b/>
                <w:sz w:val="26"/>
                <w:szCs w:val="26"/>
                <w:lang w:val="nl-NL"/>
              </w:rPr>
            </w:pPr>
            <w:r>
              <w:rPr>
                <w:rFonts w:ascii="Times New Roman" w:hAnsi="Times New Roman" w:cs="Times New Roman"/>
                <w:b/>
                <w:sz w:val="26"/>
                <w:szCs w:val="26"/>
                <w:lang w:val="nl-NL"/>
              </w:rPr>
              <w:t xml:space="preserve">Trả kết quả, lưu hồ sơ, </w:t>
            </w:r>
            <w:r>
              <w:rPr>
                <w:rFonts w:ascii="Times New Roman" w:hAnsi="Times New Roman" w:cs="Times New Roman"/>
                <w:b/>
                <w:sz w:val="26"/>
                <w:szCs w:val="26"/>
                <w:lang w:val="nl-NL"/>
              </w:rPr>
              <w:lastRenderedPageBreak/>
              <w:t>thống kê và theo dõi</w:t>
            </w:r>
          </w:p>
        </w:tc>
        <w:tc>
          <w:tcPr>
            <w:tcW w:w="1324" w:type="dxa"/>
          </w:tcPr>
          <w:p w14:paraId="777A2914" w14:textId="1B6E61C9" w:rsidR="00F825C8" w:rsidRPr="00FD343B" w:rsidRDefault="00F825C8" w:rsidP="00F825C8">
            <w:pPr>
              <w:jc w:val="center"/>
              <w:rPr>
                <w:rFonts w:ascii="Times New Roman" w:hAnsi="Times New Roman" w:cs="Times New Roman"/>
                <w:sz w:val="26"/>
                <w:szCs w:val="26"/>
                <w:lang w:val="nl-NL"/>
              </w:rPr>
            </w:pPr>
            <w:r>
              <w:rPr>
                <w:rFonts w:ascii="Times New Roman" w:hAnsi="Times New Roman" w:cs="Times New Roman"/>
                <w:sz w:val="26"/>
                <w:szCs w:val="26"/>
                <w:lang w:val="nl-NL"/>
              </w:rPr>
              <w:lastRenderedPageBreak/>
              <w:t>Bộ phận tiếp nhận và trả kết quả</w:t>
            </w:r>
          </w:p>
        </w:tc>
        <w:tc>
          <w:tcPr>
            <w:tcW w:w="1179" w:type="dxa"/>
          </w:tcPr>
          <w:p w14:paraId="2486DE53" w14:textId="74AA2299" w:rsidR="00F825C8" w:rsidRPr="00FD343B" w:rsidRDefault="00F825C8" w:rsidP="00F825C8">
            <w:pPr>
              <w:jc w:val="center"/>
              <w:rPr>
                <w:rFonts w:ascii="Times New Roman" w:hAnsi="Times New Roman" w:cs="Times New Roman"/>
                <w:sz w:val="26"/>
                <w:szCs w:val="26"/>
              </w:rPr>
            </w:pPr>
            <w:r>
              <w:rPr>
                <w:rFonts w:ascii="Times New Roman" w:hAnsi="Times New Roman" w:cs="Times New Roman"/>
                <w:sz w:val="26"/>
                <w:szCs w:val="26"/>
                <w:lang w:val="nl-NL"/>
              </w:rPr>
              <w:t>Theo giấy hẹn</w:t>
            </w:r>
          </w:p>
        </w:tc>
        <w:tc>
          <w:tcPr>
            <w:tcW w:w="1636" w:type="dxa"/>
          </w:tcPr>
          <w:p w14:paraId="650BEBF1" w14:textId="3DFE4BD5" w:rsidR="00F825C8" w:rsidRPr="00FD343B" w:rsidRDefault="00F825C8" w:rsidP="00F825C8">
            <w:pPr>
              <w:jc w:val="center"/>
              <w:rPr>
                <w:rFonts w:ascii="Times New Roman" w:hAnsi="Times New Roman" w:cs="Times New Roman"/>
                <w:sz w:val="26"/>
                <w:szCs w:val="26"/>
              </w:rPr>
            </w:pPr>
            <w:r>
              <w:rPr>
                <w:rFonts w:ascii="Times New Roman" w:hAnsi="Times New Roman" w:cs="Times New Roman"/>
                <w:sz w:val="26"/>
                <w:szCs w:val="26"/>
              </w:rPr>
              <w:t>Kết quả</w:t>
            </w:r>
          </w:p>
        </w:tc>
        <w:tc>
          <w:tcPr>
            <w:tcW w:w="3131" w:type="dxa"/>
          </w:tcPr>
          <w:p w14:paraId="5FAFF4C8" w14:textId="77777777" w:rsidR="00F825C8" w:rsidRDefault="00F825C8" w:rsidP="00F825C8">
            <w:pPr>
              <w:jc w:val="both"/>
              <w:rPr>
                <w:rFonts w:ascii="Times New Roman" w:hAnsi="Times New Roman" w:cs="Times New Roman"/>
                <w:sz w:val="26"/>
                <w:szCs w:val="26"/>
                <w:lang w:val="en-US"/>
              </w:rPr>
            </w:pPr>
            <w:r>
              <w:rPr>
                <w:rFonts w:ascii="Times New Roman" w:hAnsi="Times New Roman" w:cs="Times New Roman"/>
                <w:sz w:val="26"/>
                <w:szCs w:val="26"/>
                <w:lang w:val="en-US"/>
              </w:rPr>
              <w:t>- Trả kết quả cho tổ chức, cá nhân</w:t>
            </w:r>
          </w:p>
          <w:p w14:paraId="7C4E84A7" w14:textId="77777777" w:rsidR="00F825C8" w:rsidRDefault="00F825C8" w:rsidP="00F825C8">
            <w:pPr>
              <w:jc w:val="both"/>
              <w:rPr>
                <w:rFonts w:ascii="Times New Roman" w:hAnsi="Times New Roman" w:cs="Times New Roman"/>
                <w:sz w:val="26"/>
                <w:szCs w:val="26"/>
                <w:lang w:val="en-US"/>
              </w:rPr>
            </w:pPr>
            <w:r>
              <w:rPr>
                <w:rFonts w:ascii="Times New Roman" w:hAnsi="Times New Roman" w:cs="Times New Roman"/>
                <w:sz w:val="26"/>
                <w:szCs w:val="26"/>
                <w:lang w:val="en-US"/>
              </w:rPr>
              <w:t>- Thống kê, theo dõi</w:t>
            </w:r>
          </w:p>
          <w:p w14:paraId="15677BEF" w14:textId="6B43FF5D" w:rsidR="00F825C8" w:rsidRPr="00FD343B" w:rsidRDefault="00F825C8" w:rsidP="00F825C8">
            <w:pPr>
              <w:jc w:val="both"/>
              <w:rPr>
                <w:rFonts w:ascii="Times New Roman" w:hAnsi="Times New Roman" w:cs="Times New Roman"/>
                <w:sz w:val="26"/>
                <w:szCs w:val="26"/>
              </w:rPr>
            </w:pPr>
            <w:r>
              <w:rPr>
                <w:rFonts w:ascii="Times New Roman" w:hAnsi="Times New Roman" w:cs="Times New Roman"/>
                <w:sz w:val="26"/>
                <w:szCs w:val="26"/>
                <w:lang w:val="en-US"/>
              </w:rPr>
              <w:lastRenderedPageBreak/>
              <w:t>- Chuyển trả Văn thư nếu có yêu cầu.</w:t>
            </w:r>
          </w:p>
        </w:tc>
      </w:tr>
    </w:tbl>
    <w:p w14:paraId="26AE047B" w14:textId="4C353BFE" w:rsidR="00246672" w:rsidRPr="00FD343B" w:rsidRDefault="00246672" w:rsidP="00FD343B">
      <w:pPr>
        <w:pStyle w:val="BodyText"/>
        <w:numPr>
          <w:ilvl w:val="0"/>
          <w:numId w:val="4"/>
        </w:numPr>
        <w:tabs>
          <w:tab w:val="left" w:pos="993"/>
        </w:tabs>
        <w:spacing w:before="120" w:after="120"/>
        <w:ind w:left="0" w:firstLine="709"/>
        <w:rPr>
          <w:rFonts w:ascii="Times New Roman" w:hAnsi="Times New Roman"/>
          <w:b/>
          <w:sz w:val="26"/>
          <w:szCs w:val="26"/>
        </w:rPr>
      </w:pPr>
      <w:r w:rsidRPr="00FD343B">
        <w:rPr>
          <w:rFonts w:ascii="Times New Roman" w:hAnsi="Times New Roman" w:cs="Times New Roman"/>
          <w:b/>
          <w:sz w:val="26"/>
          <w:szCs w:val="26"/>
          <w:lang w:val="en-US"/>
        </w:rPr>
        <w:lastRenderedPageBreak/>
        <w:t>TRƯỜNG HỢP THUỘC THẨM QUYỀN GIẢI QUYẾT CỦA SỞ KHOA HỌC VÀ CÔNG NGHỆ</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418"/>
        <w:gridCol w:w="1324"/>
        <w:gridCol w:w="1179"/>
        <w:gridCol w:w="1466"/>
        <w:gridCol w:w="3123"/>
      </w:tblGrid>
      <w:tr w:rsidR="00FD343B" w:rsidRPr="00FD343B" w14:paraId="2B5B2BD2" w14:textId="77777777" w:rsidTr="006D5983">
        <w:trPr>
          <w:tblHeader/>
        </w:trPr>
        <w:tc>
          <w:tcPr>
            <w:tcW w:w="988" w:type="dxa"/>
            <w:vAlign w:val="center"/>
          </w:tcPr>
          <w:p w14:paraId="7CEEAAD6" w14:textId="77777777" w:rsidR="00246672" w:rsidRPr="00FD343B" w:rsidRDefault="00246672" w:rsidP="00DC4B0E">
            <w:pPr>
              <w:jc w:val="center"/>
              <w:rPr>
                <w:rFonts w:ascii="Times New Roman" w:hAnsi="Times New Roman" w:cs="Times New Roman"/>
                <w:b/>
                <w:sz w:val="26"/>
                <w:szCs w:val="26"/>
              </w:rPr>
            </w:pPr>
            <w:r w:rsidRPr="00FD343B">
              <w:rPr>
                <w:rFonts w:ascii="Times New Roman" w:hAnsi="Times New Roman" w:cs="Times New Roman"/>
                <w:b/>
                <w:sz w:val="26"/>
                <w:szCs w:val="26"/>
              </w:rPr>
              <w:t>Bước công việc</w:t>
            </w:r>
          </w:p>
        </w:tc>
        <w:tc>
          <w:tcPr>
            <w:tcW w:w="1418" w:type="dxa"/>
            <w:vAlign w:val="center"/>
          </w:tcPr>
          <w:p w14:paraId="6B1CD0DF" w14:textId="77777777" w:rsidR="00246672" w:rsidRPr="00FD343B" w:rsidRDefault="00246672" w:rsidP="00DC4B0E">
            <w:pPr>
              <w:jc w:val="center"/>
              <w:rPr>
                <w:rFonts w:ascii="Times New Roman" w:hAnsi="Times New Roman" w:cs="Times New Roman"/>
                <w:b/>
                <w:noProof/>
                <w:sz w:val="26"/>
                <w:szCs w:val="26"/>
              </w:rPr>
            </w:pPr>
            <w:r w:rsidRPr="00FD343B">
              <w:rPr>
                <w:rFonts w:ascii="Times New Roman" w:hAnsi="Times New Roman" w:cs="Times New Roman"/>
                <w:b/>
                <w:noProof/>
                <w:sz w:val="26"/>
                <w:szCs w:val="26"/>
              </w:rPr>
              <w:t>Nội dung công việc</w:t>
            </w:r>
          </w:p>
        </w:tc>
        <w:tc>
          <w:tcPr>
            <w:tcW w:w="1324" w:type="dxa"/>
            <w:vAlign w:val="center"/>
          </w:tcPr>
          <w:p w14:paraId="4B85E20A" w14:textId="77777777" w:rsidR="00246672" w:rsidRPr="00FD343B" w:rsidRDefault="00246672" w:rsidP="00DC4B0E">
            <w:pPr>
              <w:jc w:val="center"/>
              <w:rPr>
                <w:rFonts w:ascii="Times New Roman" w:hAnsi="Times New Roman" w:cs="Times New Roman"/>
                <w:b/>
                <w:sz w:val="26"/>
                <w:szCs w:val="26"/>
              </w:rPr>
            </w:pPr>
            <w:r w:rsidRPr="00FD343B">
              <w:rPr>
                <w:rFonts w:ascii="Times New Roman" w:hAnsi="Times New Roman" w:cs="Times New Roman"/>
                <w:b/>
                <w:sz w:val="26"/>
                <w:szCs w:val="26"/>
              </w:rPr>
              <w:t>Trách nhiệm</w:t>
            </w:r>
          </w:p>
        </w:tc>
        <w:tc>
          <w:tcPr>
            <w:tcW w:w="1179" w:type="dxa"/>
            <w:vAlign w:val="center"/>
          </w:tcPr>
          <w:p w14:paraId="6A3D6A2E" w14:textId="77777777" w:rsidR="00246672" w:rsidRPr="00FD343B" w:rsidRDefault="00246672" w:rsidP="00DC4B0E">
            <w:pPr>
              <w:jc w:val="center"/>
              <w:rPr>
                <w:rFonts w:ascii="Times New Roman" w:hAnsi="Times New Roman" w:cs="Times New Roman"/>
                <w:b/>
                <w:sz w:val="26"/>
                <w:szCs w:val="26"/>
              </w:rPr>
            </w:pPr>
            <w:r w:rsidRPr="00FD343B">
              <w:rPr>
                <w:rFonts w:ascii="Times New Roman" w:hAnsi="Times New Roman" w:cs="Times New Roman"/>
                <w:b/>
                <w:sz w:val="26"/>
                <w:szCs w:val="26"/>
              </w:rPr>
              <w:t>Thời gian</w:t>
            </w:r>
          </w:p>
        </w:tc>
        <w:tc>
          <w:tcPr>
            <w:tcW w:w="1466" w:type="dxa"/>
            <w:vAlign w:val="center"/>
          </w:tcPr>
          <w:p w14:paraId="511F4AAA" w14:textId="77777777" w:rsidR="00246672" w:rsidRPr="00FD343B" w:rsidRDefault="00246672" w:rsidP="00DC4B0E">
            <w:pPr>
              <w:jc w:val="center"/>
              <w:rPr>
                <w:rFonts w:ascii="Times New Roman" w:hAnsi="Times New Roman" w:cs="Times New Roman"/>
                <w:b/>
                <w:sz w:val="26"/>
                <w:szCs w:val="26"/>
              </w:rPr>
            </w:pPr>
            <w:r w:rsidRPr="00FD343B">
              <w:rPr>
                <w:rFonts w:ascii="Times New Roman" w:hAnsi="Times New Roman" w:cs="Times New Roman"/>
                <w:b/>
                <w:sz w:val="26"/>
                <w:szCs w:val="26"/>
              </w:rPr>
              <w:t>Hồ sơ/Biểu mẫu</w:t>
            </w:r>
          </w:p>
        </w:tc>
        <w:tc>
          <w:tcPr>
            <w:tcW w:w="3123" w:type="dxa"/>
            <w:vAlign w:val="center"/>
          </w:tcPr>
          <w:p w14:paraId="38804170" w14:textId="77777777" w:rsidR="00246672" w:rsidRPr="00FD343B" w:rsidRDefault="00246672" w:rsidP="00DC4B0E">
            <w:pPr>
              <w:autoSpaceDE/>
              <w:autoSpaceDN/>
              <w:jc w:val="center"/>
              <w:rPr>
                <w:rFonts w:ascii="Times New Roman" w:eastAsia="Calibri" w:hAnsi="Times New Roman" w:cs="Times New Roman"/>
                <w:b/>
                <w:bCs/>
                <w:sz w:val="26"/>
                <w:szCs w:val="26"/>
                <w:lang w:val="nl-NL"/>
              </w:rPr>
            </w:pPr>
            <w:r w:rsidRPr="00FD343B">
              <w:rPr>
                <w:rFonts w:ascii="Times New Roman" w:eastAsia="Calibri" w:hAnsi="Times New Roman" w:cs="Times New Roman"/>
                <w:b/>
                <w:bCs/>
                <w:sz w:val="26"/>
                <w:szCs w:val="26"/>
                <w:lang w:val="nl-NL"/>
              </w:rPr>
              <w:t>Diễn giải</w:t>
            </w:r>
          </w:p>
        </w:tc>
      </w:tr>
      <w:tr w:rsidR="00FD343B" w:rsidRPr="00FD343B" w14:paraId="59B8B5E8" w14:textId="77777777" w:rsidTr="006D5983">
        <w:trPr>
          <w:trHeight w:val="795"/>
        </w:trPr>
        <w:tc>
          <w:tcPr>
            <w:tcW w:w="988" w:type="dxa"/>
            <w:vMerge w:val="restart"/>
          </w:tcPr>
          <w:p w14:paraId="63ACF1BA" w14:textId="77777777" w:rsidR="00614F54" w:rsidRPr="00FD343B" w:rsidRDefault="00614F54" w:rsidP="00614F54">
            <w:pPr>
              <w:jc w:val="center"/>
              <w:rPr>
                <w:rFonts w:ascii="Times New Roman" w:hAnsi="Times New Roman" w:cs="Times New Roman"/>
                <w:sz w:val="26"/>
                <w:szCs w:val="26"/>
              </w:rPr>
            </w:pPr>
            <w:r w:rsidRPr="00FD343B">
              <w:rPr>
                <w:rFonts w:ascii="Times New Roman" w:hAnsi="Times New Roman" w:cs="Times New Roman"/>
                <w:sz w:val="26"/>
                <w:szCs w:val="26"/>
              </w:rPr>
              <w:t>B1</w:t>
            </w:r>
          </w:p>
        </w:tc>
        <w:tc>
          <w:tcPr>
            <w:tcW w:w="1418" w:type="dxa"/>
          </w:tcPr>
          <w:p w14:paraId="7CC24F9F" w14:textId="77777777" w:rsidR="00614F54" w:rsidRPr="00FD343B" w:rsidRDefault="00614F54" w:rsidP="00614F54">
            <w:pPr>
              <w:jc w:val="center"/>
              <w:rPr>
                <w:rFonts w:ascii="Times New Roman" w:hAnsi="Times New Roman" w:cs="Times New Roman"/>
                <w:b/>
                <w:sz w:val="26"/>
                <w:szCs w:val="26"/>
              </w:rPr>
            </w:pPr>
            <w:r w:rsidRPr="00FD343B">
              <w:rPr>
                <w:rFonts w:ascii="Times New Roman" w:hAnsi="Times New Roman" w:cs="Times New Roman"/>
                <w:sz w:val="26"/>
                <w:szCs w:val="26"/>
              </w:rPr>
              <w:t xml:space="preserve"> Nộp hồ sơ</w:t>
            </w:r>
          </w:p>
        </w:tc>
        <w:tc>
          <w:tcPr>
            <w:tcW w:w="1324" w:type="dxa"/>
          </w:tcPr>
          <w:p w14:paraId="45758BE9" w14:textId="77777777" w:rsidR="00614F54" w:rsidRPr="00FD343B" w:rsidRDefault="00614F54" w:rsidP="00996771">
            <w:pPr>
              <w:spacing w:before="20" w:after="20"/>
              <w:jc w:val="center"/>
              <w:rPr>
                <w:rFonts w:ascii="Times New Roman" w:hAnsi="Times New Roman" w:cs="Times New Roman"/>
                <w:sz w:val="26"/>
                <w:szCs w:val="26"/>
              </w:rPr>
            </w:pPr>
            <w:r w:rsidRPr="00FD343B">
              <w:rPr>
                <w:rFonts w:ascii="Times New Roman" w:hAnsi="Times New Roman" w:cs="Times New Roman"/>
                <w:sz w:val="26"/>
                <w:szCs w:val="26"/>
              </w:rPr>
              <w:t>Tổ chức</w:t>
            </w:r>
          </w:p>
        </w:tc>
        <w:tc>
          <w:tcPr>
            <w:tcW w:w="1179" w:type="dxa"/>
          </w:tcPr>
          <w:p w14:paraId="49853AF1" w14:textId="77777777" w:rsidR="00614F54" w:rsidRPr="00FD343B" w:rsidRDefault="00614F54" w:rsidP="00614F54">
            <w:pPr>
              <w:spacing w:before="20" w:after="20"/>
              <w:jc w:val="center"/>
              <w:rPr>
                <w:rFonts w:ascii="Times New Roman" w:hAnsi="Times New Roman" w:cs="Times New Roman"/>
                <w:sz w:val="26"/>
                <w:szCs w:val="26"/>
              </w:rPr>
            </w:pPr>
          </w:p>
        </w:tc>
        <w:tc>
          <w:tcPr>
            <w:tcW w:w="1466" w:type="dxa"/>
          </w:tcPr>
          <w:p w14:paraId="17330C77" w14:textId="77777777" w:rsidR="00614F54" w:rsidRPr="00FD343B" w:rsidRDefault="00614F54" w:rsidP="00614F54">
            <w:pPr>
              <w:spacing w:before="20" w:after="20"/>
              <w:jc w:val="center"/>
              <w:rPr>
                <w:rFonts w:ascii="Times New Roman" w:hAnsi="Times New Roman" w:cs="Times New Roman"/>
                <w:sz w:val="26"/>
                <w:szCs w:val="26"/>
              </w:rPr>
            </w:pPr>
            <w:r w:rsidRPr="00FD343B">
              <w:rPr>
                <w:rFonts w:ascii="Times New Roman" w:hAnsi="Times New Roman" w:cs="Times New Roman"/>
                <w:sz w:val="26"/>
                <w:szCs w:val="26"/>
              </w:rPr>
              <w:t>Theo mục I</w:t>
            </w:r>
          </w:p>
        </w:tc>
        <w:tc>
          <w:tcPr>
            <w:tcW w:w="3123" w:type="dxa"/>
          </w:tcPr>
          <w:p w14:paraId="1C71EDB3" w14:textId="77777777" w:rsidR="00614F54" w:rsidRPr="00FD343B" w:rsidRDefault="00614F54" w:rsidP="00614F54">
            <w:pPr>
              <w:jc w:val="both"/>
              <w:rPr>
                <w:rStyle w:val="apple-converted-space"/>
                <w:rFonts w:ascii="Times New Roman" w:hAnsi="Times New Roman" w:cs="Times New Roman"/>
                <w:sz w:val="26"/>
                <w:szCs w:val="26"/>
              </w:rPr>
            </w:pPr>
            <w:r w:rsidRPr="00FD343B">
              <w:rPr>
                <w:rFonts w:ascii="Times New Roman" w:hAnsi="Times New Roman" w:cs="Times New Roman"/>
                <w:sz w:val="26"/>
                <w:szCs w:val="26"/>
              </w:rPr>
              <w:t>Thành phần hồ sơ theo mục I</w:t>
            </w:r>
          </w:p>
        </w:tc>
      </w:tr>
      <w:tr w:rsidR="00FD343B" w:rsidRPr="00FD343B" w14:paraId="69D3EC28" w14:textId="77777777" w:rsidTr="006D5983">
        <w:trPr>
          <w:trHeight w:val="389"/>
        </w:trPr>
        <w:tc>
          <w:tcPr>
            <w:tcW w:w="988" w:type="dxa"/>
            <w:vMerge/>
          </w:tcPr>
          <w:p w14:paraId="1E2762DE" w14:textId="77777777" w:rsidR="00614F54" w:rsidRPr="00FD343B" w:rsidRDefault="00614F54" w:rsidP="00614F54">
            <w:pPr>
              <w:jc w:val="center"/>
              <w:rPr>
                <w:rFonts w:ascii="Times New Roman" w:hAnsi="Times New Roman" w:cs="Times New Roman"/>
                <w:sz w:val="26"/>
                <w:szCs w:val="26"/>
              </w:rPr>
            </w:pPr>
          </w:p>
        </w:tc>
        <w:tc>
          <w:tcPr>
            <w:tcW w:w="1418" w:type="dxa"/>
          </w:tcPr>
          <w:p w14:paraId="6808B377" w14:textId="77777777" w:rsidR="00614F54" w:rsidRPr="00FD343B" w:rsidRDefault="00614F54" w:rsidP="00614F54">
            <w:pPr>
              <w:jc w:val="center"/>
              <w:rPr>
                <w:rFonts w:ascii="Times New Roman" w:hAnsi="Times New Roman" w:cs="Times New Roman"/>
                <w:b/>
                <w:sz w:val="26"/>
                <w:szCs w:val="26"/>
              </w:rPr>
            </w:pPr>
            <w:r w:rsidRPr="00FD343B">
              <w:rPr>
                <w:rFonts w:ascii="Times New Roman" w:hAnsi="Times New Roman" w:cs="Times New Roman"/>
                <w:sz w:val="26"/>
                <w:szCs w:val="26"/>
              </w:rPr>
              <w:t>Kiểm tra hồ sơ tính đầy đủ của hồ sơ</w:t>
            </w:r>
          </w:p>
        </w:tc>
        <w:tc>
          <w:tcPr>
            <w:tcW w:w="1324" w:type="dxa"/>
          </w:tcPr>
          <w:p w14:paraId="30D9CDC0" w14:textId="77777777" w:rsidR="00614F54" w:rsidRPr="00FD343B" w:rsidRDefault="00614F54" w:rsidP="00614F54">
            <w:pPr>
              <w:spacing w:before="20" w:after="20"/>
              <w:jc w:val="center"/>
              <w:rPr>
                <w:rFonts w:ascii="Times New Roman" w:hAnsi="Times New Roman" w:cs="Times New Roman"/>
                <w:sz w:val="26"/>
                <w:szCs w:val="26"/>
              </w:rPr>
            </w:pPr>
            <w:r w:rsidRPr="00FD343B">
              <w:rPr>
                <w:rFonts w:ascii="Times New Roman" w:hAnsi="Times New Roman" w:cs="Times New Roman"/>
                <w:sz w:val="26"/>
                <w:szCs w:val="26"/>
              </w:rPr>
              <w:t>Bộ phận Một cửa</w:t>
            </w:r>
          </w:p>
        </w:tc>
        <w:tc>
          <w:tcPr>
            <w:tcW w:w="1179" w:type="dxa"/>
          </w:tcPr>
          <w:p w14:paraId="2EB6F958" w14:textId="77777777" w:rsidR="00614F54" w:rsidRPr="00FD343B" w:rsidRDefault="00614F54" w:rsidP="00614F54">
            <w:pPr>
              <w:spacing w:before="20" w:after="20"/>
              <w:jc w:val="center"/>
              <w:rPr>
                <w:rFonts w:ascii="Times New Roman" w:hAnsi="Times New Roman" w:cs="Times New Roman"/>
                <w:sz w:val="26"/>
                <w:szCs w:val="26"/>
              </w:rPr>
            </w:pPr>
            <w:r w:rsidRPr="00FD343B">
              <w:rPr>
                <w:rFonts w:ascii="Times New Roman" w:hAnsi="Times New Roman" w:cs="Times New Roman"/>
                <w:sz w:val="26"/>
                <w:szCs w:val="26"/>
              </w:rPr>
              <w:t>8 giờ làm việc</w:t>
            </w:r>
          </w:p>
        </w:tc>
        <w:tc>
          <w:tcPr>
            <w:tcW w:w="1466" w:type="dxa"/>
          </w:tcPr>
          <w:p w14:paraId="3C888075" w14:textId="77777777" w:rsidR="00DC6E54" w:rsidRPr="00FD343B" w:rsidRDefault="00DC6E54" w:rsidP="00DC6E54">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 xml:space="preserve">Theo mục </w:t>
            </w:r>
            <w:r w:rsidRPr="00FD343B">
              <w:rPr>
                <w:rFonts w:ascii="Times New Roman" w:hAnsi="Times New Roman" w:cs="Times New Roman"/>
                <w:sz w:val="26"/>
                <w:szCs w:val="26"/>
                <w:lang w:val="vi-VN"/>
              </w:rPr>
              <w:t>I</w:t>
            </w:r>
          </w:p>
          <w:p w14:paraId="5BB4DA06" w14:textId="77777777" w:rsidR="00DC6E54" w:rsidRPr="00FD343B" w:rsidRDefault="00DC6E54" w:rsidP="00DC6E54">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BM 01</w:t>
            </w:r>
          </w:p>
          <w:p w14:paraId="441D09FF" w14:textId="77777777" w:rsidR="00DC6E54" w:rsidRPr="00FD343B" w:rsidRDefault="00DC6E54" w:rsidP="00DC6E54">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BM 02</w:t>
            </w:r>
          </w:p>
          <w:p w14:paraId="2915521B" w14:textId="77777777" w:rsidR="00614F54" w:rsidRPr="00FD343B" w:rsidRDefault="00DC6E54" w:rsidP="00DC6E54">
            <w:pPr>
              <w:spacing w:before="20" w:after="20"/>
              <w:jc w:val="center"/>
              <w:rPr>
                <w:rFonts w:ascii="Times New Roman" w:hAnsi="Times New Roman" w:cs="Times New Roman"/>
                <w:sz w:val="26"/>
                <w:szCs w:val="26"/>
              </w:rPr>
            </w:pPr>
            <w:r w:rsidRPr="00FD343B">
              <w:rPr>
                <w:rFonts w:ascii="Times New Roman" w:hAnsi="Times New Roman" w:cs="Times New Roman"/>
                <w:sz w:val="26"/>
                <w:szCs w:val="26"/>
              </w:rPr>
              <w:t>BM 03</w:t>
            </w:r>
          </w:p>
        </w:tc>
        <w:tc>
          <w:tcPr>
            <w:tcW w:w="3123" w:type="dxa"/>
          </w:tcPr>
          <w:p w14:paraId="31FBA0D0" w14:textId="77777777" w:rsidR="00DC6E54" w:rsidRPr="00FD343B" w:rsidRDefault="00DC6E54" w:rsidP="00DC6E54">
            <w:pPr>
              <w:widowControl w:val="0"/>
              <w:spacing w:before="60" w:after="60"/>
              <w:ind w:left="-12"/>
              <w:jc w:val="both"/>
              <w:rPr>
                <w:rFonts w:ascii="Times New Roman" w:hAnsi="Times New Roman" w:cs="Times New Roman"/>
                <w:sz w:val="26"/>
                <w:szCs w:val="26"/>
              </w:rPr>
            </w:pPr>
            <w:r w:rsidRPr="00FD343B">
              <w:rPr>
                <w:rFonts w:ascii="Times New Roman" w:hAnsi="Times New Roman" w:cs="Times New Roman"/>
                <w:sz w:val="26"/>
                <w:szCs w:val="26"/>
              </w:rPr>
              <w:t>Kiểm tra tính đầy đủ của các giấy tờ có trong thành phần hồ sơ:</w:t>
            </w:r>
          </w:p>
          <w:p w14:paraId="1D551E96" w14:textId="77777777" w:rsidR="00DC6E54" w:rsidRPr="00FD343B" w:rsidRDefault="00DC6E54" w:rsidP="00DC6E54">
            <w:pPr>
              <w:widowControl w:val="0"/>
              <w:spacing w:before="60" w:after="60"/>
              <w:ind w:left="-12"/>
              <w:jc w:val="both"/>
              <w:rPr>
                <w:rFonts w:ascii="Times New Roman" w:hAnsi="Times New Roman" w:cs="Times New Roman"/>
                <w:sz w:val="26"/>
                <w:szCs w:val="26"/>
              </w:rPr>
            </w:pPr>
            <w:r w:rsidRPr="00FD343B">
              <w:rPr>
                <w:rFonts w:ascii="Times New Roman" w:hAnsi="Times New Roman" w:cs="Times New Roman"/>
                <w:b/>
                <w:bCs/>
                <w:i/>
                <w:iCs/>
                <w:sz w:val="26"/>
                <w:szCs w:val="26"/>
              </w:rPr>
              <w:t>- Trường hợp hồ sơ hợp lệ:</w:t>
            </w:r>
            <w:r w:rsidRPr="00FD343B">
              <w:rPr>
                <w:rFonts w:ascii="Times New Roman" w:hAnsi="Times New Roman" w:cs="Times New Roman"/>
                <w:sz w:val="26"/>
                <w:szCs w:val="26"/>
              </w:rPr>
              <w:t xml:space="preserve"> Lập Giấy tiếp nhận hồ sơ và hẹn trả kết quả, trao cho cá nhân nộp hồ sơ (theo BM 01), thực hiện tiếp B2.</w:t>
            </w:r>
          </w:p>
          <w:p w14:paraId="65831DDB" w14:textId="77777777" w:rsidR="00DC6E54" w:rsidRPr="00FD343B" w:rsidRDefault="00DC6E54" w:rsidP="00DC6E54">
            <w:pPr>
              <w:widowControl w:val="0"/>
              <w:spacing w:before="60"/>
              <w:jc w:val="both"/>
              <w:rPr>
                <w:rFonts w:ascii="Times New Roman" w:hAnsi="Times New Roman" w:cs="Times New Roman"/>
                <w:sz w:val="26"/>
                <w:szCs w:val="26"/>
              </w:rPr>
            </w:pPr>
            <w:r w:rsidRPr="00FD343B">
              <w:rPr>
                <w:rFonts w:ascii="Times New Roman" w:hAnsi="Times New Roman" w:cs="Times New Roman"/>
                <w:b/>
                <w:bCs/>
                <w:i/>
                <w:iCs/>
                <w:sz w:val="26"/>
                <w:szCs w:val="26"/>
              </w:rPr>
              <w:t>- Trường hợp hồ sơ chưa hợp lệ:</w:t>
            </w:r>
            <w:r w:rsidRPr="00FD343B">
              <w:rPr>
                <w:rFonts w:ascii="Times New Roman" w:hAnsi="Times New Roman" w:cs="Times New Roman"/>
                <w:sz w:val="26"/>
                <w:szCs w:val="26"/>
              </w:rPr>
              <w:t xml:space="preserve"> Hướng dẫn tổ chức nộp hồ sơ bổ sung, hoàn thiện hồ sơ và ghi rõ lý do (theo BM 02).</w:t>
            </w:r>
          </w:p>
          <w:p w14:paraId="721D51B1" w14:textId="77777777" w:rsidR="00614F54" w:rsidRPr="00FD343B" w:rsidRDefault="00DC6E54" w:rsidP="00DC6E54">
            <w:pPr>
              <w:jc w:val="both"/>
              <w:rPr>
                <w:rStyle w:val="apple-converted-space"/>
                <w:rFonts w:ascii="Times New Roman" w:hAnsi="Times New Roman" w:cs="Times New Roman"/>
                <w:sz w:val="26"/>
                <w:szCs w:val="26"/>
              </w:rPr>
            </w:pPr>
            <w:r w:rsidRPr="00FD343B">
              <w:rPr>
                <w:rFonts w:ascii="Times New Roman" w:hAnsi="Times New Roman" w:cs="Times New Roman"/>
                <w:b/>
                <w:bCs/>
                <w:i/>
                <w:iCs/>
                <w:sz w:val="26"/>
                <w:szCs w:val="26"/>
              </w:rPr>
              <w:t>- Trường hợp từ chối tiếp nhận hồ sơ:</w:t>
            </w:r>
            <w:r w:rsidRPr="00FD343B">
              <w:rPr>
                <w:rFonts w:ascii="Times New Roman" w:hAnsi="Times New Roman" w:cs="Times New Roman"/>
                <w:sz w:val="26"/>
                <w:szCs w:val="26"/>
              </w:rPr>
              <w:t xml:space="preserve"> Lập Phiếu từ chối tiếp nhận giải quyết hồ sơ (theo BM 03).</w:t>
            </w:r>
          </w:p>
        </w:tc>
      </w:tr>
      <w:tr w:rsidR="00FD343B" w:rsidRPr="00FD343B" w14:paraId="345C6DE4" w14:textId="77777777" w:rsidTr="006D5983">
        <w:trPr>
          <w:trHeight w:val="795"/>
        </w:trPr>
        <w:tc>
          <w:tcPr>
            <w:tcW w:w="988" w:type="dxa"/>
            <w:vAlign w:val="center"/>
          </w:tcPr>
          <w:p w14:paraId="0217BA4A" w14:textId="77777777" w:rsidR="003D2341" w:rsidRPr="00FD343B" w:rsidRDefault="003D2341" w:rsidP="00614F54">
            <w:pPr>
              <w:jc w:val="center"/>
              <w:rPr>
                <w:rFonts w:ascii="Times New Roman" w:hAnsi="Times New Roman" w:cs="Times New Roman"/>
                <w:sz w:val="26"/>
                <w:szCs w:val="26"/>
              </w:rPr>
            </w:pPr>
            <w:r w:rsidRPr="00FD343B">
              <w:rPr>
                <w:rFonts w:ascii="Times New Roman" w:hAnsi="Times New Roman" w:cs="Times New Roman"/>
                <w:sz w:val="26"/>
                <w:szCs w:val="26"/>
              </w:rPr>
              <w:t>B2</w:t>
            </w:r>
          </w:p>
        </w:tc>
        <w:tc>
          <w:tcPr>
            <w:tcW w:w="1418" w:type="dxa"/>
            <w:vAlign w:val="center"/>
          </w:tcPr>
          <w:p w14:paraId="635250BE" w14:textId="77777777" w:rsidR="003D2341" w:rsidRPr="00FD343B" w:rsidRDefault="003D2341" w:rsidP="00614F54">
            <w:pPr>
              <w:jc w:val="center"/>
              <w:rPr>
                <w:rFonts w:ascii="Times New Roman" w:hAnsi="Times New Roman" w:cs="Times New Roman"/>
                <w:sz w:val="26"/>
                <w:szCs w:val="26"/>
              </w:rPr>
            </w:pPr>
            <w:r w:rsidRPr="00FD343B">
              <w:rPr>
                <w:rFonts w:ascii="Times New Roman" w:hAnsi="Times New Roman" w:cs="Times New Roman"/>
                <w:b/>
                <w:sz w:val="26"/>
                <w:szCs w:val="26"/>
                <w:lang w:val="nl-NL"/>
              </w:rPr>
              <w:t xml:space="preserve">Tiếp nhận hồ sơ </w:t>
            </w:r>
          </w:p>
        </w:tc>
        <w:tc>
          <w:tcPr>
            <w:tcW w:w="1324" w:type="dxa"/>
            <w:vAlign w:val="center"/>
          </w:tcPr>
          <w:p w14:paraId="67F07B24" w14:textId="77777777" w:rsidR="003D2341" w:rsidRPr="00FD343B" w:rsidRDefault="003D2341" w:rsidP="00614F54">
            <w:pPr>
              <w:spacing w:before="20" w:after="20"/>
              <w:jc w:val="center"/>
              <w:rPr>
                <w:rFonts w:ascii="Times New Roman" w:hAnsi="Times New Roman" w:cs="Times New Roman"/>
                <w:sz w:val="26"/>
                <w:szCs w:val="26"/>
              </w:rPr>
            </w:pPr>
            <w:r w:rsidRPr="00FD343B">
              <w:rPr>
                <w:rFonts w:ascii="Times New Roman" w:hAnsi="Times New Roman" w:cs="Times New Roman"/>
                <w:sz w:val="26"/>
                <w:szCs w:val="26"/>
                <w:lang w:val="nl-NL"/>
              </w:rPr>
              <w:t>Bộ phận Một cửa</w:t>
            </w:r>
          </w:p>
        </w:tc>
        <w:tc>
          <w:tcPr>
            <w:tcW w:w="1179" w:type="dxa"/>
            <w:vAlign w:val="center"/>
          </w:tcPr>
          <w:p w14:paraId="0FB0F710" w14:textId="426E44A8" w:rsidR="003D2341" w:rsidRPr="00FD343B" w:rsidRDefault="00943FE3" w:rsidP="00614F54">
            <w:pPr>
              <w:spacing w:before="20" w:after="20"/>
              <w:jc w:val="center"/>
              <w:rPr>
                <w:rFonts w:ascii="Times New Roman" w:hAnsi="Times New Roman" w:cs="Times New Roman"/>
                <w:sz w:val="26"/>
                <w:szCs w:val="26"/>
              </w:rPr>
            </w:pPr>
            <w:r w:rsidRPr="00A71308">
              <w:rPr>
                <w:rFonts w:ascii="Times New Roman" w:hAnsi="Times New Roman" w:cs="Times New Roman"/>
                <w:sz w:val="26"/>
                <w:szCs w:val="26"/>
                <w:lang w:val="nl-NL"/>
              </w:rPr>
              <w:t>02 giờ làm việc</w:t>
            </w:r>
          </w:p>
        </w:tc>
        <w:tc>
          <w:tcPr>
            <w:tcW w:w="1466" w:type="dxa"/>
            <w:vAlign w:val="center"/>
          </w:tcPr>
          <w:p w14:paraId="1302D245" w14:textId="77777777" w:rsidR="003D2341" w:rsidRPr="00FD343B" w:rsidRDefault="003D2341" w:rsidP="00C4190A">
            <w:pPr>
              <w:spacing w:before="60" w:after="60"/>
              <w:jc w:val="center"/>
              <w:rPr>
                <w:rFonts w:ascii="Times New Roman" w:hAnsi="Times New Roman" w:cs="Times New Roman"/>
                <w:sz w:val="26"/>
                <w:szCs w:val="26"/>
                <w:lang w:val="vi-VN"/>
              </w:rPr>
            </w:pPr>
            <w:r w:rsidRPr="00FD343B">
              <w:rPr>
                <w:rFonts w:ascii="Times New Roman" w:hAnsi="Times New Roman" w:cs="Times New Roman"/>
                <w:sz w:val="26"/>
                <w:szCs w:val="26"/>
              </w:rPr>
              <w:t xml:space="preserve">Theo mục </w:t>
            </w:r>
            <w:r w:rsidRPr="00FD343B">
              <w:rPr>
                <w:rFonts w:ascii="Times New Roman" w:hAnsi="Times New Roman" w:cs="Times New Roman"/>
                <w:sz w:val="26"/>
                <w:szCs w:val="26"/>
                <w:lang w:val="vi-VN"/>
              </w:rPr>
              <w:t>I</w:t>
            </w:r>
          </w:p>
          <w:p w14:paraId="6E49500B" w14:textId="77777777" w:rsidR="003D2341" w:rsidRPr="00FD343B" w:rsidRDefault="003D2341" w:rsidP="00C4190A">
            <w:pPr>
              <w:pStyle w:val="BodyText"/>
              <w:spacing w:before="120" w:after="120"/>
              <w:jc w:val="center"/>
              <w:rPr>
                <w:rFonts w:ascii="Times New Roman" w:hAnsi="Times New Roman" w:cs="Times New Roman"/>
                <w:b/>
                <w:sz w:val="26"/>
                <w:szCs w:val="26"/>
                <w:lang w:val="en-US"/>
              </w:rPr>
            </w:pPr>
            <w:r w:rsidRPr="00FD343B">
              <w:rPr>
                <w:rFonts w:ascii="Times New Roman" w:hAnsi="Times New Roman" w:cs="Times New Roman"/>
                <w:sz w:val="26"/>
                <w:szCs w:val="26"/>
              </w:rPr>
              <w:t>BM 01</w:t>
            </w:r>
          </w:p>
        </w:tc>
        <w:tc>
          <w:tcPr>
            <w:tcW w:w="3123" w:type="dxa"/>
            <w:vAlign w:val="center"/>
          </w:tcPr>
          <w:p w14:paraId="0D90B1EE" w14:textId="77777777" w:rsidR="00FD1012" w:rsidRPr="00FD343B" w:rsidRDefault="00FD1012" w:rsidP="00FD1012">
            <w:pPr>
              <w:spacing w:before="60" w:after="60"/>
              <w:ind w:left="-12"/>
              <w:jc w:val="both"/>
              <w:rPr>
                <w:rStyle w:val="apple-converted-space"/>
                <w:rFonts w:ascii="Times New Roman" w:hAnsi="Times New Roman" w:cs="Times New Roman"/>
                <w:sz w:val="26"/>
                <w:szCs w:val="26"/>
              </w:rPr>
            </w:pPr>
            <w:r w:rsidRPr="00FD343B">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0306BBBA" w14:textId="77777777" w:rsidR="003D2341" w:rsidRPr="00FD343B" w:rsidRDefault="00FD1012" w:rsidP="00FD1012">
            <w:pPr>
              <w:pStyle w:val="BodyText"/>
              <w:spacing w:before="120" w:after="120"/>
              <w:rPr>
                <w:rFonts w:ascii="Times New Roman" w:hAnsi="Times New Roman" w:cs="Times New Roman"/>
                <w:b/>
                <w:sz w:val="26"/>
                <w:szCs w:val="26"/>
                <w:lang w:val="en-US"/>
              </w:rPr>
            </w:pPr>
            <w:r w:rsidRPr="00FD343B">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FD343B" w:rsidRPr="00FD343B" w14:paraId="419106D8" w14:textId="77777777" w:rsidTr="006D5983">
        <w:trPr>
          <w:trHeight w:val="1382"/>
        </w:trPr>
        <w:tc>
          <w:tcPr>
            <w:tcW w:w="988" w:type="dxa"/>
            <w:vAlign w:val="center"/>
          </w:tcPr>
          <w:p w14:paraId="58F09AD2" w14:textId="77777777" w:rsidR="00614F54" w:rsidRPr="00FD343B" w:rsidRDefault="00614F54" w:rsidP="00614F54">
            <w:pPr>
              <w:jc w:val="center"/>
              <w:rPr>
                <w:rFonts w:ascii="Times New Roman" w:hAnsi="Times New Roman" w:cs="Times New Roman"/>
                <w:sz w:val="26"/>
                <w:szCs w:val="26"/>
              </w:rPr>
            </w:pPr>
            <w:r w:rsidRPr="00FD343B">
              <w:rPr>
                <w:rFonts w:ascii="Times New Roman" w:hAnsi="Times New Roman" w:cs="Times New Roman"/>
                <w:sz w:val="26"/>
                <w:szCs w:val="26"/>
              </w:rPr>
              <w:t>B3</w:t>
            </w:r>
          </w:p>
        </w:tc>
        <w:tc>
          <w:tcPr>
            <w:tcW w:w="1418" w:type="dxa"/>
            <w:vAlign w:val="center"/>
          </w:tcPr>
          <w:p w14:paraId="217056B6" w14:textId="77777777" w:rsidR="00614F54" w:rsidRPr="00FD343B" w:rsidRDefault="00614F54" w:rsidP="00614F54">
            <w:pPr>
              <w:jc w:val="center"/>
              <w:rPr>
                <w:rFonts w:ascii="Times New Roman" w:hAnsi="Times New Roman" w:cs="Times New Roman"/>
                <w:b/>
                <w:sz w:val="26"/>
                <w:szCs w:val="26"/>
              </w:rPr>
            </w:pPr>
            <w:r w:rsidRPr="00FD343B">
              <w:rPr>
                <w:rFonts w:ascii="Times New Roman" w:hAnsi="Times New Roman" w:cs="Times New Roman"/>
                <w:b/>
                <w:sz w:val="26"/>
                <w:szCs w:val="26"/>
              </w:rPr>
              <w:t>Kiểm tra tính hợp lệ của hồ sơ</w:t>
            </w:r>
          </w:p>
        </w:tc>
        <w:tc>
          <w:tcPr>
            <w:tcW w:w="1324" w:type="dxa"/>
            <w:vAlign w:val="center"/>
          </w:tcPr>
          <w:p w14:paraId="6DBB5796" w14:textId="77777777" w:rsidR="00614F54" w:rsidRPr="00FD343B" w:rsidRDefault="00614F54" w:rsidP="00614F54">
            <w:pPr>
              <w:spacing w:before="20" w:after="20"/>
              <w:jc w:val="center"/>
              <w:rPr>
                <w:rFonts w:ascii="Times New Roman" w:hAnsi="Times New Roman" w:cs="Times New Roman"/>
                <w:sz w:val="26"/>
                <w:szCs w:val="26"/>
              </w:rPr>
            </w:pPr>
            <w:r w:rsidRPr="00FD343B">
              <w:rPr>
                <w:rFonts w:ascii="Times New Roman" w:hAnsi="Times New Roman" w:cs="Times New Roman"/>
                <w:sz w:val="26"/>
                <w:szCs w:val="26"/>
              </w:rPr>
              <w:t>Công chức thụ lý hồ sơ</w:t>
            </w:r>
          </w:p>
        </w:tc>
        <w:tc>
          <w:tcPr>
            <w:tcW w:w="1179" w:type="dxa"/>
            <w:vAlign w:val="center"/>
          </w:tcPr>
          <w:p w14:paraId="471BFCAB" w14:textId="77777777" w:rsidR="00614F54" w:rsidRPr="00FD343B" w:rsidRDefault="003D2341" w:rsidP="00614F54">
            <w:pPr>
              <w:spacing w:before="20" w:after="20"/>
              <w:jc w:val="center"/>
              <w:rPr>
                <w:rFonts w:ascii="Times New Roman" w:hAnsi="Times New Roman" w:cs="Times New Roman"/>
                <w:sz w:val="26"/>
                <w:szCs w:val="26"/>
              </w:rPr>
            </w:pPr>
            <w:r w:rsidRPr="00FD343B">
              <w:rPr>
                <w:rFonts w:ascii="Times New Roman" w:hAnsi="Times New Roman" w:cs="Times New Roman"/>
                <w:sz w:val="26"/>
                <w:szCs w:val="26"/>
              </w:rPr>
              <w:t>0,5</w:t>
            </w:r>
            <w:r w:rsidR="00614F54" w:rsidRPr="00FD343B">
              <w:rPr>
                <w:rFonts w:ascii="Times New Roman" w:hAnsi="Times New Roman" w:cs="Times New Roman"/>
                <w:sz w:val="26"/>
                <w:szCs w:val="26"/>
              </w:rPr>
              <w:t xml:space="preserve"> ngày làm việc</w:t>
            </w:r>
          </w:p>
        </w:tc>
        <w:tc>
          <w:tcPr>
            <w:tcW w:w="1466" w:type="dxa"/>
            <w:vAlign w:val="center"/>
          </w:tcPr>
          <w:p w14:paraId="17B90A9C" w14:textId="77777777" w:rsidR="00026C0B" w:rsidRPr="00FD343B" w:rsidRDefault="00026C0B" w:rsidP="00026C0B">
            <w:pPr>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rPr>
              <w:t xml:space="preserve">Theo mục </w:t>
            </w:r>
            <w:r w:rsidRPr="00FD343B">
              <w:rPr>
                <w:rFonts w:ascii="Times New Roman" w:hAnsi="Times New Roman" w:cs="Times New Roman"/>
                <w:sz w:val="26"/>
                <w:szCs w:val="26"/>
                <w:lang w:val="vi-VN"/>
              </w:rPr>
              <w:t>I</w:t>
            </w:r>
            <w:r w:rsidRPr="00FD343B">
              <w:rPr>
                <w:rFonts w:ascii="Times New Roman" w:hAnsi="Times New Roman" w:cs="Times New Roman"/>
                <w:sz w:val="26"/>
                <w:szCs w:val="26"/>
                <w:lang w:val="en-US"/>
              </w:rPr>
              <w:t>;</w:t>
            </w:r>
          </w:p>
          <w:p w14:paraId="30D8B806" w14:textId="77777777" w:rsidR="00614F54" w:rsidRPr="00FD343B" w:rsidRDefault="00026C0B" w:rsidP="00026C0B">
            <w:pPr>
              <w:spacing w:before="20" w:after="20"/>
              <w:jc w:val="center"/>
              <w:rPr>
                <w:rFonts w:ascii="Times New Roman" w:hAnsi="Times New Roman" w:cs="Times New Roman"/>
                <w:sz w:val="26"/>
                <w:szCs w:val="26"/>
              </w:rPr>
            </w:pPr>
            <w:r w:rsidRPr="00FD343B">
              <w:rPr>
                <w:rFonts w:ascii="Times New Roman" w:hAnsi="Times New Roman" w:cs="Times New Roman"/>
                <w:sz w:val="26"/>
                <w:szCs w:val="26"/>
                <w:lang w:val="vi-VN"/>
              </w:rPr>
              <w:t>BM 01</w:t>
            </w:r>
            <w:r w:rsidR="00614F54" w:rsidRPr="00FD343B">
              <w:rPr>
                <w:rFonts w:ascii="Times New Roman" w:hAnsi="Times New Roman" w:cs="Times New Roman"/>
                <w:sz w:val="26"/>
                <w:szCs w:val="26"/>
              </w:rPr>
              <w:t xml:space="preserve"> </w:t>
            </w:r>
          </w:p>
        </w:tc>
        <w:tc>
          <w:tcPr>
            <w:tcW w:w="3123" w:type="dxa"/>
            <w:vAlign w:val="center"/>
          </w:tcPr>
          <w:p w14:paraId="05187E3F" w14:textId="77777777" w:rsidR="00FD1012" w:rsidRPr="00FD343B" w:rsidRDefault="00FD1012" w:rsidP="00FD1012">
            <w:pPr>
              <w:jc w:val="both"/>
              <w:rPr>
                <w:rFonts w:ascii="Times New Roman" w:hAnsi="Times New Roman" w:cs="Times New Roman"/>
                <w:sz w:val="26"/>
                <w:szCs w:val="26"/>
              </w:rPr>
            </w:pPr>
            <w:r w:rsidRPr="00FD343B">
              <w:rPr>
                <w:rStyle w:val="apple-converted-space"/>
                <w:rFonts w:ascii="Times New Roman" w:hAnsi="Times New Roman" w:cs="Times New Roman"/>
                <w:sz w:val="26"/>
                <w:szCs w:val="26"/>
              </w:rPr>
              <w:t>Công chức thụ lý hồ sơ</w:t>
            </w:r>
            <w:r w:rsidRPr="00FD343B">
              <w:rPr>
                <w:rFonts w:ascii="Times New Roman" w:hAnsi="Times New Roman" w:cs="Times New Roman"/>
                <w:sz w:val="26"/>
                <w:szCs w:val="26"/>
              </w:rPr>
              <w:t xml:space="preserve"> tiến hành kiểm tra tính hợp lệ của hồ sơ:</w:t>
            </w:r>
          </w:p>
          <w:p w14:paraId="17AFF5FB" w14:textId="77777777" w:rsidR="00FD1012" w:rsidRPr="00FD343B" w:rsidRDefault="00FD1012" w:rsidP="00FD1012">
            <w:pPr>
              <w:jc w:val="both"/>
              <w:rPr>
                <w:rFonts w:ascii="Times New Roman" w:hAnsi="Times New Roman" w:cs="Times New Roman"/>
                <w:iCs/>
                <w:sz w:val="26"/>
                <w:szCs w:val="26"/>
              </w:rPr>
            </w:pPr>
            <w:r w:rsidRPr="00FD343B">
              <w:rPr>
                <w:rFonts w:ascii="Times New Roman" w:hAnsi="Times New Roman" w:cs="Times New Roman"/>
                <w:i/>
                <w:iCs/>
                <w:sz w:val="26"/>
                <w:szCs w:val="26"/>
              </w:rPr>
              <w:lastRenderedPageBreak/>
              <w:t>a) Trường hợp hồ sơ chưa hợp lệ hoặc có nội dung cần sửa đổi, bổ sung:</w:t>
            </w:r>
            <w:r w:rsidRPr="00FD343B">
              <w:rPr>
                <w:rFonts w:ascii="Times New Roman" w:hAnsi="Times New Roman" w:cs="Times New Roman"/>
                <w:i/>
                <w:sz w:val="26"/>
                <w:szCs w:val="26"/>
              </w:rPr>
              <w:t xml:space="preserve"> </w:t>
            </w:r>
            <w:r w:rsidRPr="00FD343B">
              <w:rPr>
                <w:rFonts w:ascii="Times New Roman" w:hAnsi="Times New Roman" w:cs="Times New Roman"/>
                <w:iCs/>
                <w:sz w:val="26"/>
                <w:szCs w:val="26"/>
              </w:rPr>
              <w:t xml:space="preserve">chuyển sang bước </w:t>
            </w:r>
            <w:r w:rsidRPr="00FD343B">
              <w:rPr>
                <w:rFonts w:ascii="Times New Roman" w:hAnsi="Times New Roman" w:cs="Times New Roman"/>
                <w:b/>
                <w:iCs/>
                <w:sz w:val="26"/>
                <w:szCs w:val="26"/>
              </w:rPr>
              <w:t>B4.</w:t>
            </w:r>
          </w:p>
          <w:p w14:paraId="3FFF55F2" w14:textId="55797234" w:rsidR="00614F54" w:rsidRPr="00FD343B" w:rsidRDefault="00FD1012" w:rsidP="00D15ED3">
            <w:pPr>
              <w:jc w:val="both"/>
              <w:rPr>
                <w:rFonts w:ascii="Times New Roman" w:hAnsi="Times New Roman" w:cs="Times New Roman"/>
                <w:b/>
                <w:sz w:val="26"/>
                <w:szCs w:val="26"/>
              </w:rPr>
            </w:pPr>
            <w:r w:rsidRPr="00FD343B">
              <w:rPr>
                <w:rFonts w:ascii="Times New Roman" w:hAnsi="Times New Roman" w:cs="Times New Roman"/>
                <w:sz w:val="26"/>
                <w:szCs w:val="26"/>
              </w:rPr>
              <w:t xml:space="preserve">b) </w:t>
            </w:r>
            <w:r w:rsidRPr="00FD343B">
              <w:rPr>
                <w:rFonts w:ascii="Times New Roman" w:hAnsi="Times New Roman" w:cs="Times New Roman"/>
                <w:i/>
                <w:sz w:val="26"/>
                <w:szCs w:val="26"/>
              </w:rPr>
              <w:t>Trường hợp hồ sơ hợp lệ</w:t>
            </w:r>
            <w:r w:rsidRPr="00FD343B">
              <w:rPr>
                <w:rFonts w:ascii="Times New Roman" w:hAnsi="Times New Roman" w:cs="Times New Roman"/>
                <w:sz w:val="26"/>
                <w:szCs w:val="26"/>
              </w:rPr>
              <w:t xml:space="preserve">: chuyển bước </w:t>
            </w:r>
            <w:r w:rsidRPr="00FD343B">
              <w:rPr>
                <w:rFonts w:ascii="Times New Roman" w:hAnsi="Times New Roman" w:cs="Times New Roman"/>
                <w:b/>
                <w:sz w:val="26"/>
                <w:szCs w:val="26"/>
              </w:rPr>
              <w:t>B5</w:t>
            </w:r>
          </w:p>
        </w:tc>
      </w:tr>
      <w:tr w:rsidR="00FD343B" w:rsidRPr="00FD343B" w14:paraId="4E4DD358" w14:textId="77777777" w:rsidTr="006D5983">
        <w:trPr>
          <w:trHeight w:val="736"/>
        </w:trPr>
        <w:tc>
          <w:tcPr>
            <w:tcW w:w="988" w:type="dxa"/>
            <w:vAlign w:val="center"/>
          </w:tcPr>
          <w:p w14:paraId="73C075D1" w14:textId="77777777" w:rsidR="00246672" w:rsidRPr="00FD343B" w:rsidRDefault="00246672" w:rsidP="00DC4B0E">
            <w:pPr>
              <w:jc w:val="center"/>
              <w:rPr>
                <w:rFonts w:ascii="Times New Roman" w:hAnsi="Times New Roman" w:cs="Times New Roman"/>
                <w:sz w:val="26"/>
                <w:szCs w:val="26"/>
              </w:rPr>
            </w:pPr>
            <w:r w:rsidRPr="00FD343B">
              <w:rPr>
                <w:rFonts w:ascii="Times New Roman" w:hAnsi="Times New Roman" w:cs="Times New Roman"/>
                <w:sz w:val="26"/>
                <w:szCs w:val="26"/>
              </w:rPr>
              <w:lastRenderedPageBreak/>
              <w:t>B4</w:t>
            </w:r>
          </w:p>
        </w:tc>
        <w:tc>
          <w:tcPr>
            <w:tcW w:w="8510" w:type="dxa"/>
            <w:gridSpan w:val="5"/>
            <w:vAlign w:val="center"/>
          </w:tcPr>
          <w:p w14:paraId="3974BB9A" w14:textId="77777777" w:rsidR="00246672" w:rsidRPr="00FD343B" w:rsidRDefault="00246672" w:rsidP="00DC4B0E">
            <w:pPr>
              <w:jc w:val="both"/>
              <w:rPr>
                <w:rFonts w:ascii="Times New Roman" w:hAnsi="Times New Roman" w:cs="Times New Roman"/>
                <w:sz w:val="26"/>
                <w:szCs w:val="26"/>
              </w:rPr>
            </w:pPr>
            <w:r w:rsidRPr="00FD343B">
              <w:rPr>
                <w:rFonts w:ascii="Times New Roman" w:hAnsi="Times New Roman" w:cs="Times New Roman"/>
                <w:b/>
                <w:bCs/>
                <w:i/>
                <w:sz w:val="26"/>
                <w:szCs w:val="26"/>
              </w:rPr>
              <w:t>Trường hợp hồ sơ chưa hợp lệ hoặc có nội dung cần sửa đổi, bổ sung</w:t>
            </w:r>
          </w:p>
        </w:tc>
      </w:tr>
      <w:tr w:rsidR="00FD343B" w:rsidRPr="00FD343B" w14:paraId="65F4E03F" w14:textId="77777777" w:rsidTr="006D5983">
        <w:trPr>
          <w:trHeight w:val="1205"/>
        </w:trPr>
        <w:tc>
          <w:tcPr>
            <w:tcW w:w="988" w:type="dxa"/>
            <w:vAlign w:val="center"/>
          </w:tcPr>
          <w:p w14:paraId="1AB1ACFD" w14:textId="77777777" w:rsidR="00026C0B" w:rsidRPr="00FD343B" w:rsidRDefault="00026C0B" w:rsidP="001B5D48">
            <w:pPr>
              <w:jc w:val="center"/>
              <w:rPr>
                <w:rFonts w:ascii="Times New Roman" w:hAnsi="Times New Roman" w:cs="Times New Roman"/>
                <w:sz w:val="26"/>
                <w:szCs w:val="26"/>
              </w:rPr>
            </w:pPr>
            <w:r w:rsidRPr="00FD343B">
              <w:rPr>
                <w:rFonts w:ascii="Times New Roman" w:hAnsi="Times New Roman" w:cs="Times New Roman"/>
                <w:sz w:val="26"/>
                <w:szCs w:val="26"/>
              </w:rPr>
              <w:t>B4.1</w:t>
            </w:r>
          </w:p>
        </w:tc>
        <w:tc>
          <w:tcPr>
            <w:tcW w:w="1418" w:type="dxa"/>
            <w:vAlign w:val="center"/>
          </w:tcPr>
          <w:p w14:paraId="2D462D78" w14:textId="77777777" w:rsidR="00026C0B" w:rsidRPr="00FD343B" w:rsidRDefault="00026C0B" w:rsidP="001B5D48">
            <w:pPr>
              <w:jc w:val="center"/>
              <w:rPr>
                <w:rFonts w:ascii="Times New Roman" w:hAnsi="Times New Roman" w:cs="Times New Roman"/>
                <w:b/>
                <w:sz w:val="26"/>
                <w:szCs w:val="26"/>
                <w:lang w:val="en-US"/>
              </w:rPr>
            </w:pPr>
            <w:r w:rsidRPr="00FD343B">
              <w:rPr>
                <w:rFonts w:ascii="Times New Roman" w:hAnsi="Times New Roman" w:cs="Times New Roman"/>
                <w:b/>
                <w:sz w:val="26"/>
                <w:szCs w:val="26"/>
              </w:rPr>
              <w:t>Đề xuất nội dung giải quyết</w:t>
            </w:r>
          </w:p>
        </w:tc>
        <w:tc>
          <w:tcPr>
            <w:tcW w:w="1324" w:type="dxa"/>
            <w:vAlign w:val="center"/>
          </w:tcPr>
          <w:p w14:paraId="784B19F9" w14:textId="77777777" w:rsidR="00026C0B" w:rsidRPr="00FD343B" w:rsidRDefault="00026C0B" w:rsidP="001B5D48">
            <w:pPr>
              <w:jc w:val="center"/>
              <w:rPr>
                <w:rFonts w:ascii="Times New Roman" w:hAnsi="Times New Roman" w:cs="Times New Roman"/>
                <w:sz w:val="26"/>
                <w:szCs w:val="26"/>
              </w:rPr>
            </w:pPr>
            <w:r w:rsidRPr="00FD343B">
              <w:rPr>
                <w:rFonts w:ascii="Times New Roman" w:hAnsi="Times New Roman" w:cs="Times New Roman"/>
                <w:sz w:val="26"/>
                <w:szCs w:val="26"/>
              </w:rPr>
              <w:t>Công chức thụ lý hồ sơ</w:t>
            </w:r>
          </w:p>
        </w:tc>
        <w:tc>
          <w:tcPr>
            <w:tcW w:w="1179" w:type="dxa"/>
            <w:vAlign w:val="center"/>
          </w:tcPr>
          <w:p w14:paraId="74306D4D" w14:textId="77777777" w:rsidR="00026C0B" w:rsidRPr="00FD343B" w:rsidRDefault="00026C0B" w:rsidP="001B5D48">
            <w:pPr>
              <w:jc w:val="center"/>
              <w:rPr>
                <w:rFonts w:ascii="Times New Roman" w:hAnsi="Times New Roman" w:cs="Times New Roman"/>
                <w:sz w:val="26"/>
                <w:szCs w:val="26"/>
              </w:rPr>
            </w:pPr>
            <w:r w:rsidRPr="00FD343B">
              <w:rPr>
                <w:rFonts w:ascii="Times New Roman" w:hAnsi="Times New Roman" w:cs="Times New Roman"/>
                <w:sz w:val="26"/>
                <w:szCs w:val="26"/>
              </w:rPr>
              <w:t>1 ngày làm việc</w:t>
            </w:r>
          </w:p>
        </w:tc>
        <w:tc>
          <w:tcPr>
            <w:tcW w:w="1466" w:type="dxa"/>
            <w:vAlign w:val="center"/>
          </w:tcPr>
          <w:p w14:paraId="00DE08F4" w14:textId="77777777" w:rsidR="00026C0B" w:rsidRPr="00FD343B" w:rsidRDefault="00026C0B" w:rsidP="00C4190A">
            <w:pPr>
              <w:spacing w:before="120"/>
              <w:jc w:val="center"/>
              <w:rPr>
                <w:rFonts w:ascii="Times New Roman" w:hAnsi="Times New Roman" w:cs="Times New Roman"/>
                <w:sz w:val="26"/>
                <w:szCs w:val="26"/>
              </w:rPr>
            </w:pPr>
            <w:r w:rsidRPr="00FD343B">
              <w:rPr>
                <w:rFonts w:ascii="Times New Roman" w:hAnsi="Times New Roman" w:cs="Times New Roman"/>
                <w:sz w:val="26"/>
                <w:szCs w:val="26"/>
              </w:rPr>
              <w:t>Theo mục I</w:t>
            </w:r>
          </w:p>
          <w:p w14:paraId="610A345B" w14:textId="77777777" w:rsidR="00026C0B" w:rsidRPr="00FD343B" w:rsidRDefault="00026C0B" w:rsidP="00C4190A">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BM 01;</w:t>
            </w:r>
          </w:p>
          <w:p w14:paraId="5F877E58" w14:textId="77777777" w:rsidR="00026C0B" w:rsidRPr="00FD343B" w:rsidRDefault="00026C0B" w:rsidP="00C4190A">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Hồ sơ trình;</w:t>
            </w:r>
          </w:p>
          <w:p w14:paraId="6C06E1DD" w14:textId="77777777" w:rsidR="00026C0B" w:rsidRPr="00FD343B" w:rsidRDefault="00026C0B" w:rsidP="00C4190A">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Phiếu trình;</w:t>
            </w:r>
          </w:p>
          <w:p w14:paraId="04916984" w14:textId="51EF713B" w:rsidR="00026C0B" w:rsidRPr="00FD343B" w:rsidRDefault="00F1684D" w:rsidP="00674984">
            <w:pPr>
              <w:pStyle w:val="BodyText"/>
              <w:spacing w:before="120" w:after="12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Thống báo</w:t>
            </w:r>
            <w:r w:rsidR="00026C0B" w:rsidRPr="00FD343B">
              <w:rPr>
                <w:rFonts w:ascii="Times New Roman" w:hAnsi="Times New Roman" w:cs="Times New Roman"/>
                <w:sz w:val="26"/>
                <w:szCs w:val="26"/>
                <w:lang w:val="en-US"/>
              </w:rPr>
              <w:t xml:space="preserve"> đề nghị bổ sung</w:t>
            </w:r>
          </w:p>
        </w:tc>
        <w:tc>
          <w:tcPr>
            <w:tcW w:w="3123" w:type="dxa"/>
            <w:vAlign w:val="center"/>
          </w:tcPr>
          <w:p w14:paraId="5989A84C" w14:textId="77777777" w:rsidR="00026C0B" w:rsidRPr="00FD343B" w:rsidRDefault="00026C0B" w:rsidP="00C4190A">
            <w:pPr>
              <w:spacing w:before="20" w:after="20"/>
              <w:jc w:val="both"/>
              <w:rPr>
                <w:rFonts w:ascii="Times New Roman" w:hAnsi="Times New Roman" w:cs="Times New Roman"/>
                <w:sz w:val="26"/>
                <w:szCs w:val="26"/>
                <w:lang w:val="vi-VN"/>
              </w:rPr>
            </w:pPr>
            <w:r w:rsidRPr="00FD343B">
              <w:rPr>
                <w:rFonts w:ascii="Times New Roman" w:hAnsi="Times New Roman" w:cs="Times New Roman"/>
                <w:sz w:val="26"/>
                <w:szCs w:val="26"/>
                <w:lang w:val="vi-VN"/>
              </w:rPr>
              <w:t xml:space="preserve">Công chức thụ lý hồ sơ </w:t>
            </w:r>
            <w:r w:rsidRPr="00FD343B">
              <w:rPr>
                <w:rFonts w:ascii="Times New Roman" w:hAnsi="Times New Roman" w:cs="Times New Roman"/>
                <w:sz w:val="26"/>
                <w:szCs w:val="26"/>
                <w:lang w:val="en-US"/>
              </w:rPr>
              <w:t>đề xuất nội dung giải quyết</w:t>
            </w:r>
            <w:r w:rsidRPr="00FD343B">
              <w:rPr>
                <w:rFonts w:ascii="Times New Roman" w:hAnsi="Times New Roman" w:cs="Times New Roman"/>
                <w:sz w:val="26"/>
                <w:szCs w:val="26"/>
                <w:lang w:val="vi-VN"/>
              </w:rPr>
              <w:t>:</w:t>
            </w:r>
          </w:p>
          <w:p w14:paraId="110A400F" w14:textId="361EAD69" w:rsidR="00026C0B" w:rsidRPr="00FD343B" w:rsidRDefault="00674984" w:rsidP="00C4190A">
            <w:pPr>
              <w:jc w:val="both"/>
              <w:rPr>
                <w:rFonts w:ascii="Times New Roman" w:hAnsi="Times New Roman" w:cs="Times New Roman"/>
                <w:sz w:val="26"/>
                <w:szCs w:val="26"/>
                <w:lang w:val="en-US"/>
              </w:rPr>
            </w:pPr>
            <w:r w:rsidRPr="00FD343B">
              <w:rPr>
                <w:rFonts w:ascii="Times New Roman" w:hAnsi="Times New Roman" w:cs="Times New Roman"/>
                <w:sz w:val="26"/>
                <w:szCs w:val="26"/>
                <w:lang w:val="en-US"/>
              </w:rPr>
              <w:t xml:space="preserve">- </w:t>
            </w:r>
            <w:r w:rsidR="00026C0B" w:rsidRPr="00FD343B">
              <w:rPr>
                <w:rFonts w:ascii="Times New Roman" w:hAnsi="Times New Roman" w:cs="Times New Roman"/>
                <w:sz w:val="26"/>
                <w:szCs w:val="26"/>
                <w:lang w:val="en-US"/>
              </w:rPr>
              <w:t xml:space="preserve">Tham mưu Phiếu trình, dự thảo </w:t>
            </w:r>
            <w:r w:rsidR="00994F0F" w:rsidRPr="00FD343B">
              <w:rPr>
                <w:rFonts w:ascii="Times New Roman" w:hAnsi="Times New Roman" w:cs="Times New Roman"/>
                <w:sz w:val="26"/>
                <w:szCs w:val="26"/>
                <w:lang w:val="en-US"/>
              </w:rPr>
              <w:t>Thông báo</w:t>
            </w:r>
            <w:r w:rsidR="00026C0B" w:rsidRPr="00FD343B">
              <w:rPr>
                <w:rFonts w:ascii="Times New Roman" w:hAnsi="Times New Roman" w:cs="Times New Roman"/>
                <w:sz w:val="26"/>
                <w:szCs w:val="26"/>
                <w:lang w:val="en-US"/>
              </w:rPr>
              <w:t xml:space="preserve"> </w:t>
            </w:r>
            <w:r w:rsidR="00026C0B" w:rsidRPr="00FD343B">
              <w:rPr>
                <w:rFonts w:ascii="Times New Roman" w:hAnsi="Times New Roman" w:cs="Times New Roman"/>
                <w:sz w:val="26"/>
                <w:szCs w:val="26"/>
              </w:rPr>
              <w:t xml:space="preserve">yêu cầu </w:t>
            </w:r>
            <w:r w:rsidR="00026C0B" w:rsidRPr="00FD343B">
              <w:rPr>
                <w:rFonts w:ascii="Times New Roman" w:hAnsi="Times New Roman" w:cs="Times New Roman"/>
                <w:sz w:val="26"/>
                <w:szCs w:val="26"/>
                <w:lang w:val="vi-VN"/>
              </w:rPr>
              <w:t xml:space="preserve">sửa đổi, bổ sung </w:t>
            </w:r>
            <w:r w:rsidR="00026C0B" w:rsidRPr="00FD343B">
              <w:rPr>
                <w:rFonts w:ascii="Times New Roman" w:hAnsi="Times New Roman" w:cs="Times New Roman"/>
                <w:sz w:val="26"/>
                <w:szCs w:val="26"/>
                <w:lang w:val="en-US"/>
              </w:rPr>
              <w:t xml:space="preserve">hồ sơ </w:t>
            </w:r>
            <w:r w:rsidR="00026C0B" w:rsidRPr="00FD343B">
              <w:rPr>
                <w:rFonts w:ascii="Times New Roman" w:hAnsi="Times New Roman" w:cs="Times New Roman"/>
                <w:sz w:val="26"/>
                <w:szCs w:val="26"/>
                <w:lang w:val="vi-VN"/>
              </w:rPr>
              <w:t>và thời hạn sửa đổi, bổ sung hồ sơ</w:t>
            </w:r>
            <w:r w:rsidR="00026C0B" w:rsidRPr="00FD343B">
              <w:rPr>
                <w:rFonts w:ascii="Times New Roman" w:hAnsi="Times New Roman" w:cs="Times New Roman"/>
                <w:sz w:val="26"/>
                <w:szCs w:val="26"/>
                <w:lang w:val="en-US"/>
              </w:rPr>
              <w:t>.</w:t>
            </w:r>
            <w:r w:rsidR="00026C0B" w:rsidRPr="00FD343B">
              <w:rPr>
                <w:rFonts w:ascii="Times New Roman" w:hAnsi="Times New Roman" w:cs="Times New Roman"/>
                <w:sz w:val="26"/>
                <w:szCs w:val="26"/>
                <w:lang w:val="vi-VN"/>
              </w:rPr>
              <w:t xml:space="preserve"> </w:t>
            </w:r>
            <w:r w:rsidR="00026C0B" w:rsidRPr="00FD343B">
              <w:rPr>
                <w:rFonts w:ascii="Times New Roman" w:hAnsi="Times New Roman" w:cs="Times New Roman"/>
                <w:sz w:val="26"/>
                <w:szCs w:val="26"/>
              </w:rPr>
              <w:t>(thời gian sửa đổi, bổ sung hồ sơ không quá 03 ngày kể từ ngày ra văn bản đề nghị sửa đổi, bổ sung. Thời gian để tổ chức bổ sung hồ sơ không tính vào thời gian giải quyết hồ sơ)</w:t>
            </w:r>
            <w:r w:rsidR="00026C0B" w:rsidRPr="00FD343B">
              <w:rPr>
                <w:rFonts w:ascii="Times New Roman" w:hAnsi="Times New Roman" w:cs="Times New Roman"/>
                <w:sz w:val="26"/>
                <w:szCs w:val="26"/>
                <w:lang w:val="vi-VN"/>
              </w:rPr>
              <w:t>.</w:t>
            </w:r>
          </w:p>
          <w:p w14:paraId="582A330A" w14:textId="77777777" w:rsidR="00026C0B" w:rsidRPr="00FD343B" w:rsidRDefault="00026C0B" w:rsidP="00C4190A">
            <w:pPr>
              <w:jc w:val="both"/>
              <w:rPr>
                <w:rFonts w:ascii="Times New Roman" w:hAnsi="Times New Roman" w:cs="Times New Roman"/>
                <w:sz w:val="26"/>
                <w:szCs w:val="26"/>
                <w:lang w:val="en-US"/>
              </w:rPr>
            </w:pPr>
            <w:r w:rsidRPr="00FD343B">
              <w:rPr>
                <w:rFonts w:ascii="Times New Roman" w:hAnsi="Times New Roman" w:cs="Times New Roman"/>
                <w:sz w:val="26"/>
                <w:szCs w:val="26"/>
                <w:lang w:val="vi-VN"/>
              </w:rPr>
              <w:t>Hoàn thiện hồ sơ, trình Lãnh đạo phòng xem xét</w:t>
            </w:r>
          </w:p>
        </w:tc>
      </w:tr>
      <w:tr w:rsidR="00FD343B" w:rsidRPr="00FD343B" w14:paraId="472A0A64" w14:textId="77777777" w:rsidTr="006D5983">
        <w:trPr>
          <w:trHeight w:val="827"/>
        </w:trPr>
        <w:tc>
          <w:tcPr>
            <w:tcW w:w="988" w:type="dxa"/>
            <w:vAlign w:val="center"/>
          </w:tcPr>
          <w:p w14:paraId="7E4BB403" w14:textId="77777777" w:rsidR="00026C0B" w:rsidRPr="00FD343B" w:rsidRDefault="00026C0B" w:rsidP="001B5D48">
            <w:pPr>
              <w:jc w:val="center"/>
              <w:rPr>
                <w:rFonts w:ascii="Times New Roman" w:hAnsi="Times New Roman" w:cs="Times New Roman"/>
                <w:sz w:val="26"/>
                <w:szCs w:val="26"/>
              </w:rPr>
            </w:pPr>
            <w:r w:rsidRPr="00FD343B">
              <w:rPr>
                <w:rFonts w:ascii="Times New Roman" w:hAnsi="Times New Roman" w:cs="Times New Roman"/>
                <w:sz w:val="26"/>
                <w:szCs w:val="26"/>
              </w:rPr>
              <w:t>B4.2</w:t>
            </w:r>
          </w:p>
        </w:tc>
        <w:tc>
          <w:tcPr>
            <w:tcW w:w="1418" w:type="dxa"/>
            <w:vAlign w:val="center"/>
          </w:tcPr>
          <w:p w14:paraId="3945E335" w14:textId="77777777" w:rsidR="00026C0B" w:rsidRPr="00FD343B" w:rsidRDefault="00026C0B" w:rsidP="001B5D48">
            <w:pPr>
              <w:jc w:val="center"/>
              <w:rPr>
                <w:rFonts w:ascii="Times New Roman" w:hAnsi="Times New Roman" w:cs="Times New Roman"/>
                <w:b/>
                <w:sz w:val="26"/>
                <w:szCs w:val="26"/>
                <w:lang w:val="en-US"/>
              </w:rPr>
            </w:pPr>
            <w:r w:rsidRPr="00FD343B">
              <w:rPr>
                <w:rFonts w:ascii="Times New Roman" w:hAnsi="Times New Roman" w:cs="Times New Roman"/>
                <w:b/>
                <w:sz w:val="26"/>
                <w:szCs w:val="26"/>
                <w:lang w:val="en-US"/>
              </w:rPr>
              <w:t>Xem xét, trình ký</w:t>
            </w:r>
          </w:p>
        </w:tc>
        <w:tc>
          <w:tcPr>
            <w:tcW w:w="1324" w:type="dxa"/>
            <w:vAlign w:val="center"/>
          </w:tcPr>
          <w:p w14:paraId="492A3581" w14:textId="77777777" w:rsidR="00026C0B" w:rsidRPr="00FD343B" w:rsidRDefault="00026C0B" w:rsidP="001B5D48">
            <w:pPr>
              <w:jc w:val="center"/>
              <w:rPr>
                <w:rFonts w:ascii="Times New Roman" w:hAnsi="Times New Roman" w:cs="Times New Roman"/>
                <w:sz w:val="26"/>
                <w:szCs w:val="26"/>
                <w:lang w:val="vi-VN"/>
              </w:rPr>
            </w:pPr>
            <w:r w:rsidRPr="00FD343B">
              <w:rPr>
                <w:rFonts w:ascii="Times New Roman" w:hAnsi="Times New Roman" w:cs="Times New Roman"/>
                <w:sz w:val="26"/>
                <w:szCs w:val="26"/>
                <w:lang w:val="vi-VN"/>
              </w:rPr>
              <w:t>Lãnh đạo Phòng</w:t>
            </w:r>
          </w:p>
          <w:p w14:paraId="73537A1D" w14:textId="77777777" w:rsidR="00026C0B" w:rsidRPr="00FD343B" w:rsidRDefault="00026C0B" w:rsidP="001B5D48">
            <w:pPr>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Chuyên môn</w:t>
            </w:r>
          </w:p>
        </w:tc>
        <w:tc>
          <w:tcPr>
            <w:tcW w:w="1179" w:type="dxa"/>
            <w:vAlign w:val="center"/>
          </w:tcPr>
          <w:p w14:paraId="6480AC16" w14:textId="77777777" w:rsidR="00026C0B" w:rsidRPr="00FD343B" w:rsidRDefault="00026C0B" w:rsidP="001B5D48">
            <w:pPr>
              <w:jc w:val="center"/>
              <w:rPr>
                <w:rFonts w:ascii="Times New Roman" w:hAnsi="Times New Roman" w:cs="Times New Roman"/>
                <w:sz w:val="26"/>
                <w:szCs w:val="26"/>
              </w:rPr>
            </w:pPr>
            <w:r w:rsidRPr="00FD343B">
              <w:rPr>
                <w:rFonts w:ascii="Times New Roman" w:hAnsi="Times New Roman" w:cs="Times New Roman"/>
                <w:sz w:val="26"/>
                <w:szCs w:val="26"/>
              </w:rPr>
              <w:t>0,5 ngày làm việc</w:t>
            </w:r>
          </w:p>
        </w:tc>
        <w:tc>
          <w:tcPr>
            <w:tcW w:w="1466" w:type="dxa"/>
            <w:vAlign w:val="center"/>
          </w:tcPr>
          <w:p w14:paraId="6FC5FEB6" w14:textId="77777777" w:rsidR="00674984" w:rsidRPr="00FD343B" w:rsidRDefault="00674984" w:rsidP="00674984">
            <w:pPr>
              <w:spacing w:before="120"/>
              <w:jc w:val="center"/>
              <w:rPr>
                <w:rFonts w:ascii="Times New Roman" w:hAnsi="Times New Roman" w:cs="Times New Roman"/>
                <w:sz w:val="26"/>
                <w:szCs w:val="26"/>
              </w:rPr>
            </w:pPr>
            <w:r w:rsidRPr="00FD343B">
              <w:rPr>
                <w:rFonts w:ascii="Times New Roman" w:hAnsi="Times New Roman" w:cs="Times New Roman"/>
                <w:sz w:val="26"/>
                <w:szCs w:val="26"/>
              </w:rPr>
              <w:t>Theo mục I</w:t>
            </w:r>
          </w:p>
          <w:p w14:paraId="19C985E1" w14:textId="77777777" w:rsidR="00674984" w:rsidRPr="00FD343B" w:rsidRDefault="00674984" w:rsidP="00674984">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BM 01;</w:t>
            </w:r>
          </w:p>
          <w:p w14:paraId="6321C2A8" w14:textId="77777777" w:rsidR="00674984" w:rsidRPr="00FD343B" w:rsidRDefault="00674984" w:rsidP="00674984">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Hồ sơ trình;</w:t>
            </w:r>
          </w:p>
          <w:p w14:paraId="21359088" w14:textId="77777777" w:rsidR="00674984" w:rsidRPr="00FD343B" w:rsidRDefault="00674984" w:rsidP="00674984">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Phiếu trình;</w:t>
            </w:r>
          </w:p>
          <w:p w14:paraId="3756A414" w14:textId="1EF681A8" w:rsidR="00026C0B" w:rsidRPr="00FD343B" w:rsidRDefault="00674984" w:rsidP="00674984">
            <w:pPr>
              <w:jc w:val="center"/>
              <w:rPr>
                <w:rFonts w:ascii="Times New Roman" w:hAnsi="Times New Roman" w:cs="Times New Roman"/>
                <w:sz w:val="26"/>
                <w:szCs w:val="26"/>
                <w:lang w:val="vi-VN"/>
              </w:rPr>
            </w:pPr>
            <w:r w:rsidRPr="00FD343B">
              <w:rPr>
                <w:rFonts w:ascii="Times New Roman" w:hAnsi="Times New Roman" w:cs="Times New Roman"/>
                <w:sz w:val="26"/>
                <w:szCs w:val="26"/>
                <w:lang w:val="en-US"/>
              </w:rPr>
              <w:t>Thống báo đề nghị bổ sung</w:t>
            </w:r>
          </w:p>
        </w:tc>
        <w:tc>
          <w:tcPr>
            <w:tcW w:w="3123" w:type="dxa"/>
          </w:tcPr>
          <w:p w14:paraId="11E1762D" w14:textId="77777777" w:rsidR="00026C0B" w:rsidRPr="00FD343B" w:rsidRDefault="00026C0B" w:rsidP="00C4190A">
            <w:pPr>
              <w:jc w:val="both"/>
              <w:rPr>
                <w:rFonts w:ascii="Times New Roman" w:hAnsi="Times New Roman" w:cs="Times New Roman"/>
                <w:sz w:val="26"/>
                <w:szCs w:val="26"/>
                <w:lang w:val="vi-VN"/>
              </w:rPr>
            </w:pPr>
            <w:r w:rsidRPr="00FD343B">
              <w:rPr>
                <w:rFonts w:ascii="Times New Roman" w:hAnsi="Times New Roman" w:cs="Times New Roman"/>
                <w:sz w:val="26"/>
                <w:szCs w:val="26"/>
                <w:lang w:val="vi-VN"/>
              </w:rPr>
              <w:t>Lãnh đạo phòng xem xét, kiểm tra hồ sơ</w:t>
            </w:r>
          </w:p>
          <w:p w14:paraId="117F46D6" w14:textId="69D7C756" w:rsidR="00026C0B" w:rsidRPr="00FD343B" w:rsidRDefault="00026C0B" w:rsidP="00C4190A">
            <w:pPr>
              <w:jc w:val="both"/>
              <w:rPr>
                <w:rFonts w:ascii="Times New Roman" w:hAnsi="Times New Roman" w:cs="Times New Roman"/>
                <w:sz w:val="26"/>
                <w:szCs w:val="26"/>
                <w:lang w:val="vi-VN"/>
              </w:rPr>
            </w:pPr>
            <w:r w:rsidRPr="00FD343B">
              <w:rPr>
                <w:rFonts w:ascii="Times New Roman" w:hAnsi="Times New Roman" w:cs="Times New Roman"/>
                <w:sz w:val="26"/>
                <w:szCs w:val="26"/>
                <w:lang w:val="vi-VN"/>
              </w:rPr>
              <w:t xml:space="preserve">- Đồng ý: ký phiếu trình và ký nháy dự thảo </w:t>
            </w:r>
            <w:r w:rsidR="00994F0F" w:rsidRPr="00FD343B">
              <w:rPr>
                <w:rFonts w:ascii="Times New Roman" w:hAnsi="Times New Roman" w:cs="Times New Roman"/>
                <w:sz w:val="26"/>
                <w:szCs w:val="26"/>
                <w:lang w:val="en-US"/>
              </w:rPr>
              <w:t>Thông báo</w:t>
            </w:r>
            <w:r w:rsidRPr="00FD343B">
              <w:rPr>
                <w:rFonts w:ascii="Times New Roman" w:hAnsi="Times New Roman" w:cs="Times New Roman"/>
                <w:sz w:val="26"/>
                <w:szCs w:val="26"/>
                <w:lang w:val="vi-VN"/>
              </w:rPr>
              <w:t xml:space="preserve"> đề nghị bổ sung).</w:t>
            </w:r>
          </w:p>
          <w:p w14:paraId="5ACD32D8" w14:textId="77777777" w:rsidR="00026C0B" w:rsidRPr="00FD343B" w:rsidRDefault="00026C0B" w:rsidP="00C4190A">
            <w:pPr>
              <w:jc w:val="both"/>
              <w:rPr>
                <w:rFonts w:ascii="Times New Roman" w:hAnsi="Times New Roman" w:cs="Times New Roman"/>
                <w:sz w:val="26"/>
                <w:szCs w:val="26"/>
                <w:lang w:val="vi-VN"/>
              </w:rPr>
            </w:pPr>
            <w:r w:rsidRPr="00FD343B">
              <w:rPr>
                <w:rFonts w:ascii="Times New Roman" w:hAnsi="Times New Roman" w:cs="Times New Roman"/>
                <w:sz w:val="26"/>
                <w:szCs w:val="26"/>
                <w:lang w:val="vi-VN"/>
              </w:rPr>
              <w:t>- Không đồng ý: đề nghị công chức thụ lý giải trình.</w:t>
            </w:r>
          </w:p>
          <w:p w14:paraId="0D245DAA" w14:textId="77777777" w:rsidR="00026C0B" w:rsidRPr="00FD343B" w:rsidRDefault="00026C0B" w:rsidP="00C4190A">
            <w:pPr>
              <w:jc w:val="both"/>
              <w:rPr>
                <w:rFonts w:ascii="Times New Roman" w:hAnsi="Times New Roman" w:cs="Times New Roman"/>
                <w:sz w:val="26"/>
                <w:szCs w:val="26"/>
                <w:lang w:val="vi-VN"/>
              </w:rPr>
            </w:pPr>
            <w:r w:rsidRPr="00FD343B">
              <w:rPr>
                <w:rFonts w:ascii="Times New Roman" w:hAnsi="Times New Roman" w:cs="Times New Roman"/>
                <w:sz w:val="26"/>
                <w:szCs w:val="26"/>
                <w:lang w:val="vi-VN"/>
              </w:rPr>
              <w:t xml:space="preserve"> Trình Lãnh đạo Sở ký duyệt.</w:t>
            </w:r>
          </w:p>
        </w:tc>
      </w:tr>
      <w:tr w:rsidR="00FD343B" w:rsidRPr="00FD343B" w14:paraId="5DFD8AE6" w14:textId="77777777" w:rsidTr="006D5983">
        <w:trPr>
          <w:trHeight w:val="1065"/>
        </w:trPr>
        <w:tc>
          <w:tcPr>
            <w:tcW w:w="988" w:type="dxa"/>
            <w:vAlign w:val="center"/>
          </w:tcPr>
          <w:p w14:paraId="32DD6AAE" w14:textId="77777777" w:rsidR="00026C0B" w:rsidRPr="00FD343B" w:rsidRDefault="00026C0B" w:rsidP="001B5D48">
            <w:pPr>
              <w:jc w:val="center"/>
              <w:rPr>
                <w:rFonts w:ascii="Times New Roman" w:hAnsi="Times New Roman" w:cs="Times New Roman"/>
                <w:sz w:val="26"/>
                <w:szCs w:val="26"/>
              </w:rPr>
            </w:pPr>
            <w:r w:rsidRPr="00FD343B">
              <w:rPr>
                <w:rFonts w:ascii="Times New Roman" w:hAnsi="Times New Roman" w:cs="Times New Roman"/>
                <w:sz w:val="26"/>
                <w:szCs w:val="26"/>
              </w:rPr>
              <w:t>B4.3</w:t>
            </w:r>
          </w:p>
        </w:tc>
        <w:tc>
          <w:tcPr>
            <w:tcW w:w="1418" w:type="dxa"/>
            <w:vAlign w:val="center"/>
          </w:tcPr>
          <w:p w14:paraId="73527292" w14:textId="77777777" w:rsidR="00026C0B" w:rsidRPr="00FD343B" w:rsidRDefault="00026C0B" w:rsidP="001B5D48">
            <w:pPr>
              <w:jc w:val="center"/>
              <w:rPr>
                <w:rFonts w:ascii="Times New Roman" w:hAnsi="Times New Roman" w:cs="Times New Roman"/>
                <w:b/>
                <w:sz w:val="26"/>
                <w:szCs w:val="26"/>
                <w:lang w:val="en-US"/>
              </w:rPr>
            </w:pPr>
            <w:r w:rsidRPr="00FD343B">
              <w:rPr>
                <w:rFonts w:ascii="Times New Roman" w:hAnsi="Times New Roman" w:cs="Times New Roman"/>
                <w:b/>
                <w:sz w:val="26"/>
                <w:szCs w:val="26"/>
                <w:lang w:val="nl-NL"/>
              </w:rPr>
              <w:t>Xem xét, ký duyệt</w:t>
            </w:r>
          </w:p>
        </w:tc>
        <w:tc>
          <w:tcPr>
            <w:tcW w:w="1324" w:type="dxa"/>
            <w:vAlign w:val="center"/>
          </w:tcPr>
          <w:p w14:paraId="3D023151" w14:textId="77777777" w:rsidR="00026C0B" w:rsidRPr="00FD343B" w:rsidRDefault="00026C0B" w:rsidP="001B5D48">
            <w:pPr>
              <w:jc w:val="center"/>
              <w:rPr>
                <w:rFonts w:ascii="Times New Roman" w:hAnsi="Times New Roman" w:cs="Times New Roman"/>
                <w:sz w:val="26"/>
                <w:szCs w:val="26"/>
                <w:lang w:val="vi-VN"/>
              </w:rPr>
            </w:pPr>
            <w:r w:rsidRPr="00FD343B">
              <w:rPr>
                <w:rFonts w:ascii="Times New Roman" w:hAnsi="Times New Roman" w:cs="Times New Roman"/>
                <w:sz w:val="26"/>
                <w:szCs w:val="26"/>
                <w:lang w:val="nl-NL"/>
              </w:rPr>
              <w:t>Lãnh đạo Sở</w:t>
            </w:r>
          </w:p>
        </w:tc>
        <w:tc>
          <w:tcPr>
            <w:tcW w:w="1179" w:type="dxa"/>
            <w:vAlign w:val="center"/>
          </w:tcPr>
          <w:p w14:paraId="182AC805" w14:textId="77777777" w:rsidR="00026C0B" w:rsidRPr="00FD343B" w:rsidRDefault="00026C0B" w:rsidP="001B5D48">
            <w:pPr>
              <w:jc w:val="center"/>
              <w:rPr>
                <w:rFonts w:ascii="Times New Roman" w:hAnsi="Times New Roman" w:cs="Times New Roman"/>
                <w:sz w:val="26"/>
                <w:szCs w:val="26"/>
                <w:lang w:val="nl-NL"/>
              </w:rPr>
            </w:pPr>
            <w:r w:rsidRPr="00FD343B">
              <w:rPr>
                <w:rFonts w:ascii="Times New Roman" w:hAnsi="Times New Roman" w:cs="Times New Roman"/>
                <w:sz w:val="26"/>
                <w:szCs w:val="26"/>
              </w:rPr>
              <w:t>0,5 ngày làm việc</w:t>
            </w:r>
          </w:p>
        </w:tc>
        <w:tc>
          <w:tcPr>
            <w:tcW w:w="1466" w:type="dxa"/>
            <w:vAlign w:val="center"/>
          </w:tcPr>
          <w:p w14:paraId="3C482841" w14:textId="77777777" w:rsidR="00026C0B" w:rsidRPr="00FD343B" w:rsidRDefault="00026C0B" w:rsidP="00C4190A">
            <w:pPr>
              <w:spacing w:before="120"/>
              <w:jc w:val="center"/>
              <w:rPr>
                <w:rFonts w:ascii="Times New Roman" w:hAnsi="Times New Roman" w:cs="Times New Roman"/>
                <w:sz w:val="26"/>
                <w:szCs w:val="26"/>
              </w:rPr>
            </w:pPr>
            <w:r w:rsidRPr="00FD343B">
              <w:rPr>
                <w:rFonts w:ascii="Times New Roman" w:hAnsi="Times New Roman" w:cs="Times New Roman"/>
                <w:sz w:val="26"/>
                <w:szCs w:val="26"/>
              </w:rPr>
              <w:t>Theo mục I</w:t>
            </w:r>
          </w:p>
          <w:p w14:paraId="373D278C" w14:textId="77777777" w:rsidR="00026C0B" w:rsidRPr="00FD343B" w:rsidRDefault="00026C0B" w:rsidP="00C4190A">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BM 01;</w:t>
            </w:r>
          </w:p>
          <w:p w14:paraId="4022E8D8" w14:textId="77777777" w:rsidR="00026C0B" w:rsidRPr="00FD343B" w:rsidRDefault="00026C0B" w:rsidP="00C4190A">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Hồ sơ trình;</w:t>
            </w:r>
          </w:p>
          <w:p w14:paraId="164B8F25" w14:textId="77777777" w:rsidR="00026C0B" w:rsidRPr="00FD343B" w:rsidRDefault="00026C0B" w:rsidP="00C4190A">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Phiếu trình;</w:t>
            </w:r>
          </w:p>
          <w:p w14:paraId="44077D5E" w14:textId="3FF94956" w:rsidR="00026C0B" w:rsidRPr="00FD343B" w:rsidRDefault="00994F0F" w:rsidP="004F25F8">
            <w:pPr>
              <w:pStyle w:val="BodyText"/>
              <w:spacing w:before="120" w:after="12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Thông báo</w:t>
            </w:r>
            <w:r w:rsidR="00026C0B" w:rsidRPr="00FD343B">
              <w:rPr>
                <w:rFonts w:ascii="Times New Roman" w:hAnsi="Times New Roman" w:cs="Times New Roman"/>
                <w:sz w:val="26"/>
                <w:szCs w:val="26"/>
                <w:lang w:val="en-US"/>
              </w:rPr>
              <w:t xml:space="preserve"> đề nghị bổ sung</w:t>
            </w:r>
          </w:p>
        </w:tc>
        <w:tc>
          <w:tcPr>
            <w:tcW w:w="3123" w:type="dxa"/>
          </w:tcPr>
          <w:p w14:paraId="6E614B20" w14:textId="77777777" w:rsidR="00026C0B" w:rsidRPr="00FD343B" w:rsidRDefault="00026C0B" w:rsidP="00C4190A">
            <w:pPr>
              <w:spacing w:before="60" w:after="60"/>
              <w:jc w:val="both"/>
              <w:rPr>
                <w:rFonts w:ascii="Times New Roman" w:hAnsi="Times New Roman" w:cs="Times New Roman"/>
                <w:sz w:val="26"/>
                <w:szCs w:val="26"/>
              </w:rPr>
            </w:pPr>
            <w:r w:rsidRPr="00FD343B">
              <w:rPr>
                <w:rFonts w:ascii="Times New Roman" w:hAnsi="Times New Roman" w:cs="Times New Roman"/>
                <w:sz w:val="26"/>
                <w:szCs w:val="26"/>
              </w:rPr>
              <w:t xml:space="preserve">Lãnh đạo Sở xem xét hồ sơ </w:t>
            </w:r>
          </w:p>
          <w:p w14:paraId="258BEB82" w14:textId="77777777" w:rsidR="00026C0B" w:rsidRPr="00FD343B" w:rsidRDefault="00026C0B" w:rsidP="00C4190A">
            <w:pPr>
              <w:ind w:left="-12"/>
              <w:jc w:val="both"/>
              <w:rPr>
                <w:rFonts w:ascii="Times New Roman" w:hAnsi="Times New Roman" w:cs="Times New Roman"/>
                <w:sz w:val="26"/>
                <w:szCs w:val="26"/>
                <w:lang w:val="nl-NL"/>
              </w:rPr>
            </w:pPr>
            <w:r w:rsidRPr="00FD343B">
              <w:rPr>
                <w:rFonts w:ascii="Times New Roman" w:hAnsi="Times New Roman" w:cs="Times New Roman"/>
                <w:sz w:val="26"/>
                <w:szCs w:val="26"/>
                <w:lang w:val="nl-NL"/>
              </w:rPr>
              <w:t xml:space="preserve">- Đồng ý: ký phiếu trình và ký </w:t>
            </w:r>
            <w:r w:rsidRPr="00FD343B">
              <w:rPr>
                <w:rFonts w:ascii="Times New Roman" w:hAnsi="Times New Roman" w:cs="Times New Roman"/>
                <w:sz w:val="26"/>
                <w:szCs w:val="26"/>
                <w:lang w:val="en-US"/>
              </w:rPr>
              <w:t xml:space="preserve">dự thảo </w:t>
            </w:r>
            <w:r w:rsidR="00994F0F" w:rsidRPr="00FD343B">
              <w:rPr>
                <w:rFonts w:ascii="Times New Roman" w:hAnsi="Times New Roman" w:cs="Times New Roman"/>
                <w:sz w:val="26"/>
                <w:szCs w:val="26"/>
                <w:lang w:val="en-US"/>
              </w:rPr>
              <w:t>Thông báo</w:t>
            </w:r>
            <w:r w:rsidRPr="00FD343B">
              <w:rPr>
                <w:rFonts w:ascii="Times New Roman" w:hAnsi="Times New Roman" w:cs="Times New Roman"/>
                <w:sz w:val="26"/>
                <w:szCs w:val="26"/>
                <w:lang w:val="vi-VN"/>
              </w:rPr>
              <w:t xml:space="preserve"> đề nghị bổ sung hoặc </w:t>
            </w:r>
            <w:r w:rsidRPr="00FD343B">
              <w:rPr>
                <w:rFonts w:ascii="Times New Roman" w:hAnsi="Times New Roman" w:cs="Times New Roman"/>
                <w:sz w:val="26"/>
                <w:szCs w:val="26"/>
                <w:lang w:val="en-US"/>
              </w:rPr>
              <w:t xml:space="preserve">dự thảo </w:t>
            </w:r>
            <w:r w:rsidR="00994F0F" w:rsidRPr="00FD343B">
              <w:rPr>
                <w:rFonts w:ascii="Times New Roman" w:hAnsi="Times New Roman" w:cs="Times New Roman"/>
                <w:sz w:val="26"/>
                <w:szCs w:val="26"/>
                <w:lang w:val="en-US"/>
              </w:rPr>
              <w:t>Thông báo</w:t>
            </w:r>
            <w:r w:rsidRPr="00FD343B">
              <w:rPr>
                <w:rFonts w:ascii="Times New Roman" w:hAnsi="Times New Roman" w:cs="Times New Roman"/>
                <w:sz w:val="26"/>
                <w:szCs w:val="26"/>
                <w:lang w:val="vi-VN"/>
              </w:rPr>
              <w:t xml:space="preserve"> từ chối</w:t>
            </w:r>
            <w:r w:rsidRPr="00FD343B">
              <w:rPr>
                <w:rFonts w:ascii="Times New Roman" w:hAnsi="Times New Roman" w:cs="Times New Roman"/>
                <w:sz w:val="26"/>
                <w:szCs w:val="26"/>
              </w:rPr>
              <w:t>)</w:t>
            </w:r>
            <w:r w:rsidRPr="00FD343B">
              <w:rPr>
                <w:rFonts w:ascii="Times New Roman" w:hAnsi="Times New Roman" w:cs="Times New Roman"/>
                <w:sz w:val="26"/>
                <w:szCs w:val="26"/>
                <w:lang w:val="nl-NL"/>
              </w:rPr>
              <w:t>.</w:t>
            </w:r>
          </w:p>
          <w:p w14:paraId="03D6AED3" w14:textId="77777777" w:rsidR="00026C0B" w:rsidRPr="00FD343B" w:rsidRDefault="00026C0B" w:rsidP="00C4190A">
            <w:pPr>
              <w:jc w:val="both"/>
              <w:rPr>
                <w:rFonts w:ascii="Times New Roman" w:hAnsi="Times New Roman" w:cs="Times New Roman"/>
                <w:sz w:val="26"/>
                <w:szCs w:val="26"/>
                <w:lang w:val="vi-VN"/>
              </w:rPr>
            </w:pPr>
            <w:r w:rsidRPr="00FD343B">
              <w:rPr>
                <w:rFonts w:ascii="Times New Roman" w:hAnsi="Times New Roman" w:cs="Times New Roman"/>
                <w:sz w:val="26"/>
                <w:szCs w:val="26"/>
                <w:lang w:val="nl-NL"/>
              </w:rPr>
              <w:t>- Không đồng ý: đề nghị phòng thụ lý giải trình.</w:t>
            </w:r>
          </w:p>
        </w:tc>
      </w:tr>
      <w:tr w:rsidR="00FD343B" w:rsidRPr="00FD343B" w14:paraId="5646C6BF" w14:textId="77777777" w:rsidTr="006D5983">
        <w:trPr>
          <w:trHeight w:val="1205"/>
        </w:trPr>
        <w:tc>
          <w:tcPr>
            <w:tcW w:w="988" w:type="dxa"/>
            <w:vAlign w:val="center"/>
          </w:tcPr>
          <w:p w14:paraId="62C686E0" w14:textId="77777777" w:rsidR="006B6541" w:rsidRPr="00FD343B" w:rsidRDefault="006B6541" w:rsidP="001B5D48">
            <w:pPr>
              <w:jc w:val="center"/>
              <w:rPr>
                <w:rFonts w:ascii="Times New Roman" w:hAnsi="Times New Roman" w:cs="Times New Roman"/>
                <w:sz w:val="26"/>
                <w:szCs w:val="26"/>
              </w:rPr>
            </w:pPr>
            <w:r w:rsidRPr="00FD343B">
              <w:rPr>
                <w:rFonts w:ascii="Times New Roman" w:hAnsi="Times New Roman" w:cs="Times New Roman"/>
                <w:sz w:val="26"/>
                <w:szCs w:val="26"/>
              </w:rPr>
              <w:t>B4.4</w:t>
            </w:r>
          </w:p>
        </w:tc>
        <w:tc>
          <w:tcPr>
            <w:tcW w:w="1418" w:type="dxa"/>
            <w:vAlign w:val="center"/>
          </w:tcPr>
          <w:p w14:paraId="753119BC" w14:textId="77777777" w:rsidR="006B6541" w:rsidRPr="00FD343B" w:rsidRDefault="006B6541" w:rsidP="001B5D48">
            <w:pPr>
              <w:jc w:val="center"/>
              <w:rPr>
                <w:rFonts w:ascii="Times New Roman" w:hAnsi="Times New Roman" w:cs="Times New Roman"/>
                <w:b/>
                <w:sz w:val="26"/>
                <w:szCs w:val="26"/>
                <w:lang w:val="en-US"/>
              </w:rPr>
            </w:pPr>
            <w:r w:rsidRPr="00FD343B">
              <w:rPr>
                <w:rFonts w:ascii="Times New Roman" w:hAnsi="Times New Roman" w:cs="Times New Roman"/>
                <w:b/>
                <w:sz w:val="26"/>
                <w:szCs w:val="26"/>
                <w:lang w:val="nl-NL"/>
              </w:rPr>
              <w:t>Ban hành văn bản</w:t>
            </w:r>
          </w:p>
        </w:tc>
        <w:tc>
          <w:tcPr>
            <w:tcW w:w="1324" w:type="dxa"/>
            <w:vAlign w:val="center"/>
          </w:tcPr>
          <w:p w14:paraId="77B543BE" w14:textId="77777777" w:rsidR="006B6541" w:rsidRPr="00FD343B" w:rsidRDefault="006B6541" w:rsidP="001B5D48">
            <w:pPr>
              <w:jc w:val="center"/>
              <w:rPr>
                <w:rFonts w:ascii="Times New Roman" w:hAnsi="Times New Roman" w:cs="Times New Roman"/>
                <w:sz w:val="26"/>
                <w:szCs w:val="26"/>
                <w:lang w:val="vi-VN"/>
              </w:rPr>
            </w:pPr>
            <w:r w:rsidRPr="00FD343B">
              <w:rPr>
                <w:rFonts w:ascii="Times New Roman" w:hAnsi="Times New Roman" w:cs="Times New Roman"/>
                <w:sz w:val="26"/>
                <w:szCs w:val="26"/>
                <w:lang w:val="vi-VN"/>
              </w:rPr>
              <w:t>Công chức thụ lý hồ sơ</w:t>
            </w:r>
          </w:p>
        </w:tc>
        <w:tc>
          <w:tcPr>
            <w:tcW w:w="1179" w:type="dxa"/>
            <w:vAlign w:val="center"/>
          </w:tcPr>
          <w:p w14:paraId="7FF4D95D" w14:textId="4C8AC4BB" w:rsidR="006B6541" w:rsidRPr="00FD343B" w:rsidRDefault="00CB57CC" w:rsidP="001B5D48">
            <w:pPr>
              <w:jc w:val="center"/>
              <w:rPr>
                <w:rFonts w:ascii="Times New Roman" w:hAnsi="Times New Roman" w:cs="Times New Roman"/>
                <w:sz w:val="26"/>
                <w:szCs w:val="26"/>
              </w:rPr>
            </w:pPr>
            <w:r w:rsidRPr="00A71308">
              <w:rPr>
                <w:rFonts w:ascii="Times New Roman" w:hAnsi="Times New Roman" w:cs="Times New Roman"/>
                <w:sz w:val="26"/>
                <w:szCs w:val="26"/>
                <w:lang w:val="nl-NL"/>
              </w:rPr>
              <w:t>02 giờ làm việc</w:t>
            </w:r>
          </w:p>
        </w:tc>
        <w:tc>
          <w:tcPr>
            <w:tcW w:w="1466" w:type="dxa"/>
            <w:vAlign w:val="center"/>
          </w:tcPr>
          <w:p w14:paraId="71181F4E" w14:textId="6B422046" w:rsidR="006B6541" w:rsidRPr="00FD343B" w:rsidRDefault="00E13485" w:rsidP="004F25F8">
            <w:pPr>
              <w:pStyle w:val="BodyText"/>
              <w:spacing w:before="120" w:after="12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Thông báo đề nghị bổ sung</w:t>
            </w:r>
          </w:p>
        </w:tc>
        <w:tc>
          <w:tcPr>
            <w:tcW w:w="3123" w:type="dxa"/>
          </w:tcPr>
          <w:p w14:paraId="4575E108" w14:textId="77777777" w:rsidR="006B6541" w:rsidRPr="00FD343B" w:rsidRDefault="000666F4" w:rsidP="000666F4">
            <w:pPr>
              <w:pStyle w:val="Header"/>
              <w:tabs>
                <w:tab w:val="clear" w:pos="4320"/>
                <w:tab w:val="clear" w:pos="8640"/>
              </w:tabs>
              <w:autoSpaceDE/>
              <w:autoSpaceDN/>
              <w:jc w:val="both"/>
              <w:rPr>
                <w:rFonts w:ascii="Times New Roman" w:hAnsi="Times New Roman" w:cs="Times New Roman"/>
                <w:sz w:val="26"/>
                <w:szCs w:val="26"/>
                <w:lang w:val="vi-VN"/>
              </w:rPr>
            </w:pPr>
            <w:r w:rsidRPr="00FD343B">
              <w:rPr>
                <w:rFonts w:ascii="Times New Roman" w:hAnsi="Times New Roman" w:cs="Times New Roman"/>
                <w:sz w:val="26"/>
                <w:szCs w:val="26"/>
                <w:lang w:val="nl-NL"/>
              </w:rPr>
              <w:t>Lấy số, đóng dấu, ban hành văn bản</w:t>
            </w:r>
            <w:r w:rsidR="006B6541" w:rsidRPr="00FD343B">
              <w:rPr>
                <w:rFonts w:ascii="Times New Roman" w:hAnsi="Times New Roman" w:cs="Times New Roman"/>
                <w:sz w:val="26"/>
                <w:szCs w:val="26"/>
                <w:lang w:val="nl-NL"/>
              </w:rPr>
              <w:t>.</w:t>
            </w:r>
          </w:p>
        </w:tc>
      </w:tr>
      <w:tr w:rsidR="00FD343B" w:rsidRPr="00FD343B" w14:paraId="68F135EC" w14:textId="77777777" w:rsidTr="00895275">
        <w:trPr>
          <w:trHeight w:val="528"/>
        </w:trPr>
        <w:tc>
          <w:tcPr>
            <w:tcW w:w="9498" w:type="dxa"/>
            <w:gridSpan w:val="6"/>
            <w:vAlign w:val="center"/>
          </w:tcPr>
          <w:p w14:paraId="74437B3B" w14:textId="65084405" w:rsidR="00FE2634" w:rsidRPr="00FD343B" w:rsidRDefault="004F25F8" w:rsidP="00FE2634">
            <w:pPr>
              <w:spacing w:before="60"/>
              <w:jc w:val="both"/>
              <w:rPr>
                <w:rFonts w:ascii="Times New Roman" w:hAnsi="Times New Roman" w:cs="Times New Roman"/>
                <w:i/>
                <w:sz w:val="26"/>
                <w:szCs w:val="26"/>
                <w:lang w:val="vi-VN"/>
              </w:rPr>
            </w:pPr>
            <w:r w:rsidRPr="00FD343B">
              <w:rPr>
                <w:rFonts w:ascii="Times New Roman" w:hAnsi="Times New Roman" w:cs="Times New Roman"/>
                <w:i/>
                <w:sz w:val="26"/>
                <w:szCs w:val="26"/>
                <w:lang w:val="en-US"/>
              </w:rPr>
              <w:lastRenderedPageBreak/>
              <w:t>-</w:t>
            </w:r>
            <w:r w:rsidR="00FE2634" w:rsidRPr="00FD343B">
              <w:rPr>
                <w:rFonts w:ascii="Times New Roman" w:hAnsi="Times New Roman" w:cs="Times New Roman"/>
                <w:i/>
                <w:sz w:val="26"/>
                <w:szCs w:val="26"/>
                <w:lang w:val="en-US"/>
              </w:rPr>
              <w:t xml:space="preserve"> Thông báo yêu cầu bổ sung hồ sơ: </w:t>
            </w:r>
            <w:r w:rsidR="00FE2634" w:rsidRPr="00FD343B">
              <w:rPr>
                <w:rFonts w:ascii="Times New Roman" w:hAnsi="Times New Roman" w:cs="Times New Roman"/>
                <w:i/>
                <w:sz w:val="26"/>
                <w:szCs w:val="26"/>
                <w:lang w:val="vi-VN"/>
              </w:rPr>
              <w:t xml:space="preserve">Tổ chức có </w:t>
            </w:r>
            <w:r w:rsidR="00FE2634" w:rsidRPr="00FD343B">
              <w:rPr>
                <w:rFonts w:ascii="Times New Roman" w:hAnsi="Times New Roman" w:cs="Times New Roman"/>
                <w:i/>
                <w:sz w:val="26"/>
                <w:szCs w:val="26"/>
                <w:lang w:val="en-US"/>
              </w:rPr>
              <w:t>03</w:t>
            </w:r>
            <w:r w:rsidR="00FE2634" w:rsidRPr="00FD343B">
              <w:rPr>
                <w:rFonts w:ascii="Times New Roman" w:hAnsi="Times New Roman" w:cs="Times New Roman"/>
                <w:i/>
                <w:sz w:val="26"/>
                <w:szCs w:val="26"/>
                <w:lang w:val="vi-VN"/>
              </w:rPr>
              <w:t xml:space="preserve"> ngày làm việc bổ sung hồ sơ theo yêu cầu.</w:t>
            </w:r>
          </w:p>
          <w:p w14:paraId="5BDB6B36" w14:textId="23323602" w:rsidR="00FE2634" w:rsidRPr="00FD343B" w:rsidRDefault="004F25F8" w:rsidP="00FE2634">
            <w:pPr>
              <w:spacing w:before="60"/>
              <w:jc w:val="both"/>
              <w:rPr>
                <w:rFonts w:ascii="Times New Roman" w:hAnsi="Times New Roman" w:cs="Times New Roman"/>
                <w:i/>
                <w:sz w:val="26"/>
                <w:szCs w:val="26"/>
                <w:lang w:val="en-US"/>
              </w:rPr>
            </w:pPr>
            <w:r w:rsidRPr="00FD343B">
              <w:rPr>
                <w:rFonts w:ascii="Times New Roman" w:hAnsi="Times New Roman" w:cs="Times New Roman"/>
                <w:i/>
                <w:sz w:val="26"/>
                <w:szCs w:val="26"/>
                <w:lang w:val="en-US"/>
              </w:rPr>
              <w:t>-</w:t>
            </w:r>
            <w:r w:rsidR="00FE2634" w:rsidRPr="00FD343B">
              <w:rPr>
                <w:rFonts w:ascii="Times New Roman" w:hAnsi="Times New Roman" w:cs="Times New Roman"/>
                <w:i/>
                <w:sz w:val="26"/>
                <w:szCs w:val="26"/>
                <w:lang w:val="en-US"/>
              </w:rPr>
              <w:t xml:space="preserve"> </w:t>
            </w:r>
            <w:r w:rsidR="00FE2634" w:rsidRPr="00FD343B">
              <w:rPr>
                <w:rFonts w:ascii="Times New Roman" w:hAnsi="Times New Roman" w:cs="Times New Roman"/>
                <w:i/>
                <w:sz w:val="26"/>
                <w:szCs w:val="26"/>
                <w:lang w:val="vi-VN"/>
              </w:rPr>
              <w:t>Sau khi Tổ chức bổ sung hồ sơ hợp lệ theo yêu cầu, thực hiện lại quy trình từ B2.</w:t>
            </w:r>
          </w:p>
          <w:p w14:paraId="762AF475" w14:textId="0829DDE3" w:rsidR="0001396C" w:rsidRPr="00FD343B" w:rsidRDefault="004F25F8" w:rsidP="002017AB">
            <w:pPr>
              <w:spacing w:before="60"/>
              <w:jc w:val="both"/>
              <w:rPr>
                <w:rFonts w:ascii="Times New Roman" w:hAnsi="Times New Roman" w:cs="Times New Roman"/>
                <w:sz w:val="26"/>
                <w:szCs w:val="26"/>
                <w:lang w:val="en-US"/>
              </w:rPr>
            </w:pPr>
            <w:r w:rsidRPr="00FD343B">
              <w:rPr>
                <w:rFonts w:ascii="Times New Roman" w:hAnsi="Times New Roman" w:cs="Times New Roman"/>
                <w:i/>
                <w:sz w:val="26"/>
                <w:szCs w:val="26"/>
                <w:lang w:val="en-US"/>
              </w:rPr>
              <w:t>-</w:t>
            </w:r>
            <w:r w:rsidR="00FE2634" w:rsidRPr="00FD343B">
              <w:rPr>
                <w:rFonts w:ascii="Times New Roman" w:hAnsi="Times New Roman" w:cs="Times New Roman"/>
                <w:i/>
                <w:sz w:val="26"/>
                <w:szCs w:val="26"/>
                <w:lang w:val="en-US"/>
              </w:rPr>
              <w:t xml:space="preserve"> </w:t>
            </w:r>
            <w:r w:rsidR="00FE2634" w:rsidRPr="00FD343B">
              <w:rPr>
                <w:rFonts w:ascii="Times New Roman" w:hAnsi="Times New Roman" w:cs="Times New Roman"/>
                <w:i/>
                <w:iCs/>
                <w:sz w:val="26"/>
                <w:szCs w:val="26"/>
                <w:lang w:val="vi-VN"/>
              </w:rPr>
              <w:t xml:space="preserve">Trường hợp </w:t>
            </w:r>
            <w:r w:rsidR="00FE2634" w:rsidRPr="00FD343B">
              <w:rPr>
                <w:rFonts w:ascii="Times New Roman" w:hAnsi="Times New Roman" w:cs="Times New Roman"/>
                <w:i/>
                <w:iCs/>
                <w:sz w:val="26"/>
                <w:szCs w:val="26"/>
                <w:lang w:val="en-US"/>
              </w:rPr>
              <w:t xml:space="preserve">tổ chức </w:t>
            </w:r>
            <w:r w:rsidR="00FE2634" w:rsidRPr="00FD343B">
              <w:rPr>
                <w:rFonts w:ascii="Times New Roman" w:hAnsi="Times New Roman" w:cs="Times New Roman"/>
                <w:i/>
                <w:iCs/>
                <w:sz w:val="26"/>
                <w:szCs w:val="26"/>
                <w:lang w:val="vi-VN"/>
              </w:rPr>
              <w:t>không nộp bổ sung hồ sơ</w:t>
            </w:r>
            <w:r w:rsidR="00FE2634" w:rsidRPr="00FD343B">
              <w:rPr>
                <w:rFonts w:ascii="Times New Roman" w:hAnsi="Times New Roman" w:cs="Times New Roman"/>
                <w:i/>
                <w:iCs/>
                <w:sz w:val="26"/>
                <w:szCs w:val="26"/>
                <w:lang w:val="en-US"/>
              </w:rPr>
              <w:t xml:space="preserve">/ </w:t>
            </w:r>
            <w:r w:rsidR="00FE2634" w:rsidRPr="00FD343B">
              <w:rPr>
                <w:rFonts w:ascii="Times New Roman" w:hAnsi="Times New Roman" w:cs="Times New Roman"/>
                <w:i/>
                <w:iCs/>
                <w:sz w:val="26"/>
                <w:szCs w:val="26"/>
                <w:lang w:val="vi-VN"/>
              </w:rPr>
              <w:t>bổ sung hồ sơ nhưng hồ sơ vẫn không hợp lệ theo yêu cầu</w:t>
            </w:r>
            <w:r w:rsidR="00FE2634" w:rsidRPr="00FD343B">
              <w:rPr>
                <w:rFonts w:ascii="Times New Roman" w:hAnsi="Times New Roman" w:cs="Times New Roman"/>
                <w:i/>
                <w:iCs/>
                <w:sz w:val="26"/>
                <w:szCs w:val="26"/>
                <w:lang w:val="en-US"/>
              </w:rPr>
              <w:t>:</w:t>
            </w:r>
            <w:r w:rsidR="00FE2634" w:rsidRPr="00FD343B">
              <w:rPr>
                <w:rFonts w:ascii="Times New Roman" w:hAnsi="Times New Roman" w:cs="Times New Roman"/>
                <w:sz w:val="26"/>
                <w:szCs w:val="26"/>
                <w:lang w:val="vi-VN"/>
              </w:rPr>
              <w:t xml:space="preserve"> từ chối</w:t>
            </w:r>
            <w:r w:rsidR="00FE2634" w:rsidRPr="00FD343B">
              <w:rPr>
                <w:rFonts w:ascii="Times New Roman" w:hAnsi="Times New Roman" w:cs="Times New Roman"/>
                <w:sz w:val="26"/>
                <w:szCs w:val="26"/>
                <w:lang w:val="en-US"/>
              </w:rPr>
              <w:t xml:space="preserve"> giải quyết hồ sơ.</w:t>
            </w:r>
          </w:p>
        </w:tc>
      </w:tr>
      <w:tr w:rsidR="00FD343B" w:rsidRPr="00FD343B" w14:paraId="0F05BF3E" w14:textId="77777777" w:rsidTr="006D5983">
        <w:trPr>
          <w:trHeight w:val="605"/>
        </w:trPr>
        <w:tc>
          <w:tcPr>
            <w:tcW w:w="988" w:type="dxa"/>
            <w:vAlign w:val="center"/>
          </w:tcPr>
          <w:p w14:paraId="08AE8910" w14:textId="77777777" w:rsidR="000666F4" w:rsidRPr="00FD343B" w:rsidRDefault="000666F4" w:rsidP="001B5D48">
            <w:pPr>
              <w:jc w:val="center"/>
              <w:rPr>
                <w:rFonts w:ascii="Times New Roman" w:hAnsi="Times New Roman" w:cs="Times New Roman"/>
                <w:sz w:val="26"/>
                <w:szCs w:val="26"/>
              </w:rPr>
            </w:pPr>
            <w:r w:rsidRPr="00FD343B">
              <w:rPr>
                <w:rFonts w:ascii="Times New Roman" w:hAnsi="Times New Roman" w:cs="Times New Roman"/>
                <w:sz w:val="26"/>
                <w:szCs w:val="26"/>
              </w:rPr>
              <w:t>B5</w:t>
            </w:r>
          </w:p>
        </w:tc>
        <w:tc>
          <w:tcPr>
            <w:tcW w:w="8510" w:type="dxa"/>
            <w:gridSpan w:val="5"/>
            <w:vAlign w:val="center"/>
          </w:tcPr>
          <w:p w14:paraId="2ACCD4A0" w14:textId="77777777" w:rsidR="000666F4" w:rsidRPr="00FD343B" w:rsidRDefault="000666F4" w:rsidP="000666F4">
            <w:pPr>
              <w:spacing w:before="20" w:after="20"/>
              <w:jc w:val="both"/>
              <w:rPr>
                <w:rFonts w:ascii="Times New Roman" w:hAnsi="Times New Roman" w:cs="Times New Roman"/>
                <w:sz w:val="26"/>
                <w:szCs w:val="26"/>
                <w:lang w:val="vi-VN"/>
              </w:rPr>
            </w:pPr>
            <w:r w:rsidRPr="00FD343B">
              <w:rPr>
                <w:rFonts w:ascii="Times New Roman" w:hAnsi="Times New Roman" w:cs="Times New Roman"/>
                <w:b/>
                <w:sz w:val="26"/>
                <w:szCs w:val="26"/>
              </w:rPr>
              <w:t>Thẩm định hồ sơ, đề xuất kết quả giải quyết TTHC</w:t>
            </w:r>
          </w:p>
        </w:tc>
      </w:tr>
      <w:tr w:rsidR="00FD343B" w:rsidRPr="00FD343B" w14:paraId="073A2830" w14:textId="77777777" w:rsidTr="006D5983">
        <w:trPr>
          <w:trHeight w:val="605"/>
        </w:trPr>
        <w:tc>
          <w:tcPr>
            <w:tcW w:w="988" w:type="dxa"/>
            <w:vAlign w:val="center"/>
          </w:tcPr>
          <w:p w14:paraId="4D0E7375" w14:textId="0FC95AF4" w:rsidR="00560B02" w:rsidRPr="00FD343B" w:rsidRDefault="00560B02" w:rsidP="001B5D48">
            <w:pPr>
              <w:jc w:val="center"/>
              <w:rPr>
                <w:rFonts w:ascii="Times New Roman" w:hAnsi="Times New Roman" w:cs="Times New Roman"/>
                <w:sz w:val="26"/>
                <w:szCs w:val="26"/>
              </w:rPr>
            </w:pPr>
            <w:r w:rsidRPr="00FD343B">
              <w:rPr>
                <w:rFonts w:ascii="Times New Roman" w:hAnsi="Times New Roman" w:cs="Times New Roman"/>
                <w:sz w:val="26"/>
                <w:szCs w:val="26"/>
              </w:rPr>
              <w:t>B5.1</w:t>
            </w:r>
          </w:p>
        </w:tc>
        <w:tc>
          <w:tcPr>
            <w:tcW w:w="8510" w:type="dxa"/>
            <w:gridSpan w:val="5"/>
            <w:vAlign w:val="center"/>
          </w:tcPr>
          <w:p w14:paraId="32E7F1F6" w14:textId="3EB0F0B8" w:rsidR="00560B02" w:rsidRPr="00FD343B" w:rsidRDefault="00560B02" w:rsidP="00356880">
            <w:pPr>
              <w:spacing w:before="60" w:after="60"/>
              <w:jc w:val="both"/>
              <w:rPr>
                <w:rFonts w:ascii="Times New Roman" w:hAnsi="Times New Roman" w:cs="Times New Roman"/>
                <w:sz w:val="26"/>
                <w:szCs w:val="26"/>
                <w:lang w:val="vi-VN"/>
              </w:rPr>
            </w:pPr>
            <w:r w:rsidRPr="00FD343B">
              <w:rPr>
                <w:rFonts w:ascii="Times New Roman" w:hAnsi="Times New Roman" w:cs="Times New Roman"/>
                <w:b/>
                <w:i/>
                <w:sz w:val="26"/>
                <w:szCs w:val="26"/>
                <w:lang w:val="en-US"/>
              </w:rPr>
              <w:t>Trường hợp không tổ chức hội đồng để thẩm tra hồ sơ</w:t>
            </w:r>
          </w:p>
        </w:tc>
      </w:tr>
      <w:tr w:rsidR="00FD343B" w:rsidRPr="00FD343B" w14:paraId="3CCE88C2" w14:textId="77777777" w:rsidTr="006D5983">
        <w:trPr>
          <w:trHeight w:val="605"/>
        </w:trPr>
        <w:tc>
          <w:tcPr>
            <w:tcW w:w="988" w:type="dxa"/>
            <w:vAlign w:val="center"/>
          </w:tcPr>
          <w:p w14:paraId="6A865B14" w14:textId="3C39C863" w:rsidR="000666F4" w:rsidRPr="00FD343B" w:rsidRDefault="000666F4" w:rsidP="001B5D48">
            <w:pPr>
              <w:jc w:val="center"/>
              <w:rPr>
                <w:rFonts w:ascii="Times New Roman" w:hAnsi="Times New Roman" w:cs="Times New Roman"/>
                <w:i/>
                <w:iCs/>
                <w:sz w:val="26"/>
                <w:szCs w:val="26"/>
              </w:rPr>
            </w:pPr>
          </w:p>
        </w:tc>
        <w:tc>
          <w:tcPr>
            <w:tcW w:w="1418" w:type="dxa"/>
            <w:vAlign w:val="center"/>
          </w:tcPr>
          <w:p w14:paraId="3F60F8E4" w14:textId="00FCF307" w:rsidR="000666F4" w:rsidRPr="00FD343B" w:rsidRDefault="00560B02" w:rsidP="001B5D48">
            <w:pPr>
              <w:jc w:val="center"/>
              <w:rPr>
                <w:rFonts w:ascii="Times New Roman" w:hAnsi="Times New Roman" w:cs="Times New Roman"/>
                <w:b/>
                <w:i/>
                <w:iCs/>
                <w:sz w:val="26"/>
                <w:szCs w:val="26"/>
              </w:rPr>
            </w:pPr>
            <w:r w:rsidRPr="00FD343B">
              <w:rPr>
                <w:rFonts w:ascii="Times New Roman" w:hAnsi="Times New Roman" w:cs="Times New Roman"/>
                <w:b/>
                <w:i/>
                <w:iCs/>
                <w:sz w:val="26"/>
                <w:szCs w:val="26"/>
              </w:rPr>
              <w:t>Đề xuất nội dung giải quyết</w:t>
            </w:r>
          </w:p>
        </w:tc>
        <w:tc>
          <w:tcPr>
            <w:tcW w:w="1324" w:type="dxa"/>
            <w:vAlign w:val="center"/>
          </w:tcPr>
          <w:p w14:paraId="06390884" w14:textId="77777777" w:rsidR="000666F4" w:rsidRPr="00FD343B" w:rsidRDefault="000666F4" w:rsidP="00356880">
            <w:pPr>
              <w:spacing w:before="20" w:after="20"/>
              <w:jc w:val="center"/>
              <w:rPr>
                <w:rFonts w:ascii="Times New Roman" w:hAnsi="Times New Roman" w:cs="Times New Roman"/>
                <w:i/>
                <w:iCs/>
                <w:sz w:val="26"/>
                <w:szCs w:val="26"/>
              </w:rPr>
            </w:pPr>
            <w:r w:rsidRPr="00FD343B">
              <w:rPr>
                <w:rFonts w:ascii="Times New Roman" w:hAnsi="Times New Roman" w:cs="Times New Roman"/>
                <w:i/>
                <w:iCs/>
                <w:sz w:val="26"/>
                <w:szCs w:val="26"/>
              </w:rPr>
              <w:t>Công chức thụ lý hồ sơ</w:t>
            </w:r>
          </w:p>
        </w:tc>
        <w:tc>
          <w:tcPr>
            <w:tcW w:w="1179" w:type="dxa"/>
            <w:vAlign w:val="center"/>
          </w:tcPr>
          <w:p w14:paraId="55086095" w14:textId="77777777" w:rsidR="000666F4" w:rsidRPr="00FD343B" w:rsidRDefault="000666F4" w:rsidP="00356880">
            <w:pPr>
              <w:spacing w:before="20" w:after="20"/>
              <w:jc w:val="center"/>
              <w:rPr>
                <w:rFonts w:ascii="Times New Roman" w:hAnsi="Times New Roman" w:cs="Times New Roman"/>
                <w:i/>
                <w:iCs/>
                <w:sz w:val="26"/>
                <w:szCs w:val="26"/>
              </w:rPr>
            </w:pPr>
            <w:r w:rsidRPr="00FD343B">
              <w:rPr>
                <w:rFonts w:ascii="Times New Roman" w:hAnsi="Times New Roman" w:cs="Times New Roman"/>
                <w:i/>
                <w:iCs/>
                <w:sz w:val="26"/>
                <w:szCs w:val="26"/>
              </w:rPr>
              <w:t xml:space="preserve"> 5 ngày làm việc</w:t>
            </w:r>
          </w:p>
        </w:tc>
        <w:tc>
          <w:tcPr>
            <w:tcW w:w="1466" w:type="dxa"/>
            <w:vAlign w:val="center"/>
          </w:tcPr>
          <w:p w14:paraId="3D6E098C" w14:textId="77777777" w:rsidR="000666F4" w:rsidRPr="00FD343B" w:rsidRDefault="000666F4" w:rsidP="00356880">
            <w:pPr>
              <w:spacing w:before="60" w:after="60"/>
              <w:jc w:val="center"/>
              <w:rPr>
                <w:rFonts w:ascii="Times New Roman" w:hAnsi="Times New Roman" w:cs="Times New Roman"/>
                <w:i/>
                <w:iCs/>
                <w:sz w:val="26"/>
                <w:szCs w:val="26"/>
                <w:lang w:val="en-US"/>
              </w:rPr>
            </w:pPr>
            <w:r w:rsidRPr="00FD343B">
              <w:rPr>
                <w:rFonts w:ascii="Times New Roman" w:hAnsi="Times New Roman" w:cs="Times New Roman"/>
                <w:i/>
                <w:iCs/>
                <w:sz w:val="26"/>
                <w:szCs w:val="26"/>
              </w:rPr>
              <w:t xml:space="preserve">Theo mục </w:t>
            </w:r>
            <w:r w:rsidRPr="00FD343B">
              <w:rPr>
                <w:rFonts w:ascii="Times New Roman" w:hAnsi="Times New Roman" w:cs="Times New Roman"/>
                <w:i/>
                <w:iCs/>
                <w:sz w:val="26"/>
                <w:szCs w:val="26"/>
                <w:lang w:val="vi-VN"/>
              </w:rPr>
              <w:t>I</w:t>
            </w:r>
            <w:r w:rsidRPr="00FD343B">
              <w:rPr>
                <w:rFonts w:ascii="Times New Roman" w:hAnsi="Times New Roman" w:cs="Times New Roman"/>
                <w:i/>
                <w:iCs/>
                <w:sz w:val="26"/>
                <w:szCs w:val="26"/>
                <w:lang w:val="en-US"/>
              </w:rPr>
              <w:t>;</w:t>
            </w:r>
          </w:p>
          <w:p w14:paraId="41711C65" w14:textId="77777777" w:rsidR="000666F4" w:rsidRPr="00FD343B" w:rsidRDefault="000666F4" w:rsidP="00356880">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BM 01;</w:t>
            </w:r>
          </w:p>
          <w:p w14:paraId="2B5B350C" w14:textId="77777777" w:rsidR="000666F4" w:rsidRPr="00FD343B" w:rsidRDefault="000666F4" w:rsidP="00356880">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Hồ sơ trình;</w:t>
            </w:r>
          </w:p>
          <w:p w14:paraId="650EC57B" w14:textId="77777777" w:rsidR="003213AC" w:rsidRPr="00FD343B" w:rsidRDefault="003213AC" w:rsidP="00356880">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Phiếu trình</w:t>
            </w:r>
          </w:p>
          <w:p w14:paraId="02BADB66" w14:textId="77777777" w:rsidR="000666F4" w:rsidRPr="00FD343B" w:rsidRDefault="000666F4" w:rsidP="00356880">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BM 04;</w:t>
            </w:r>
          </w:p>
          <w:p w14:paraId="557F981E" w14:textId="77777777" w:rsidR="000666F4" w:rsidRPr="00FD343B" w:rsidRDefault="000666F4" w:rsidP="00356880">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Hoặc</w:t>
            </w:r>
          </w:p>
          <w:p w14:paraId="1AFB9C5B" w14:textId="77777777" w:rsidR="000666F4" w:rsidRPr="00FD343B" w:rsidRDefault="000666F4" w:rsidP="00356880">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lang w:val="en-US"/>
              </w:rPr>
              <w:t>văn bản</w:t>
            </w:r>
            <w:r w:rsidRPr="00FD343B">
              <w:rPr>
                <w:rFonts w:ascii="Times New Roman" w:hAnsi="Times New Roman" w:cs="Times New Roman"/>
                <w:i/>
                <w:iCs/>
                <w:sz w:val="26"/>
                <w:szCs w:val="26"/>
                <w:lang w:val="vi-VN"/>
              </w:rPr>
              <w:t xml:space="preserve"> </w:t>
            </w:r>
            <w:r w:rsidRPr="00FD343B">
              <w:rPr>
                <w:rFonts w:ascii="Times New Roman" w:hAnsi="Times New Roman" w:cs="Times New Roman"/>
                <w:i/>
                <w:iCs/>
                <w:sz w:val="26"/>
                <w:szCs w:val="26"/>
                <w:lang w:val="en-US"/>
              </w:rPr>
              <w:t>từ chối</w:t>
            </w:r>
            <w:r w:rsidRPr="00FD343B">
              <w:rPr>
                <w:rFonts w:ascii="Times New Roman" w:hAnsi="Times New Roman" w:cs="Times New Roman"/>
                <w:i/>
                <w:iCs/>
                <w:sz w:val="26"/>
                <w:szCs w:val="26"/>
                <w:lang w:val="vi-VN"/>
              </w:rPr>
              <w:t xml:space="preserve"> nêu rõ lý do</w:t>
            </w:r>
          </w:p>
        </w:tc>
        <w:tc>
          <w:tcPr>
            <w:tcW w:w="3123" w:type="dxa"/>
            <w:vAlign w:val="center"/>
          </w:tcPr>
          <w:p w14:paraId="41AA174A" w14:textId="77777777" w:rsidR="000666F4" w:rsidRPr="00FD343B" w:rsidRDefault="000666F4" w:rsidP="00356880">
            <w:pPr>
              <w:spacing w:before="60" w:after="60"/>
              <w:jc w:val="both"/>
              <w:rPr>
                <w:rFonts w:ascii="Times New Roman" w:hAnsi="Times New Roman" w:cs="Times New Roman"/>
                <w:i/>
                <w:iCs/>
                <w:sz w:val="26"/>
                <w:szCs w:val="26"/>
                <w:lang w:val="en-US"/>
              </w:rPr>
            </w:pPr>
            <w:r w:rsidRPr="00FD343B">
              <w:rPr>
                <w:rFonts w:ascii="Times New Roman" w:hAnsi="Times New Roman" w:cs="Times New Roman"/>
                <w:i/>
                <w:iCs/>
                <w:sz w:val="26"/>
                <w:szCs w:val="26"/>
                <w:lang w:val="vi-VN"/>
              </w:rPr>
              <w:t>Công chức thụ lý hồ sơ tiến hành</w:t>
            </w:r>
            <w:r w:rsidRPr="00FD343B">
              <w:rPr>
                <w:rFonts w:ascii="Times New Roman" w:hAnsi="Times New Roman" w:cs="Times New Roman"/>
                <w:i/>
                <w:iCs/>
                <w:sz w:val="26"/>
                <w:szCs w:val="26"/>
                <w:lang w:val="en-US"/>
              </w:rPr>
              <w:t xml:space="preserve"> tham mưu</w:t>
            </w:r>
            <w:r w:rsidRPr="00FD343B">
              <w:rPr>
                <w:rFonts w:ascii="Times New Roman" w:hAnsi="Times New Roman" w:cs="Times New Roman"/>
                <w:i/>
                <w:iCs/>
                <w:sz w:val="26"/>
                <w:szCs w:val="26"/>
              </w:rPr>
              <w:t xml:space="preserve"> xem xét hồ sơ và đề xuất giải quyết hồ sơ:</w:t>
            </w:r>
          </w:p>
          <w:p w14:paraId="354C4F9E" w14:textId="77777777" w:rsidR="000666F4" w:rsidRPr="00FD343B" w:rsidRDefault="000666F4" w:rsidP="00356880">
            <w:pPr>
              <w:spacing w:before="60" w:after="60"/>
              <w:jc w:val="both"/>
              <w:rPr>
                <w:rFonts w:ascii="Times New Roman" w:hAnsi="Times New Roman" w:cs="Times New Roman"/>
                <w:i/>
                <w:iCs/>
                <w:sz w:val="26"/>
                <w:szCs w:val="26"/>
                <w:lang w:val="en-US"/>
              </w:rPr>
            </w:pPr>
            <w:r w:rsidRPr="00FD343B">
              <w:rPr>
                <w:rFonts w:ascii="Times New Roman" w:hAnsi="Times New Roman" w:cs="Times New Roman"/>
                <w:i/>
                <w:iCs/>
                <w:sz w:val="26"/>
                <w:szCs w:val="26"/>
                <w:lang w:val="en-US"/>
              </w:rPr>
              <w:t xml:space="preserve">- Nếu hồ sơ đạt yêu cầu:  </w:t>
            </w:r>
            <w:r w:rsidRPr="00FD343B">
              <w:rPr>
                <w:rFonts w:ascii="Times New Roman" w:hAnsi="Times New Roman" w:cs="Times New Roman"/>
                <w:i/>
                <w:iCs/>
                <w:sz w:val="26"/>
                <w:szCs w:val="26"/>
              </w:rPr>
              <w:t>tham mưu Phiếu trình và dự thảo văn bản trả lời về việc phương tiện vận tải chuyên dùng trong dây chuyền công nghệ sử dụng trực tiếp cho hoạt động sản xuất của dự án đầu tư. Thực hiện tiếp B6-B</w:t>
            </w:r>
            <w:r w:rsidR="00FC04BA" w:rsidRPr="00FD343B">
              <w:rPr>
                <w:rFonts w:ascii="Times New Roman" w:hAnsi="Times New Roman" w:cs="Times New Roman"/>
                <w:i/>
                <w:iCs/>
                <w:sz w:val="26"/>
                <w:szCs w:val="26"/>
              </w:rPr>
              <w:t>8</w:t>
            </w:r>
            <w:r w:rsidRPr="00FD343B">
              <w:rPr>
                <w:rFonts w:ascii="Times New Roman" w:hAnsi="Times New Roman" w:cs="Times New Roman"/>
                <w:i/>
                <w:iCs/>
                <w:sz w:val="26"/>
                <w:szCs w:val="26"/>
              </w:rPr>
              <w:t>.</w:t>
            </w:r>
          </w:p>
          <w:p w14:paraId="4B974327" w14:textId="1FD95C1E" w:rsidR="000666F4" w:rsidRPr="00FD343B" w:rsidRDefault="000666F4" w:rsidP="00356880">
            <w:pPr>
              <w:spacing w:before="60" w:after="60"/>
              <w:jc w:val="both"/>
              <w:rPr>
                <w:rFonts w:ascii="Times New Roman" w:hAnsi="Times New Roman" w:cs="Times New Roman"/>
                <w:i/>
                <w:iCs/>
                <w:sz w:val="26"/>
                <w:szCs w:val="26"/>
                <w:lang w:val="en-US"/>
              </w:rPr>
            </w:pPr>
            <w:r w:rsidRPr="00FD343B">
              <w:rPr>
                <w:rFonts w:ascii="Times New Roman" w:hAnsi="Times New Roman" w:cs="Times New Roman"/>
                <w:i/>
                <w:iCs/>
                <w:sz w:val="26"/>
                <w:szCs w:val="26"/>
                <w:lang w:val="en-US"/>
              </w:rPr>
              <w:t>-</w:t>
            </w:r>
            <w:r w:rsidRPr="00FD343B">
              <w:rPr>
                <w:rFonts w:ascii="Times New Roman" w:hAnsi="Times New Roman" w:cs="Times New Roman"/>
                <w:i/>
                <w:iCs/>
                <w:sz w:val="26"/>
                <w:szCs w:val="26"/>
                <w:lang w:val="vi-VN"/>
              </w:rPr>
              <w:t xml:space="preserve"> Nếu hồ sơ không đạt yêu cầu: tham mưu</w:t>
            </w:r>
            <w:r w:rsidRPr="00FD343B">
              <w:rPr>
                <w:rFonts w:ascii="Times New Roman" w:hAnsi="Times New Roman" w:cs="Times New Roman"/>
                <w:i/>
                <w:iCs/>
                <w:sz w:val="26"/>
                <w:szCs w:val="26"/>
                <w:lang w:val="en-US"/>
              </w:rPr>
              <w:t xml:space="preserve"> Phiếu trình và dự thảo</w:t>
            </w:r>
            <w:r w:rsidRPr="00FD343B">
              <w:rPr>
                <w:rFonts w:ascii="Times New Roman" w:hAnsi="Times New Roman" w:cs="Times New Roman"/>
                <w:i/>
                <w:iCs/>
                <w:sz w:val="26"/>
                <w:szCs w:val="26"/>
                <w:lang w:val="vi-VN"/>
              </w:rPr>
              <w:t xml:space="preserve"> </w:t>
            </w:r>
            <w:r w:rsidRPr="00FD343B">
              <w:rPr>
                <w:rFonts w:ascii="Times New Roman" w:hAnsi="Times New Roman" w:cs="Times New Roman"/>
                <w:i/>
                <w:iCs/>
                <w:sz w:val="26"/>
                <w:szCs w:val="26"/>
                <w:lang w:val="en-US"/>
              </w:rPr>
              <w:t>văn bản</w:t>
            </w:r>
            <w:r w:rsidRPr="00FD343B">
              <w:rPr>
                <w:rFonts w:ascii="Times New Roman" w:hAnsi="Times New Roman" w:cs="Times New Roman"/>
                <w:i/>
                <w:iCs/>
                <w:sz w:val="26"/>
                <w:szCs w:val="26"/>
                <w:lang w:val="vi-VN"/>
              </w:rPr>
              <w:t xml:space="preserve"> </w:t>
            </w:r>
            <w:r w:rsidRPr="00FD343B">
              <w:rPr>
                <w:rFonts w:ascii="Times New Roman" w:hAnsi="Times New Roman" w:cs="Times New Roman"/>
                <w:i/>
                <w:iCs/>
                <w:sz w:val="26"/>
                <w:szCs w:val="26"/>
                <w:lang w:val="en-US"/>
              </w:rPr>
              <w:t>từ chối</w:t>
            </w:r>
            <w:r w:rsidRPr="00FD343B">
              <w:rPr>
                <w:rFonts w:ascii="Times New Roman" w:hAnsi="Times New Roman" w:cs="Times New Roman"/>
                <w:i/>
                <w:iCs/>
                <w:sz w:val="26"/>
                <w:szCs w:val="26"/>
                <w:lang w:val="vi-VN"/>
              </w:rPr>
              <w:t xml:space="preserve"> nêu rõ lý do.</w:t>
            </w:r>
            <w:r w:rsidRPr="00FD343B">
              <w:rPr>
                <w:rFonts w:ascii="Times New Roman" w:hAnsi="Times New Roman" w:cs="Times New Roman"/>
                <w:i/>
                <w:iCs/>
                <w:sz w:val="26"/>
                <w:szCs w:val="26"/>
                <w:lang w:val="en-US"/>
              </w:rPr>
              <w:t xml:space="preserve"> </w:t>
            </w:r>
            <w:r w:rsidRPr="00FD343B">
              <w:rPr>
                <w:rFonts w:ascii="Times New Roman" w:hAnsi="Times New Roman" w:cs="Times New Roman"/>
                <w:i/>
                <w:iCs/>
                <w:sz w:val="26"/>
                <w:szCs w:val="26"/>
              </w:rPr>
              <w:t>Thực hiện tiếp B6</w:t>
            </w:r>
          </w:p>
          <w:p w14:paraId="04F81872" w14:textId="77777777" w:rsidR="000666F4" w:rsidRPr="00FD343B" w:rsidRDefault="000666F4" w:rsidP="00356880">
            <w:pPr>
              <w:spacing w:before="20" w:after="20"/>
              <w:jc w:val="both"/>
              <w:rPr>
                <w:rFonts w:ascii="Times New Roman" w:hAnsi="Times New Roman" w:cs="Times New Roman"/>
                <w:i/>
                <w:iCs/>
                <w:sz w:val="26"/>
                <w:szCs w:val="26"/>
                <w:lang w:val="vi-VN"/>
              </w:rPr>
            </w:pPr>
            <w:r w:rsidRPr="00FD343B">
              <w:rPr>
                <w:rFonts w:ascii="Times New Roman" w:hAnsi="Times New Roman" w:cs="Times New Roman"/>
                <w:i/>
                <w:iCs/>
                <w:sz w:val="26"/>
                <w:szCs w:val="26"/>
                <w:lang w:val="vi-VN"/>
              </w:rPr>
              <w:t>Hoàn thiện hồ sơ, trình Lãnh đạo phòng xem xét</w:t>
            </w:r>
          </w:p>
        </w:tc>
      </w:tr>
      <w:tr w:rsidR="00FD343B" w:rsidRPr="00FD343B" w14:paraId="43A0A9C7" w14:textId="77777777" w:rsidTr="006D5983">
        <w:trPr>
          <w:trHeight w:val="605"/>
        </w:trPr>
        <w:tc>
          <w:tcPr>
            <w:tcW w:w="988" w:type="dxa"/>
            <w:vAlign w:val="center"/>
          </w:tcPr>
          <w:p w14:paraId="5222F6F7" w14:textId="6D8DBAA6" w:rsidR="00560B02" w:rsidRPr="00FD343B" w:rsidRDefault="00560B02" w:rsidP="001B5D48">
            <w:pPr>
              <w:jc w:val="center"/>
              <w:rPr>
                <w:rFonts w:ascii="Times New Roman" w:hAnsi="Times New Roman" w:cs="Times New Roman"/>
                <w:sz w:val="26"/>
                <w:szCs w:val="26"/>
              </w:rPr>
            </w:pPr>
            <w:r w:rsidRPr="00FD343B">
              <w:rPr>
                <w:rFonts w:ascii="Times New Roman" w:hAnsi="Times New Roman" w:cs="Times New Roman"/>
                <w:sz w:val="26"/>
                <w:szCs w:val="26"/>
              </w:rPr>
              <w:t>B5.2</w:t>
            </w:r>
          </w:p>
        </w:tc>
        <w:tc>
          <w:tcPr>
            <w:tcW w:w="8510" w:type="dxa"/>
            <w:gridSpan w:val="5"/>
            <w:vAlign w:val="center"/>
          </w:tcPr>
          <w:p w14:paraId="73880124" w14:textId="7EE51026" w:rsidR="00560B02" w:rsidRPr="00FD343B" w:rsidRDefault="00560B02" w:rsidP="00356880">
            <w:pPr>
              <w:spacing w:before="60" w:after="60"/>
              <w:jc w:val="both"/>
              <w:rPr>
                <w:rFonts w:ascii="Times New Roman" w:hAnsi="Times New Roman" w:cs="Times New Roman"/>
                <w:sz w:val="26"/>
                <w:szCs w:val="26"/>
                <w:lang w:val="vi-VN"/>
              </w:rPr>
            </w:pPr>
            <w:r w:rsidRPr="00FD343B">
              <w:rPr>
                <w:rFonts w:ascii="Times New Roman" w:hAnsi="Times New Roman" w:cs="Times New Roman"/>
                <w:b/>
                <w:i/>
                <w:sz w:val="26"/>
                <w:szCs w:val="26"/>
                <w:lang w:val="en-US"/>
              </w:rPr>
              <w:t>Trường hợp  tổ chức hội đồng để thẩm tra hồ sơ</w:t>
            </w:r>
          </w:p>
        </w:tc>
      </w:tr>
      <w:tr w:rsidR="00FD343B" w:rsidRPr="00FD343B" w14:paraId="5105213B" w14:textId="77777777" w:rsidTr="006D5983">
        <w:trPr>
          <w:trHeight w:val="605"/>
        </w:trPr>
        <w:tc>
          <w:tcPr>
            <w:tcW w:w="988" w:type="dxa"/>
            <w:vAlign w:val="center"/>
          </w:tcPr>
          <w:p w14:paraId="2EE6F2FB" w14:textId="7CDE3101" w:rsidR="00560B02" w:rsidRPr="00FD343B" w:rsidRDefault="00895275" w:rsidP="001B5D48">
            <w:pPr>
              <w:jc w:val="center"/>
              <w:rPr>
                <w:rFonts w:ascii="Times New Roman" w:hAnsi="Times New Roman" w:cs="Times New Roman"/>
                <w:i/>
                <w:iCs/>
                <w:sz w:val="26"/>
                <w:szCs w:val="26"/>
              </w:rPr>
            </w:pPr>
            <w:r w:rsidRPr="00FD343B">
              <w:rPr>
                <w:rFonts w:ascii="Times New Roman" w:hAnsi="Times New Roman" w:cs="Times New Roman"/>
                <w:i/>
                <w:iCs/>
                <w:sz w:val="26"/>
                <w:szCs w:val="26"/>
              </w:rPr>
              <w:t>B5.2.1</w:t>
            </w:r>
          </w:p>
        </w:tc>
        <w:tc>
          <w:tcPr>
            <w:tcW w:w="1418" w:type="dxa"/>
            <w:vAlign w:val="center"/>
          </w:tcPr>
          <w:p w14:paraId="6D045661" w14:textId="3AFDF969" w:rsidR="00560B02" w:rsidRPr="00FD343B" w:rsidRDefault="00560B02" w:rsidP="000666F4">
            <w:pPr>
              <w:jc w:val="center"/>
              <w:rPr>
                <w:rFonts w:ascii="Times New Roman" w:hAnsi="Times New Roman" w:cs="Times New Roman"/>
                <w:b/>
                <w:i/>
                <w:iCs/>
                <w:sz w:val="26"/>
                <w:szCs w:val="26"/>
                <w:lang w:val="en-US"/>
              </w:rPr>
            </w:pPr>
            <w:r w:rsidRPr="00FD343B">
              <w:rPr>
                <w:rFonts w:ascii="Times New Roman" w:hAnsi="Times New Roman" w:cs="Times New Roman"/>
                <w:b/>
                <w:i/>
                <w:iCs/>
                <w:sz w:val="26"/>
                <w:szCs w:val="26"/>
              </w:rPr>
              <w:t>Đề xuất nội dung giải quyết</w:t>
            </w:r>
          </w:p>
        </w:tc>
        <w:tc>
          <w:tcPr>
            <w:tcW w:w="1324" w:type="dxa"/>
            <w:vAlign w:val="center"/>
          </w:tcPr>
          <w:p w14:paraId="040AB44C" w14:textId="77777777" w:rsidR="00560B02" w:rsidRPr="00FD343B" w:rsidRDefault="00560B02" w:rsidP="00560B02">
            <w:pPr>
              <w:jc w:val="center"/>
              <w:rPr>
                <w:rFonts w:ascii="Times New Roman" w:hAnsi="Times New Roman" w:cs="Times New Roman"/>
                <w:i/>
                <w:iCs/>
                <w:sz w:val="26"/>
                <w:szCs w:val="26"/>
                <w:lang w:val="vi-VN"/>
              </w:rPr>
            </w:pPr>
            <w:r w:rsidRPr="00FD343B">
              <w:rPr>
                <w:rFonts w:ascii="Times New Roman" w:hAnsi="Times New Roman" w:cs="Times New Roman"/>
                <w:i/>
                <w:iCs/>
                <w:sz w:val="26"/>
                <w:szCs w:val="26"/>
                <w:lang w:val="vi-VN"/>
              </w:rPr>
              <w:t>C</w:t>
            </w:r>
            <w:r w:rsidRPr="00FD343B">
              <w:rPr>
                <w:rFonts w:ascii="Times New Roman" w:hAnsi="Times New Roman" w:cs="Times New Roman"/>
                <w:i/>
                <w:iCs/>
                <w:sz w:val="26"/>
                <w:szCs w:val="26"/>
              </w:rPr>
              <w:t>ông chức phòng chuyên môn</w:t>
            </w:r>
          </w:p>
          <w:p w14:paraId="5A72C737" w14:textId="77777777" w:rsidR="00560B02" w:rsidRPr="00FD343B" w:rsidRDefault="00560B02" w:rsidP="00356880">
            <w:pPr>
              <w:jc w:val="center"/>
              <w:rPr>
                <w:rFonts w:ascii="Times New Roman" w:hAnsi="Times New Roman" w:cs="Times New Roman"/>
                <w:i/>
                <w:iCs/>
                <w:sz w:val="26"/>
                <w:szCs w:val="26"/>
                <w:lang w:val="vi-VN"/>
              </w:rPr>
            </w:pPr>
          </w:p>
        </w:tc>
        <w:tc>
          <w:tcPr>
            <w:tcW w:w="1179" w:type="dxa"/>
            <w:vAlign w:val="center"/>
          </w:tcPr>
          <w:p w14:paraId="150B332E" w14:textId="4BDAFECF" w:rsidR="00560B02" w:rsidRPr="00FD343B" w:rsidRDefault="00286F4A" w:rsidP="00560B02">
            <w:pPr>
              <w:jc w:val="center"/>
              <w:rPr>
                <w:rFonts w:ascii="Times New Roman" w:hAnsi="Times New Roman" w:cs="Times New Roman"/>
                <w:i/>
                <w:iCs/>
                <w:sz w:val="26"/>
                <w:szCs w:val="26"/>
              </w:rPr>
            </w:pPr>
            <w:r w:rsidRPr="00FD343B">
              <w:rPr>
                <w:rFonts w:ascii="Times New Roman" w:hAnsi="Times New Roman" w:cs="Times New Roman"/>
                <w:i/>
                <w:iCs/>
                <w:sz w:val="26"/>
                <w:szCs w:val="26"/>
              </w:rPr>
              <w:t>2</w:t>
            </w:r>
            <w:r w:rsidR="00560B02" w:rsidRPr="00FD343B">
              <w:rPr>
                <w:rFonts w:ascii="Times New Roman" w:hAnsi="Times New Roman" w:cs="Times New Roman"/>
                <w:i/>
                <w:iCs/>
                <w:sz w:val="26"/>
                <w:szCs w:val="26"/>
              </w:rPr>
              <w:t xml:space="preserve"> ngày</w:t>
            </w:r>
          </w:p>
          <w:p w14:paraId="00516C1D" w14:textId="69B7324B" w:rsidR="00560B02" w:rsidRPr="00FD343B" w:rsidRDefault="00560B02" w:rsidP="00560B02">
            <w:pPr>
              <w:jc w:val="center"/>
              <w:rPr>
                <w:rFonts w:ascii="Times New Roman" w:hAnsi="Times New Roman" w:cs="Times New Roman"/>
                <w:i/>
                <w:iCs/>
                <w:sz w:val="26"/>
                <w:szCs w:val="26"/>
              </w:rPr>
            </w:pPr>
            <w:r w:rsidRPr="00FD343B">
              <w:rPr>
                <w:rFonts w:ascii="Times New Roman" w:hAnsi="Times New Roman" w:cs="Times New Roman"/>
                <w:i/>
                <w:iCs/>
                <w:sz w:val="26"/>
                <w:szCs w:val="26"/>
              </w:rPr>
              <w:t>làm việc</w:t>
            </w:r>
          </w:p>
        </w:tc>
        <w:tc>
          <w:tcPr>
            <w:tcW w:w="1466" w:type="dxa"/>
            <w:vAlign w:val="center"/>
          </w:tcPr>
          <w:p w14:paraId="73D5AB0D" w14:textId="77777777" w:rsidR="00560B02" w:rsidRPr="00FD343B" w:rsidRDefault="00560B02" w:rsidP="00560B02">
            <w:pPr>
              <w:spacing w:before="60" w:after="60"/>
              <w:jc w:val="center"/>
              <w:rPr>
                <w:rFonts w:ascii="Times New Roman" w:hAnsi="Times New Roman" w:cs="Times New Roman"/>
                <w:i/>
                <w:iCs/>
                <w:sz w:val="26"/>
                <w:szCs w:val="26"/>
                <w:lang w:val="en-US"/>
              </w:rPr>
            </w:pPr>
            <w:r w:rsidRPr="00FD343B">
              <w:rPr>
                <w:rFonts w:ascii="Times New Roman" w:hAnsi="Times New Roman" w:cs="Times New Roman"/>
                <w:i/>
                <w:iCs/>
                <w:sz w:val="26"/>
                <w:szCs w:val="26"/>
              </w:rPr>
              <w:t xml:space="preserve">Theo mục </w:t>
            </w:r>
            <w:r w:rsidRPr="00FD343B">
              <w:rPr>
                <w:rFonts w:ascii="Times New Roman" w:hAnsi="Times New Roman" w:cs="Times New Roman"/>
                <w:i/>
                <w:iCs/>
                <w:sz w:val="26"/>
                <w:szCs w:val="26"/>
                <w:lang w:val="vi-VN"/>
              </w:rPr>
              <w:t>I</w:t>
            </w:r>
            <w:r w:rsidRPr="00FD343B">
              <w:rPr>
                <w:rFonts w:ascii="Times New Roman" w:hAnsi="Times New Roman" w:cs="Times New Roman"/>
                <w:i/>
                <w:iCs/>
                <w:sz w:val="26"/>
                <w:szCs w:val="26"/>
                <w:lang w:val="en-US"/>
              </w:rPr>
              <w:t>;</w:t>
            </w:r>
          </w:p>
          <w:p w14:paraId="670FF719" w14:textId="77777777" w:rsidR="00560B02" w:rsidRPr="00FD343B" w:rsidRDefault="00560B02" w:rsidP="00560B02">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BM 01;</w:t>
            </w:r>
          </w:p>
          <w:p w14:paraId="6A877124" w14:textId="77777777" w:rsidR="00560B02" w:rsidRPr="00FD343B" w:rsidRDefault="00560B02" w:rsidP="00560B02">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Phiếu trình;</w:t>
            </w:r>
          </w:p>
          <w:p w14:paraId="690C63F8" w14:textId="77777777" w:rsidR="00560B02" w:rsidRPr="00FD343B" w:rsidRDefault="00560B02" w:rsidP="00560B02">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Quyết định thành lập hội đồng;</w:t>
            </w:r>
          </w:p>
          <w:p w14:paraId="1B63FE88" w14:textId="77777777" w:rsidR="00560B02" w:rsidRPr="00FD343B" w:rsidRDefault="00560B02" w:rsidP="00560B02">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Giấy mời chuyên gia;</w:t>
            </w:r>
          </w:p>
          <w:p w14:paraId="4EAD53ED" w14:textId="55B7045C" w:rsidR="00560B02" w:rsidRPr="00FD343B" w:rsidRDefault="00560B02" w:rsidP="002A681A">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Thông báo gia hạn</w:t>
            </w:r>
          </w:p>
        </w:tc>
        <w:tc>
          <w:tcPr>
            <w:tcW w:w="3123" w:type="dxa"/>
            <w:vAlign w:val="center"/>
          </w:tcPr>
          <w:p w14:paraId="2237C1E5" w14:textId="77777777" w:rsidR="002A681A" w:rsidRPr="00FD343B" w:rsidRDefault="00560B02" w:rsidP="00560B02">
            <w:pPr>
              <w:spacing w:before="60" w:after="60"/>
              <w:jc w:val="both"/>
              <w:rPr>
                <w:rFonts w:ascii="Times New Roman" w:hAnsi="Times New Roman" w:cs="Times New Roman"/>
                <w:i/>
                <w:iCs/>
                <w:sz w:val="26"/>
                <w:szCs w:val="26"/>
              </w:rPr>
            </w:pPr>
            <w:r w:rsidRPr="00FD343B">
              <w:rPr>
                <w:rFonts w:ascii="Times New Roman" w:hAnsi="Times New Roman" w:cs="Times New Roman"/>
                <w:i/>
                <w:iCs/>
                <w:sz w:val="26"/>
                <w:szCs w:val="26"/>
                <w:lang w:val="vi-VN"/>
              </w:rPr>
              <w:t>Công chức thụ lý hồ sơ tiến hành</w:t>
            </w:r>
            <w:r w:rsidRPr="00FD343B">
              <w:rPr>
                <w:rFonts w:ascii="Times New Roman" w:hAnsi="Times New Roman" w:cs="Times New Roman"/>
                <w:i/>
                <w:iCs/>
                <w:sz w:val="26"/>
                <w:szCs w:val="26"/>
                <w:lang w:val="en-US"/>
              </w:rPr>
              <w:t xml:space="preserve"> tham mưu </w:t>
            </w:r>
            <w:r w:rsidRPr="00FD343B">
              <w:rPr>
                <w:rFonts w:ascii="Times New Roman" w:hAnsi="Times New Roman" w:cs="Times New Roman"/>
                <w:i/>
                <w:iCs/>
                <w:sz w:val="26"/>
                <w:szCs w:val="26"/>
              </w:rPr>
              <w:t xml:space="preserve">thành lập Hội đồng: </w:t>
            </w:r>
          </w:p>
          <w:p w14:paraId="1AD8526E" w14:textId="77777777" w:rsidR="002A681A" w:rsidRPr="00FD343B" w:rsidRDefault="00560B02" w:rsidP="00560B02">
            <w:pPr>
              <w:spacing w:before="60" w:after="60"/>
              <w:jc w:val="both"/>
              <w:rPr>
                <w:rFonts w:ascii="Times New Roman" w:hAnsi="Times New Roman" w:cs="Times New Roman"/>
                <w:i/>
                <w:iCs/>
                <w:sz w:val="26"/>
                <w:szCs w:val="26"/>
              </w:rPr>
            </w:pPr>
            <w:r w:rsidRPr="00FD343B">
              <w:rPr>
                <w:rFonts w:ascii="Times New Roman" w:hAnsi="Times New Roman" w:cs="Times New Roman"/>
                <w:i/>
                <w:iCs/>
                <w:sz w:val="26"/>
                <w:szCs w:val="26"/>
              </w:rPr>
              <w:t>Phiếu trình</w:t>
            </w:r>
            <w:r w:rsidR="002A681A" w:rsidRPr="00FD343B">
              <w:rPr>
                <w:rFonts w:ascii="Times New Roman" w:hAnsi="Times New Roman" w:cs="Times New Roman"/>
                <w:i/>
                <w:iCs/>
                <w:sz w:val="26"/>
                <w:szCs w:val="26"/>
              </w:rPr>
              <w:t xml:space="preserve"> và các dự thảo văn bản:</w:t>
            </w:r>
          </w:p>
          <w:p w14:paraId="714A996A" w14:textId="77777777" w:rsidR="002A681A" w:rsidRPr="00FD343B" w:rsidRDefault="002A681A" w:rsidP="00560B02">
            <w:pPr>
              <w:spacing w:before="60" w:after="60"/>
              <w:jc w:val="both"/>
              <w:rPr>
                <w:rFonts w:ascii="Times New Roman" w:hAnsi="Times New Roman" w:cs="Times New Roman"/>
                <w:i/>
                <w:iCs/>
                <w:sz w:val="26"/>
                <w:szCs w:val="26"/>
              </w:rPr>
            </w:pPr>
            <w:r w:rsidRPr="00FD343B">
              <w:rPr>
                <w:rFonts w:ascii="Times New Roman" w:hAnsi="Times New Roman" w:cs="Times New Roman"/>
                <w:i/>
                <w:iCs/>
                <w:sz w:val="26"/>
                <w:szCs w:val="26"/>
              </w:rPr>
              <w:t>-</w:t>
            </w:r>
            <w:r w:rsidR="00560B02" w:rsidRPr="00FD343B">
              <w:rPr>
                <w:rFonts w:ascii="Times New Roman" w:hAnsi="Times New Roman" w:cs="Times New Roman"/>
                <w:i/>
                <w:iCs/>
                <w:sz w:val="26"/>
                <w:szCs w:val="26"/>
              </w:rPr>
              <w:t xml:space="preserve"> Quyết định thành lập hội đồng, </w:t>
            </w:r>
          </w:p>
          <w:p w14:paraId="0FAD052C" w14:textId="77777777" w:rsidR="002A681A" w:rsidRPr="00FD343B" w:rsidRDefault="002A681A" w:rsidP="00560B02">
            <w:pPr>
              <w:spacing w:before="60" w:after="60"/>
              <w:jc w:val="both"/>
              <w:rPr>
                <w:rFonts w:ascii="Times New Roman" w:hAnsi="Times New Roman" w:cs="Times New Roman"/>
                <w:i/>
                <w:iCs/>
                <w:sz w:val="26"/>
                <w:szCs w:val="26"/>
              </w:rPr>
            </w:pPr>
            <w:r w:rsidRPr="00FD343B">
              <w:rPr>
                <w:rFonts w:ascii="Times New Roman" w:hAnsi="Times New Roman" w:cs="Times New Roman"/>
                <w:i/>
                <w:iCs/>
                <w:sz w:val="26"/>
                <w:szCs w:val="26"/>
              </w:rPr>
              <w:t xml:space="preserve">- </w:t>
            </w:r>
            <w:r w:rsidR="00560B02" w:rsidRPr="00FD343B">
              <w:rPr>
                <w:rFonts w:ascii="Times New Roman" w:hAnsi="Times New Roman" w:cs="Times New Roman"/>
                <w:i/>
                <w:iCs/>
                <w:sz w:val="26"/>
                <w:szCs w:val="26"/>
              </w:rPr>
              <w:t xml:space="preserve">Giấy mời chuyên gia; </w:t>
            </w:r>
          </w:p>
          <w:p w14:paraId="5D1AFCDA" w14:textId="4C082B18" w:rsidR="00560B02" w:rsidRPr="00FD343B" w:rsidRDefault="002A681A" w:rsidP="00560B02">
            <w:pPr>
              <w:spacing w:before="60" w:after="60"/>
              <w:jc w:val="both"/>
              <w:rPr>
                <w:rFonts w:ascii="Times New Roman" w:hAnsi="Times New Roman" w:cs="Times New Roman"/>
                <w:i/>
                <w:iCs/>
                <w:sz w:val="26"/>
                <w:szCs w:val="26"/>
              </w:rPr>
            </w:pPr>
            <w:r w:rsidRPr="00FD343B">
              <w:rPr>
                <w:rFonts w:ascii="Times New Roman" w:hAnsi="Times New Roman" w:cs="Times New Roman"/>
                <w:i/>
                <w:iCs/>
                <w:sz w:val="26"/>
                <w:szCs w:val="26"/>
              </w:rPr>
              <w:t>- V</w:t>
            </w:r>
            <w:r w:rsidR="00560B02" w:rsidRPr="00FD343B">
              <w:rPr>
                <w:rFonts w:ascii="Times New Roman" w:hAnsi="Times New Roman" w:cs="Times New Roman"/>
                <w:i/>
                <w:iCs/>
                <w:sz w:val="26"/>
                <w:szCs w:val="26"/>
              </w:rPr>
              <w:t>ăn bản thông báo về việc gia hạn thời gian trả lời.</w:t>
            </w:r>
          </w:p>
          <w:p w14:paraId="6A797833" w14:textId="77777777" w:rsidR="00560B02" w:rsidRPr="00FD343B" w:rsidRDefault="00560B02" w:rsidP="00356880">
            <w:pPr>
              <w:spacing w:before="60" w:after="60"/>
              <w:jc w:val="both"/>
              <w:rPr>
                <w:rFonts w:ascii="Times New Roman" w:hAnsi="Times New Roman" w:cs="Times New Roman"/>
                <w:i/>
                <w:iCs/>
                <w:sz w:val="26"/>
                <w:szCs w:val="26"/>
                <w:lang w:val="vi-VN"/>
              </w:rPr>
            </w:pPr>
          </w:p>
        </w:tc>
      </w:tr>
      <w:tr w:rsidR="00FD343B" w:rsidRPr="00FD343B" w14:paraId="466CFF25" w14:textId="77777777" w:rsidTr="006D5983">
        <w:trPr>
          <w:trHeight w:val="605"/>
        </w:trPr>
        <w:tc>
          <w:tcPr>
            <w:tcW w:w="988" w:type="dxa"/>
            <w:vAlign w:val="center"/>
          </w:tcPr>
          <w:p w14:paraId="43F81DF1" w14:textId="6CC023CE" w:rsidR="00D52521" w:rsidRPr="00FD343B" w:rsidRDefault="00895275" w:rsidP="00D52521">
            <w:pPr>
              <w:jc w:val="center"/>
              <w:rPr>
                <w:rFonts w:ascii="Times New Roman" w:hAnsi="Times New Roman" w:cs="Times New Roman"/>
                <w:i/>
                <w:iCs/>
                <w:sz w:val="26"/>
                <w:szCs w:val="26"/>
              </w:rPr>
            </w:pPr>
            <w:r w:rsidRPr="00FD343B">
              <w:rPr>
                <w:rFonts w:ascii="Times New Roman" w:hAnsi="Times New Roman" w:cs="Times New Roman"/>
                <w:i/>
                <w:iCs/>
                <w:sz w:val="26"/>
                <w:szCs w:val="26"/>
              </w:rPr>
              <w:lastRenderedPageBreak/>
              <w:t>B5.2.2</w:t>
            </w:r>
          </w:p>
        </w:tc>
        <w:tc>
          <w:tcPr>
            <w:tcW w:w="1418" w:type="dxa"/>
            <w:vAlign w:val="center"/>
          </w:tcPr>
          <w:p w14:paraId="20A17321" w14:textId="343D1169" w:rsidR="00D52521" w:rsidRPr="00FD343B" w:rsidRDefault="00D52521" w:rsidP="00D52521">
            <w:pPr>
              <w:jc w:val="center"/>
              <w:rPr>
                <w:rFonts w:ascii="Times New Roman" w:hAnsi="Times New Roman" w:cs="Times New Roman"/>
                <w:b/>
                <w:i/>
                <w:iCs/>
                <w:sz w:val="26"/>
                <w:szCs w:val="26"/>
                <w:lang w:val="en-US"/>
              </w:rPr>
            </w:pPr>
            <w:r w:rsidRPr="00FD343B">
              <w:rPr>
                <w:rFonts w:ascii="Times New Roman" w:hAnsi="Times New Roman" w:cs="Times New Roman"/>
                <w:b/>
                <w:i/>
                <w:iCs/>
                <w:sz w:val="26"/>
                <w:szCs w:val="26"/>
                <w:lang w:val="en-US"/>
              </w:rPr>
              <w:t>Xem xét, trình ký</w:t>
            </w:r>
          </w:p>
        </w:tc>
        <w:tc>
          <w:tcPr>
            <w:tcW w:w="1324" w:type="dxa"/>
            <w:vAlign w:val="center"/>
          </w:tcPr>
          <w:p w14:paraId="6CCA84E3" w14:textId="25D1C755" w:rsidR="00D52521" w:rsidRPr="00FD343B" w:rsidRDefault="00D52521" w:rsidP="00D52521">
            <w:pPr>
              <w:jc w:val="center"/>
              <w:rPr>
                <w:rFonts w:ascii="Times New Roman" w:hAnsi="Times New Roman" w:cs="Times New Roman"/>
                <w:i/>
                <w:iCs/>
                <w:sz w:val="26"/>
                <w:szCs w:val="26"/>
                <w:lang w:val="vi-VN"/>
              </w:rPr>
            </w:pPr>
            <w:r w:rsidRPr="00FD343B">
              <w:rPr>
                <w:rFonts w:ascii="Times New Roman" w:hAnsi="Times New Roman" w:cs="Times New Roman"/>
                <w:i/>
                <w:iCs/>
                <w:sz w:val="26"/>
                <w:szCs w:val="26"/>
                <w:lang w:val="nl-NL"/>
              </w:rPr>
              <w:t xml:space="preserve">Lãnh đạo </w:t>
            </w:r>
            <w:r w:rsidRPr="00FD343B">
              <w:rPr>
                <w:rFonts w:ascii="Times New Roman" w:hAnsi="Times New Roman" w:cs="Times New Roman"/>
                <w:i/>
                <w:iCs/>
                <w:sz w:val="26"/>
                <w:szCs w:val="26"/>
              </w:rPr>
              <w:t xml:space="preserve"> phòng chuyên môn</w:t>
            </w:r>
          </w:p>
        </w:tc>
        <w:tc>
          <w:tcPr>
            <w:tcW w:w="1179" w:type="dxa"/>
            <w:vAlign w:val="center"/>
          </w:tcPr>
          <w:p w14:paraId="7BD8C7B7" w14:textId="77777777" w:rsidR="00D52521" w:rsidRPr="00FD343B" w:rsidRDefault="00D52521" w:rsidP="00D52521">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1 ngày</w:t>
            </w:r>
          </w:p>
          <w:p w14:paraId="3058F8BE" w14:textId="4672AE64" w:rsidR="00D52521" w:rsidRPr="00FD343B" w:rsidRDefault="00D52521" w:rsidP="00D52521">
            <w:pPr>
              <w:jc w:val="center"/>
              <w:rPr>
                <w:rFonts w:ascii="Times New Roman" w:hAnsi="Times New Roman" w:cs="Times New Roman"/>
                <w:i/>
                <w:iCs/>
                <w:sz w:val="26"/>
                <w:szCs w:val="26"/>
              </w:rPr>
            </w:pPr>
            <w:r w:rsidRPr="00FD343B">
              <w:rPr>
                <w:rFonts w:ascii="Times New Roman" w:hAnsi="Times New Roman" w:cs="Times New Roman"/>
                <w:i/>
                <w:iCs/>
                <w:sz w:val="26"/>
                <w:szCs w:val="26"/>
              </w:rPr>
              <w:t>làm việc</w:t>
            </w:r>
          </w:p>
        </w:tc>
        <w:tc>
          <w:tcPr>
            <w:tcW w:w="1466" w:type="dxa"/>
            <w:vAlign w:val="center"/>
          </w:tcPr>
          <w:p w14:paraId="43AF924B" w14:textId="77777777" w:rsidR="00D52521" w:rsidRPr="00FD343B" w:rsidRDefault="00D52521" w:rsidP="00D52521">
            <w:pPr>
              <w:spacing w:before="60" w:after="60"/>
              <w:jc w:val="center"/>
              <w:rPr>
                <w:rFonts w:ascii="Times New Roman" w:hAnsi="Times New Roman" w:cs="Times New Roman"/>
                <w:i/>
                <w:iCs/>
                <w:sz w:val="26"/>
                <w:szCs w:val="26"/>
                <w:lang w:val="en-US"/>
              </w:rPr>
            </w:pPr>
            <w:r w:rsidRPr="00FD343B">
              <w:rPr>
                <w:rFonts w:ascii="Times New Roman" w:hAnsi="Times New Roman" w:cs="Times New Roman"/>
                <w:i/>
                <w:iCs/>
                <w:sz w:val="26"/>
                <w:szCs w:val="26"/>
              </w:rPr>
              <w:t xml:space="preserve">Theo mục </w:t>
            </w:r>
            <w:r w:rsidRPr="00FD343B">
              <w:rPr>
                <w:rFonts w:ascii="Times New Roman" w:hAnsi="Times New Roman" w:cs="Times New Roman"/>
                <w:i/>
                <w:iCs/>
                <w:sz w:val="26"/>
                <w:szCs w:val="26"/>
                <w:lang w:val="vi-VN"/>
              </w:rPr>
              <w:t>I</w:t>
            </w:r>
            <w:r w:rsidRPr="00FD343B">
              <w:rPr>
                <w:rFonts w:ascii="Times New Roman" w:hAnsi="Times New Roman" w:cs="Times New Roman"/>
                <w:i/>
                <w:iCs/>
                <w:sz w:val="26"/>
                <w:szCs w:val="26"/>
                <w:lang w:val="en-US"/>
              </w:rPr>
              <w:t>;</w:t>
            </w:r>
          </w:p>
          <w:p w14:paraId="418C2AC0" w14:textId="77777777" w:rsidR="00D52521" w:rsidRPr="00FD343B" w:rsidRDefault="00D52521" w:rsidP="00D52521">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BM 01;</w:t>
            </w:r>
          </w:p>
          <w:p w14:paraId="3950E9FB" w14:textId="77777777" w:rsidR="00D52521" w:rsidRPr="00FD343B" w:rsidRDefault="00D52521" w:rsidP="00D52521">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Phiếu trình;</w:t>
            </w:r>
          </w:p>
          <w:p w14:paraId="702D210A" w14:textId="77777777" w:rsidR="00D52521" w:rsidRPr="00FD343B" w:rsidRDefault="00D52521" w:rsidP="00D52521">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Quyết định thành lập hội đồng;</w:t>
            </w:r>
          </w:p>
          <w:p w14:paraId="0E597B31" w14:textId="77777777" w:rsidR="00D52521" w:rsidRPr="00FD343B" w:rsidRDefault="00D52521" w:rsidP="00D52521">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Giấy mời chuyên gia;</w:t>
            </w:r>
          </w:p>
          <w:p w14:paraId="604B69A9" w14:textId="19D7B256" w:rsidR="00D52521" w:rsidRPr="00FD343B" w:rsidRDefault="00D52521" w:rsidP="00D52521">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Thông báo gia hạn</w:t>
            </w:r>
          </w:p>
        </w:tc>
        <w:tc>
          <w:tcPr>
            <w:tcW w:w="3123" w:type="dxa"/>
            <w:vAlign w:val="center"/>
          </w:tcPr>
          <w:p w14:paraId="12134F7A" w14:textId="77777777" w:rsidR="00D52521" w:rsidRPr="00FD343B" w:rsidRDefault="00D52521" w:rsidP="00D52521">
            <w:pPr>
              <w:spacing w:before="60" w:after="60"/>
              <w:jc w:val="both"/>
              <w:rPr>
                <w:rFonts w:ascii="Times New Roman" w:hAnsi="Times New Roman" w:cs="Times New Roman"/>
                <w:i/>
                <w:iCs/>
                <w:sz w:val="26"/>
                <w:szCs w:val="26"/>
                <w:lang w:val="en-US"/>
              </w:rPr>
            </w:pPr>
            <w:r w:rsidRPr="00FD343B">
              <w:rPr>
                <w:rFonts w:ascii="Times New Roman" w:hAnsi="Times New Roman" w:cs="Times New Roman"/>
                <w:i/>
                <w:iCs/>
                <w:sz w:val="26"/>
                <w:szCs w:val="26"/>
                <w:lang w:val="en-US"/>
              </w:rPr>
              <w:t>Lãnh đạo phòng xem xét, kiểm tra hồ sơ</w:t>
            </w:r>
          </w:p>
          <w:p w14:paraId="09DCC7FA" w14:textId="3CC3E201" w:rsidR="00D52521" w:rsidRPr="00FD343B" w:rsidRDefault="00D52521" w:rsidP="00D52521">
            <w:pPr>
              <w:spacing w:before="60" w:after="60"/>
              <w:jc w:val="both"/>
              <w:rPr>
                <w:rFonts w:ascii="Times New Roman" w:hAnsi="Times New Roman" w:cs="Times New Roman"/>
                <w:i/>
                <w:iCs/>
                <w:sz w:val="26"/>
                <w:szCs w:val="26"/>
                <w:lang w:val="nl-NL"/>
              </w:rPr>
            </w:pPr>
            <w:r w:rsidRPr="00FD343B">
              <w:rPr>
                <w:rFonts w:ascii="Times New Roman" w:hAnsi="Times New Roman" w:cs="Times New Roman"/>
                <w:i/>
                <w:iCs/>
                <w:sz w:val="26"/>
                <w:szCs w:val="26"/>
                <w:lang w:val="nl-NL"/>
              </w:rPr>
              <w:t xml:space="preserve">- Đồng ý: ký phiếu trình và ký nháy </w:t>
            </w:r>
            <w:r w:rsidRPr="00FD343B">
              <w:rPr>
                <w:rFonts w:ascii="Times New Roman" w:hAnsi="Times New Roman" w:cs="Times New Roman"/>
                <w:i/>
                <w:iCs/>
                <w:sz w:val="26"/>
                <w:szCs w:val="26"/>
                <w:lang w:val="en-US"/>
              </w:rPr>
              <w:t xml:space="preserve">các dự thảo </w:t>
            </w:r>
            <w:r w:rsidRPr="00FD343B">
              <w:rPr>
                <w:rFonts w:ascii="Times New Roman" w:hAnsi="Times New Roman" w:cs="Times New Roman"/>
                <w:i/>
                <w:iCs/>
                <w:sz w:val="26"/>
                <w:szCs w:val="26"/>
              </w:rPr>
              <w:t>Quyết định thành lập hội đồng, dự thảo Giấy mời chuyên gia; dự thảo Văn bản thông báo về việc gia hạn thời gian trả lời.</w:t>
            </w:r>
          </w:p>
          <w:p w14:paraId="75F06E53" w14:textId="77777777" w:rsidR="00D52521" w:rsidRPr="00FD343B" w:rsidRDefault="00D52521" w:rsidP="00D52521">
            <w:pPr>
              <w:spacing w:before="60" w:after="60"/>
              <w:jc w:val="both"/>
              <w:rPr>
                <w:rFonts w:ascii="Times New Roman" w:hAnsi="Times New Roman" w:cs="Times New Roman"/>
                <w:i/>
                <w:iCs/>
                <w:sz w:val="26"/>
                <w:szCs w:val="26"/>
                <w:lang w:val="en-US"/>
              </w:rPr>
            </w:pPr>
            <w:r w:rsidRPr="00FD343B">
              <w:rPr>
                <w:rFonts w:ascii="Times New Roman" w:hAnsi="Times New Roman" w:cs="Times New Roman"/>
                <w:i/>
                <w:iCs/>
                <w:sz w:val="26"/>
                <w:szCs w:val="26"/>
                <w:lang w:val="nl-NL"/>
              </w:rPr>
              <w:t>- Không đồng ý: đề nghị công chức thụ lý giải trình.</w:t>
            </w:r>
          </w:p>
          <w:p w14:paraId="48217407" w14:textId="23C56250" w:rsidR="00D52521" w:rsidRPr="00FD343B" w:rsidRDefault="00D52521" w:rsidP="00D52521">
            <w:pPr>
              <w:spacing w:before="60" w:after="60"/>
              <w:jc w:val="both"/>
              <w:rPr>
                <w:rFonts w:ascii="Times New Roman" w:hAnsi="Times New Roman" w:cs="Times New Roman"/>
                <w:i/>
                <w:iCs/>
                <w:sz w:val="26"/>
                <w:szCs w:val="26"/>
                <w:lang w:val="vi-VN"/>
              </w:rPr>
            </w:pPr>
            <w:r w:rsidRPr="00FD343B">
              <w:rPr>
                <w:rFonts w:ascii="Times New Roman" w:hAnsi="Times New Roman" w:cs="Times New Roman"/>
                <w:i/>
                <w:iCs/>
                <w:sz w:val="26"/>
                <w:szCs w:val="26"/>
                <w:lang w:val="en-US"/>
              </w:rPr>
              <w:t xml:space="preserve"> Trình Lãnh đạo Sở ký duyệt.</w:t>
            </w:r>
          </w:p>
        </w:tc>
      </w:tr>
      <w:tr w:rsidR="00FD343B" w:rsidRPr="00FD343B" w14:paraId="51F10716" w14:textId="77777777" w:rsidTr="006D5983">
        <w:trPr>
          <w:trHeight w:val="605"/>
        </w:trPr>
        <w:tc>
          <w:tcPr>
            <w:tcW w:w="988" w:type="dxa"/>
            <w:vAlign w:val="center"/>
          </w:tcPr>
          <w:p w14:paraId="6B6E82AC" w14:textId="3FC4E3C2" w:rsidR="00D52521" w:rsidRPr="00FD343B" w:rsidRDefault="00895275" w:rsidP="00D52521">
            <w:pPr>
              <w:jc w:val="center"/>
              <w:rPr>
                <w:rFonts w:ascii="Times New Roman" w:hAnsi="Times New Roman" w:cs="Times New Roman"/>
                <w:i/>
                <w:iCs/>
                <w:sz w:val="26"/>
                <w:szCs w:val="26"/>
              </w:rPr>
            </w:pPr>
            <w:r w:rsidRPr="00FD343B">
              <w:rPr>
                <w:rFonts w:ascii="Times New Roman" w:hAnsi="Times New Roman" w:cs="Times New Roman"/>
                <w:i/>
                <w:iCs/>
                <w:sz w:val="26"/>
                <w:szCs w:val="26"/>
              </w:rPr>
              <w:t>B5.2.3</w:t>
            </w:r>
          </w:p>
        </w:tc>
        <w:tc>
          <w:tcPr>
            <w:tcW w:w="1418" w:type="dxa"/>
            <w:vAlign w:val="center"/>
          </w:tcPr>
          <w:p w14:paraId="0997F274" w14:textId="665949C9" w:rsidR="00D52521" w:rsidRPr="00FD343B" w:rsidRDefault="00D52521" w:rsidP="00D52521">
            <w:pPr>
              <w:jc w:val="center"/>
              <w:rPr>
                <w:rFonts w:ascii="Times New Roman" w:hAnsi="Times New Roman" w:cs="Times New Roman"/>
                <w:b/>
                <w:i/>
                <w:iCs/>
                <w:sz w:val="26"/>
                <w:szCs w:val="26"/>
                <w:lang w:val="en-US"/>
              </w:rPr>
            </w:pPr>
            <w:r w:rsidRPr="00FD343B">
              <w:rPr>
                <w:rFonts w:ascii="Times New Roman" w:hAnsi="Times New Roman" w:cs="Times New Roman"/>
                <w:b/>
                <w:i/>
                <w:iCs/>
                <w:sz w:val="26"/>
                <w:szCs w:val="26"/>
                <w:lang w:val="en-US"/>
              </w:rPr>
              <w:t>Xem xét, ký duyệt</w:t>
            </w:r>
          </w:p>
        </w:tc>
        <w:tc>
          <w:tcPr>
            <w:tcW w:w="1324" w:type="dxa"/>
            <w:vAlign w:val="center"/>
          </w:tcPr>
          <w:p w14:paraId="253D0A42" w14:textId="0A70A31A" w:rsidR="00D52521" w:rsidRPr="00FD343B" w:rsidRDefault="00D52521" w:rsidP="00D52521">
            <w:pPr>
              <w:jc w:val="center"/>
              <w:rPr>
                <w:rFonts w:ascii="Times New Roman" w:hAnsi="Times New Roman" w:cs="Times New Roman"/>
                <w:i/>
                <w:iCs/>
                <w:sz w:val="26"/>
                <w:szCs w:val="26"/>
                <w:lang w:val="vi-VN"/>
              </w:rPr>
            </w:pPr>
            <w:r w:rsidRPr="00FD343B">
              <w:rPr>
                <w:rFonts w:ascii="Times New Roman" w:hAnsi="Times New Roman" w:cs="Times New Roman"/>
                <w:i/>
                <w:iCs/>
                <w:sz w:val="26"/>
                <w:szCs w:val="26"/>
                <w:lang w:val="nl-NL"/>
              </w:rPr>
              <w:t>Lãnh đạo Sở</w:t>
            </w:r>
          </w:p>
        </w:tc>
        <w:tc>
          <w:tcPr>
            <w:tcW w:w="1179" w:type="dxa"/>
            <w:vAlign w:val="center"/>
          </w:tcPr>
          <w:p w14:paraId="1E2DD252" w14:textId="77777777" w:rsidR="00D52521" w:rsidRPr="00FD343B" w:rsidRDefault="00D52521" w:rsidP="00D52521">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1 ngày</w:t>
            </w:r>
          </w:p>
          <w:p w14:paraId="31BF4FB5" w14:textId="5EEA5E44" w:rsidR="00D52521" w:rsidRPr="00FD343B" w:rsidRDefault="00D52521" w:rsidP="00D52521">
            <w:pPr>
              <w:jc w:val="center"/>
              <w:rPr>
                <w:rFonts w:ascii="Times New Roman" w:hAnsi="Times New Roman" w:cs="Times New Roman"/>
                <w:i/>
                <w:iCs/>
                <w:sz w:val="26"/>
                <w:szCs w:val="26"/>
              </w:rPr>
            </w:pPr>
            <w:r w:rsidRPr="00FD343B">
              <w:rPr>
                <w:rFonts w:ascii="Times New Roman" w:hAnsi="Times New Roman" w:cs="Times New Roman"/>
                <w:i/>
                <w:iCs/>
                <w:sz w:val="26"/>
                <w:szCs w:val="26"/>
              </w:rPr>
              <w:t>làm việc</w:t>
            </w:r>
          </w:p>
        </w:tc>
        <w:tc>
          <w:tcPr>
            <w:tcW w:w="1466" w:type="dxa"/>
            <w:vAlign w:val="center"/>
          </w:tcPr>
          <w:p w14:paraId="2678082C" w14:textId="77777777" w:rsidR="00D52521" w:rsidRPr="00FD343B" w:rsidRDefault="00D52521" w:rsidP="00D52521">
            <w:pPr>
              <w:spacing w:before="60" w:after="60"/>
              <w:jc w:val="center"/>
              <w:rPr>
                <w:rFonts w:ascii="Times New Roman" w:hAnsi="Times New Roman" w:cs="Times New Roman"/>
                <w:i/>
                <w:iCs/>
                <w:sz w:val="26"/>
                <w:szCs w:val="26"/>
                <w:lang w:val="en-US"/>
              </w:rPr>
            </w:pPr>
            <w:r w:rsidRPr="00FD343B">
              <w:rPr>
                <w:rFonts w:ascii="Times New Roman" w:hAnsi="Times New Roman" w:cs="Times New Roman"/>
                <w:i/>
                <w:iCs/>
                <w:sz w:val="26"/>
                <w:szCs w:val="26"/>
              </w:rPr>
              <w:t xml:space="preserve">Theo mục </w:t>
            </w:r>
            <w:r w:rsidRPr="00FD343B">
              <w:rPr>
                <w:rFonts w:ascii="Times New Roman" w:hAnsi="Times New Roman" w:cs="Times New Roman"/>
                <w:i/>
                <w:iCs/>
                <w:sz w:val="26"/>
                <w:szCs w:val="26"/>
                <w:lang w:val="vi-VN"/>
              </w:rPr>
              <w:t>I</w:t>
            </w:r>
            <w:r w:rsidRPr="00FD343B">
              <w:rPr>
                <w:rFonts w:ascii="Times New Roman" w:hAnsi="Times New Roman" w:cs="Times New Roman"/>
                <w:i/>
                <w:iCs/>
                <w:sz w:val="26"/>
                <w:szCs w:val="26"/>
                <w:lang w:val="en-US"/>
              </w:rPr>
              <w:t>;</w:t>
            </w:r>
          </w:p>
          <w:p w14:paraId="65DE56D3" w14:textId="77777777" w:rsidR="00D52521" w:rsidRPr="00FD343B" w:rsidRDefault="00D52521" w:rsidP="00D52521">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BM 01;</w:t>
            </w:r>
          </w:p>
          <w:p w14:paraId="1DB5CA80" w14:textId="77777777" w:rsidR="00D52521" w:rsidRPr="00FD343B" w:rsidRDefault="00D52521" w:rsidP="00D52521">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Phiếu trình;</w:t>
            </w:r>
          </w:p>
          <w:p w14:paraId="62264EEA" w14:textId="77777777" w:rsidR="00D52521" w:rsidRPr="00FD343B" w:rsidRDefault="00D52521" w:rsidP="00D52521">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Quyết định thành lập hội đồng;</w:t>
            </w:r>
          </w:p>
          <w:p w14:paraId="72AE4C9C" w14:textId="77777777" w:rsidR="00D52521" w:rsidRPr="00FD343B" w:rsidRDefault="00D52521" w:rsidP="00D52521">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Giấy mời chuyên gia;</w:t>
            </w:r>
          </w:p>
          <w:p w14:paraId="1361A268" w14:textId="23BDE234" w:rsidR="00D52521" w:rsidRPr="00FD343B" w:rsidRDefault="00D52521" w:rsidP="00D52521">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Thông báo gia hạn</w:t>
            </w:r>
          </w:p>
        </w:tc>
        <w:tc>
          <w:tcPr>
            <w:tcW w:w="3123" w:type="dxa"/>
            <w:vAlign w:val="center"/>
          </w:tcPr>
          <w:p w14:paraId="058E8A21" w14:textId="77777777" w:rsidR="00D52521" w:rsidRPr="00FD343B" w:rsidRDefault="00D52521" w:rsidP="00D52521">
            <w:pPr>
              <w:spacing w:before="60" w:after="60"/>
              <w:jc w:val="both"/>
              <w:rPr>
                <w:rFonts w:ascii="Times New Roman" w:hAnsi="Times New Roman" w:cs="Times New Roman"/>
                <w:i/>
                <w:iCs/>
                <w:sz w:val="26"/>
                <w:szCs w:val="26"/>
              </w:rPr>
            </w:pPr>
            <w:r w:rsidRPr="00FD343B">
              <w:rPr>
                <w:rFonts w:ascii="Times New Roman" w:hAnsi="Times New Roman" w:cs="Times New Roman"/>
                <w:i/>
                <w:iCs/>
                <w:sz w:val="26"/>
                <w:szCs w:val="26"/>
              </w:rPr>
              <w:t xml:space="preserve">Lãnh đạo Sở xem xét hồ sơ </w:t>
            </w:r>
          </w:p>
          <w:p w14:paraId="4855B6FB" w14:textId="3523A394" w:rsidR="00D52521" w:rsidRPr="00FD343B" w:rsidRDefault="00D52521" w:rsidP="00D52521">
            <w:pPr>
              <w:ind w:left="-12"/>
              <w:jc w:val="both"/>
              <w:rPr>
                <w:rFonts w:ascii="Times New Roman" w:hAnsi="Times New Roman" w:cs="Times New Roman"/>
                <w:i/>
                <w:iCs/>
                <w:sz w:val="26"/>
                <w:szCs w:val="26"/>
                <w:lang w:val="nl-NL"/>
              </w:rPr>
            </w:pPr>
            <w:r w:rsidRPr="00FD343B">
              <w:rPr>
                <w:rFonts w:ascii="Times New Roman" w:hAnsi="Times New Roman" w:cs="Times New Roman"/>
                <w:i/>
                <w:iCs/>
                <w:sz w:val="26"/>
                <w:szCs w:val="26"/>
                <w:lang w:val="nl-NL"/>
              </w:rPr>
              <w:t xml:space="preserve">- Đồng ý: ký phiếu trình và ký </w:t>
            </w:r>
            <w:r w:rsidRPr="00FD343B">
              <w:rPr>
                <w:rFonts w:ascii="Times New Roman" w:hAnsi="Times New Roman" w:cs="Times New Roman"/>
                <w:i/>
                <w:iCs/>
                <w:sz w:val="26"/>
                <w:szCs w:val="26"/>
              </w:rPr>
              <w:t>Quyết định thành lập hội đồng, Giấy mời chuyên gia; Văn bản thông báo về việc gia hạn thời gian trả lời</w:t>
            </w:r>
            <w:r w:rsidRPr="00FD343B">
              <w:rPr>
                <w:rFonts w:ascii="Times New Roman" w:hAnsi="Times New Roman" w:cs="Times New Roman"/>
                <w:i/>
                <w:iCs/>
                <w:sz w:val="26"/>
                <w:szCs w:val="26"/>
                <w:lang w:val="nl-NL"/>
              </w:rPr>
              <w:t>.</w:t>
            </w:r>
          </w:p>
          <w:p w14:paraId="23A0267B" w14:textId="1B598E5B" w:rsidR="00D52521" w:rsidRPr="00FD343B" w:rsidRDefault="00D52521" w:rsidP="00D52521">
            <w:pPr>
              <w:spacing w:before="60" w:after="60"/>
              <w:jc w:val="both"/>
              <w:rPr>
                <w:rFonts w:ascii="Times New Roman" w:hAnsi="Times New Roman" w:cs="Times New Roman"/>
                <w:i/>
                <w:iCs/>
                <w:sz w:val="26"/>
                <w:szCs w:val="26"/>
                <w:lang w:val="vi-VN"/>
              </w:rPr>
            </w:pPr>
            <w:r w:rsidRPr="00FD343B">
              <w:rPr>
                <w:rFonts w:ascii="Times New Roman" w:hAnsi="Times New Roman" w:cs="Times New Roman"/>
                <w:i/>
                <w:iCs/>
                <w:sz w:val="26"/>
                <w:szCs w:val="26"/>
                <w:lang w:val="nl-NL"/>
              </w:rPr>
              <w:t>- Không đồng ý: đề nghị phòng thụ lý giải trình.</w:t>
            </w:r>
          </w:p>
        </w:tc>
      </w:tr>
      <w:tr w:rsidR="00FD343B" w:rsidRPr="00FD343B" w14:paraId="374425EE" w14:textId="77777777" w:rsidTr="00895275">
        <w:trPr>
          <w:trHeight w:val="605"/>
        </w:trPr>
        <w:tc>
          <w:tcPr>
            <w:tcW w:w="9498" w:type="dxa"/>
            <w:gridSpan w:val="6"/>
            <w:vAlign w:val="center"/>
          </w:tcPr>
          <w:p w14:paraId="1B0C05B8" w14:textId="04D6EC90" w:rsidR="00D52521" w:rsidRPr="00FD343B" w:rsidRDefault="00D52521" w:rsidP="00D52521">
            <w:pPr>
              <w:jc w:val="both"/>
              <w:rPr>
                <w:rFonts w:ascii="Times New Roman" w:hAnsi="Times New Roman" w:cs="Times New Roman"/>
                <w:i/>
                <w:iCs/>
                <w:sz w:val="26"/>
                <w:szCs w:val="26"/>
                <w:lang w:val="en-US"/>
              </w:rPr>
            </w:pPr>
            <w:r w:rsidRPr="00FD343B">
              <w:rPr>
                <w:rFonts w:ascii="Times New Roman" w:hAnsi="Times New Roman" w:cs="Times New Roman"/>
                <w:i/>
                <w:iCs/>
                <w:sz w:val="26"/>
                <w:szCs w:val="26"/>
              </w:rPr>
              <w:t xml:space="preserve">Văn bản thông báo về việc gia hạn thời gian trả lời: </w:t>
            </w:r>
            <w:r w:rsidRPr="00FD343B">
              <w:rPr>
                <w:rFonts w:ascii="Times New Roman" w:hAnsi="Times New Roman" w:cs="Times New Roman"/>
                <w:i/>
                <w:iCs/>
                <w:sz w:val="26"/>
                <w:szCs w:val="26"/>
                <w:lang w:val="en-US"/>
              </w:rPr>
              <w:t>thực hiện chuyển bước trả kết quả.</w:t>
            </w:r>
          </w:p>
        </w:tc>
      </w:tr>
      <w:tr w:rsidR="00FD343B" w:rsidRPr="00FD343B" w14:paraId="0083AC58" w14:textId="77777777" w:rsidTr="006D5983">
        <w:trPr>
          <w:trHeight w:val="605"/>
        </w:trPr>
        <w:tc>
          <w:tcPr>
            <w:tcW w:w="988" w:type="dxa"/>
            <w:vAlign w:val="center"/>
          </w:tcPr>
          <w:p w14:paraId="5A614EEB" w14:textId="086DEBBD" w:rsidR="00D52521" w:rsidRPr="00FD343B" w:rsidRDefault="00895275" w:rsidP="00D52521">
            <w:pPr>
              <w:jc w:val="center"/>
              <w:rPr>
                <w:rFonts w:ascii="Times New Roman" w:hAnsi="Times New Roman" w:cs="Times New Roman"/>
                <w:i/>
                <w:iCs/>
                <w:sz w:val="26"/>
                <w:szCs w:val="26"/>
              </w:rPr>
            </w:pPr>
            <w:r w:rsidRPr="00FD343B">
              <w:rPr>
                <w:rFonts w:ascii="Times New Roman" w:hAnsi="Times New Roman" w:cs="Times New Roman"/>
                <w:i/>
                <w:iCs/>
                <w:sz w:val="26"/>
                <w:szCs w:val="26"/>
              </w:rPr>
              <w:t>B5.2.4</w:t>
            </w:r>
          </w:p>
        </w:tc>
        <w:tc>
          <w:tcPr>
            <w:tcW w:w="1418" w:type="dxa"/>
            <w:vAlign w:val="center"/>
          </w:tcPr>
          <w:p w14:paraId="621D8268" w14:textId="6B829B76" w:rsidR="00D52521" w:rsidRPr="00FD343B" w:rsidRDefault="00D52521" w:rsidP="00D52521">
            <w:pPr>
              <w:jc w:val="center"/>
              <w:rPr>
                <w:rFonts w:ascii="Times New Roman" w:hAnsi="Times New Roman" w:cs="Times New Roman"/>
                <w:b/>
                <w:i/>
                <w:iCs/>
                <w:sz w:val="26"/>
                <w:szCs w:val="26"/>
                <w:lang w:val="en-US"/>
              </w:rPr>
            </w:pPr>
            <w:r w:rsidRPr="00FD343B">
              <w:rPr>
                <w:rFonts w:ascii="Times New Roman" w:hAnsi="Times New Roman" w:cs="Times New Roman"/>
                <w:b/>
                <w:i/>
                <w:iCs/>
                <w:sz w:val="26"/>
                <w:szCs w:val="26"/>
                <w:lang w:val="en-US"/>
              </w:rPr>
              <w:t>Tổ chức họp Hội đồng</w:t>
            </w:r>
          </w:p>
        </w:tc>
        <w:tc>
          <w:tcPr>
            <w:tcW w:w="1324" w:type="dxa"/>
            <w:vAlign w:val="center"/>
          </w:tcPr>
          <w:p w14:paraId="2A735380" w14:textId="01788D10" w:rsidR="00D52521" w:rsidRPr="00FD343B" w:rsidRDefault="00D52521" w:rsidP="00D52521">
            <w:pPr>
              <w:jc w:val="center"/>
              <w:rPr>
                <w:rFonts w:ascii="Times New Roman" w:hAnsi="Times New Roman" w:cs="Times New Roman"/>
                <w:i/>
                <w:iCs/>
                <w:sz w:val="26"/>
                <w:szCs w:val="26"/>
                <w:lang w:val="vi-VN"/>
              </w:rPr>
            </w:pPr>
            <w:r w:rsidRPr="00FD343B">
              <w:rPr>
                <w:rFonts w:ascii="Times New Roman" w:hAnsi="Times New Roman" w:cs="Times New Roman"/>
                <w:i/>
                <w:iCs/>
                <w:sz w:val="26"/>
                <w:szCs w:val="26"/>
                <w:lang w:val="vi-VN"/>
              </w:rPr>
              <w:t>C</w:t>
            </w:r>
            <w:r w:rsidRPr="00FD343B">
              <w:rPr>
                <w:rFonts w:ascii="Times New Roman" w:hAnsi="Times New Roman" w:cs="Times New Roman"/>
                <w:i/>
                <w:iCs/>
                <w:sz w:val="26"/>
                <w:szCs w:val="26"/>
              </w:rPr>
              <w:t>ông chức phòng chuyên môn</w:t>
            </w:r>
            <w:r w:rsidR="001F792D" w:rsidRPr="00FD343B">
              <w:rPr>
                <w:rFonts w:ascii="Times New Roman" w:hAnsi="Times New Roman" w:cs="Times New Roman"/>
                <w:i/>
                <w:iCs/>
                <w:sz w:val="26"/>
                <w:szCs w:val="26"/>
              </w:rPr>
              <w:t>;</w:t>
            </w:r>
            <w:r w:rsidRPr="00FD343B">
              <w:rPr>
                <w:rFonts w:ascii="Times New Roman" w:hAnsi="Times New Roman" w:cs="Times New Roman"/>
                <w:i/>
                <w:iCs/>
                <w:sz w:val="26"/>
                <w:szCs w:val="26"/>
              </w:rPr>
              <w:t xml:space="preserve"> </w:t>
            </w:r>
          </w:p>
          <w:p w14:paraId="013F9A96" w14:textId="34B666F9" w:rsidR="00D52521" w:rsidRPr="00FD343B" w:rsidRDefault="00D52521" w:rsidP="00D52521">
            <w:pPr>
              <w:jc w:val="center"/>
              <w:rPr>
                <w:rFonts w:ascii="Times New Roman" w:hAnsi="Times New Roman" w:cs="Times New Roman"/>
                <w:i/>
                <w:iCs/>
                <w:sz w:val="26"/>
                <w:szCs w:val="26"/>
              </w:rPr>
            </w:pPr>
            <w:r w:rsidRPr="00FD343B">
              <w:rPr>
                <w:rFonts w:ascii="Times New Roman" w:hAnsi="Times New Roman" w:cs="Times New Roman"/>
                <w:i/>
                <w:iCs/>
                <w:sz w:val="26"/>
                <w:szCs w:val="26"/>
              </w:rPr>
              <w:t>Thành viên Hội đồng</w:t>
            </w:r>
          </w:p>
        </w:tc>
        <w:tc>
          <w:tcPr>
            <w:tcW w:w="1179" w:type="dxa"/>
            <w:vAlign w:val="center"/>
          </w:tcPr>
          <w:p w14:paraId="6ED90CBD" w14:textId="550DACC2" w:rsidR="00286F4A" w:rsidRPr="00FD343B" w:rsidRDefault="00286F4A" w:rsidP="00286F4A">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8 ngày</w:t>
            </w:r>
          </w:p>
          <w:p w14:paraId="06ADAEBC" w14:textId="17CAAAF8" w:rsidR="00D52521" w:rsidRPr="00FD343B" w:rsidRDefault="00286F4A" w:rsidP="00286F4A">
            <w:pPr>
              <w:jc w:val="center"/>
              <w:rPr>
                <w:rFonts w:ascii="Times New Roman" w:hAnsi="Times New Roman" w:cs="Times New Roman"/>
                <w:i/>
                <w:iCs/>
                <w:sz w:val="26"/>
                <w:szCs w:val="26"/>
              </w:rPr>
            </w:pPr>
            <w:r w:rsidRPr="00FD343B">
              <w:rPr>
                <w:rFonts w:ascii="Times New Roman" w:hAnsi="Times New Roman" w:cs="Times New Roman"/>
                <w:i/>
                <w:iCs/>
                <w:sz w:val="26"/>
                <w:szCs w:val="26"/>
              </w:rPr>
              <w:t>làm việc</w:t>
            </w:r>
          </w:p>
        </w:tc>
        <w:tc>
          <w:tcPr>
            <w:tcW w:w="1466" w:type="dxa"/>
            <w:vAlign w:val="center"/>
          </w:tcPr>
          <w:p w14:paraId="6AE88E80" w14:textId="77777777" w:rsidR="00B9400F" w:rsidRPr="00FD343B" w:rsidRDefault="00B9400F" w:rsidP="00B9400F">
            <w:pPr>
              <w:spacing w:before="60" w:after="60"/>
              <w:jc w:val="center"/>
              <w:rPr>
                <w:rFonts w:ascii="Times New Roman" w:hAnsi="Times New Roman" w:cs="Times New Roman"/>
                <w:i/>
                <w:iCs/>
                <w:sz w:val="26"/>
                <w:szCs w:val="26"/>
                <w:lang w:val="en-US"/>
              </w:rPr>
            </w:pPr>
            <w:r w:rsidRPr="00FD343B">
              <w:rPr>
                <w:rFonts w:ascii="Times New Roman" w:hAnsi="Times New Roman" w:cs="Times New Roman"/>
                <w:i/>
                <w:iCs/>
                <w:sz w:val="26"/>
                <w:szCs w:val="26"/>
              </w:rPr>
              <w:t xml:space="preserve">Theo mục </w:t>
            </w:r>
            <w:r w:rsidRPr="00FD343B">
              <w:rPr>
                <w:rFonts w:ascii="Times New Roman" w:hAnsi="Times New Roman" w:cs="Times New Roman"/>
                <w:i/>
                <w:iCs/>
                <w:sz w:val="26"/>
                <w:szCs w:val="26"/>
                <w:lang w:val="vi-VN"/>
              </w:rPr>
              <w:t>I</w:t>
            </w:r>
            <w:r w:rsidRPr="00FD343B">
              <w:rPr>
                <w:rFonts w:ascii="Times New Roman" w:hAnsi="Times New Roman" w:cs="Times New Roman"/>
                <w:i/>
                <w:iCs/>
                <w:sz w:val="26"/>
                <w:szCs w:val="26"/>
                <w:lang w:val="en-US"/>
              </w:rPr>
              <w:t>;</w:t>
            </w:r>
          </w:p>
          <w:p w14:paraId="76AFBA49" w14:textId="77777777" w:rsidR="00B9400F" w:rsidRPr="00FD343B" w:rsidRDefault="00B9400F" w:rsidP="00B9400F">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BM 01;</w:t>
            </w:r>
          </w:p>
          <w:p w14:paraId="4E8A710A" w14:textId="77777777" w:rsidR="00B9400F" w:rsidRPr="00FD343B" w:rsidRDefault="00B9400F" w:rsidP="00B9400F">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Phiếu trình;</w:t>
            </w:r>
          </w:p>
          <w:p w14:paraId="301F637A" w14:textId="77777777" w:rsidR="00B9400F" w:rsidRPr="00FD343B" w:rsidRDefault="00B9400F" w:rsidP="00B9400F">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Quyết định thành lập hội đồng;</w:t>
            </w:r>
          </w:p>
          <w:p w14:paraId="3F3806CD" w14:textId="77777777" w:rsidR="00B9400F" w:rsidRPr="00FD343B" w:rsidRDefault="00B9400F" w:rsidP="00B9400F">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Giấy mời chuyên gia;</w:t>
            </w:r>
          </w:p>
          <w:p w14:paraId="6369CB40" w14:textId="77777777" w:rsidR="00B9400F" w:rsidRPr="00FD343B" w:rsidRDefault="00B9400F" w:rsidP="00B9400F">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Hồ sơ trình;</w:t>
            </w:r>
          </w:p>
          <w:p w14:paraId="6CA73BDA" w14:textId="77777777" w:rsidR="00B9400F" w:rsidRPr="00FD343B" w:rsidRDefault="00B9400F" w:rsidP="00B9400F">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BM 04;</w:t>
            </w:r>
          </w:p>
          <w:p w14:paraId="66AFFFB9" w14:textId="77777777" w:rsidR="00B9400F" w:rsidRPr="00FD343B" w:rsidRDefault="00B9400F" w:rsidP="00B9400F">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rPr>
              <w:t>Hoặc</w:t>
            </w:r>
          </w:p>
          <w:p w14:paraId="6F0C5329" w14:textId="08F23AD8" w:rsidR="00D52521" w:rsidRPr="00FD343B" w:rsidRDefault="00B9400F" w:rsidP="00B9400F">
            <w:pPr>
              <w:spacing w:before="60" w:after="60"/>
              <w:jc w:val="center"/>
              <w:rPr>
                <w:rFonts w:ascii="Times New Roman" w:hAnsi="Times New Roman" w:cs="Times New Roman"/>
                <w:i/>
                <w:iCs/>
                <w:sz w:val="26"/>
                <w:szCs w:val="26"/>
              </w:rPr>
            </w:pPr>
            <w:r w:rsidRPr="00FD343B">
              <w:rPr>
                <w:rFonts w:ascii="Times New Roman" w:hAnsi="Times New Roman" w:cs="Times New Roman"/>
                <w:i/>
                <w:iCs/>
                <w:sz w:val="26"/>
                <w:szCs w:val="26"/>
                <w:lang w:val="en-US"/>
              </w:rPr>
              <w:lastRenderedPageBreak/>
              <w:t>văn bản</w:t>
            </w:r>
            <w:r w:rsidRPr="00FD343B">
              <w:rPr>
                <w:rFonts w:ascii="Times New Roman" w:hAnsi="Times New Roman" w:cs="Times New Roman"/>
                <w:i/>
                <w:iCs/>
                <w:sz w:val="26"/>
                <w:szCs w:val="26"/>
                <w:lang w:val="vi-VN"/>
              </w:rPr>
              <w:t xml:space="preserve"> </w:t>
            </w:r>
            <w:r w:rsidRPr="00FD343B">
              <w:rPr>
                <w:rFonts w:ascii="Times New Roman" w:hAnsi="Times New Roman" w:cs="Times New Roman"/>
                <w:i/>
                <w:iCs/>
                <w:sz w:val="26"/>
                <w:szCs w:val="26"/>
                <w:lang w:val="en-US"/>
              </w:rPr>
              <w:t>từ chối</w:t>
            </w:r>
            <w:r w:rsidRPr="00FD343B">
              <w:rPr>
                <w:rFonts w:ascii="Times New Roman" w:hAnsi="Times New Roman" w:cs="Times New Roman"/>
                <w:i/>
                <w:iCs/>
                <w:sz w:val="26"/>
                <w:szCs w:val="26"/>
                <w:lang w:val="vi-VN"/>
              </w:rPr>
              <w:t xml:space="preserve"> nêu rõ lý do</w:t>
            </w:r>
          </w:p>
          <w:p w14:paraId="66CCA793" w14:textId="57585C31" w:rsidR="00D52521" w:rsidRPr="00FD343B" w:rsidRDefault="00D52521" w:rsidP="00D52521">
            <w:pPr>
              <w:widowControl w:val="0"/>
              <w:jc w:val="center"/>
              <w:rPr>
                <w:rFonts w:ascii="Times New Roman" w:hAnsi="Times New Roman" w:cs="Times New Roman"/>
                <w:i/>
                <w:iCs/>
                <w:sz w:val="26"/>
                <w:szCs w:val="26"/>
              </w:rPr>
            </w:pPr>
          </w:p>
        </w:tc>
        <w:tc>
          <w:tcPr>
            <w:tcW w:w="3123" w:type="dxa"/>
            <w:vAlign w:val="center"/>
          </w:tcPr>
          <w:p w14:paraId="36D0FEA4" w14:textId="739CAC29" w:rsidR="00D52521" w:rsidRPr="00FD343B" w:rsidRDefault="00D52521" w:rsidP="00D52521">
            <w:pPr>
              <w:jc w:val="both"/>
              <w:rPr>
                <w:rFonts w:ascii="Times New Roman" w:hAnsi="Times New Roman" w:cs="Times New Roman"/>
                <w:i/>
                <w:iCs/>
                <w:strike/>
                <w:sz w:val="26"/>
                <w:szCs w:val="26"/>
              </w:rPr>
            </w:pPr>
            <w:r w:rsidRPr="00FD343B">
              <w:rPr>
                <w:rFonts w:ascii="Times New Roman" w:hAnsi="Times New Roman" w:cs="Times New Roman"/>
                <w:i/>
                <w:iCs/>
                <w:sz w:val="26"/>
                <w:szCs w:val="26"/>
                <w:lang w:val="en-US"/>
              </w:rPr>
              <w:lastRenderedPageBreak/>
              <w:t>- Tổ chức họp Hội đồng thẩm tra hồ sơ</w:t>
            </w:r>
            <w:r w:rsidR="00AB44AA" w:rsidRPr="00FD343B">
              <w:rPr>
                <w:rFonts w:ascii="Times New Roman" w:hAnsi="Times New Roman" w:cs="Times New Roman"/>
                <w:i/>
                <w:iCs/>
                <w:sz w:val="26"/>
                <w:szCs w:val="26"/>
                <w:lang w:val="en-US"/>
              </w:rPr>
              <w:t>.</w:t>
            </w:r>
          </w:p>
          <w:p w14:paraId="0AC59BE5" w14:textId="77777777" w:rsidR="00D52521" w:rsidRPr="00FD343B" w:rsidRDefault="00D52521" w:rsidP="00D52521">
            <w:pPr>
              <w:jc w:val="both"/>
              <w:rPr>
                <w:rFonts w:ascii="Times New Roman" w:hAnsi="Times New Roman" w:cs="Times New Roman"/>
                <w:i/>
                <w:iCs/>
                <w:sz w:val="26"/>
                <w:szCs w:val="26"/>
              </w:rPr>
            </w:pPr>
            <w:r w:rsidRPr="00FD343B">
              <w:rPr>
                <w:rFonts w:ascii="Times New Roman" w:hAnsi="Times New Roman" w:cs="Times New Roman"/>
                <w:i/>
                <w:iCs/>
                <w:sz w:val="26"/>
                <w:szCs w:val="26"/>
              </w:rPr>
              <w:t xml:space="preserve">- Trên cơ sở kết luận của Hội đồng, dự thảo kết quả giải quyết: </w:t>
            </w:r>
          </w:p>
          <w:p w14:paraId="59FA4A26" w14:textId="77777777" w:rsidR="00D52521" w:rsidRPr="00FD343B" w:rsidRDefault="00D52521" w:rsidP="00D52521">
            <w:pPr>
              <w:ind w:left="-11"/>
              <w:jc w:val="both"/>
              <w:rPr>
                <w:rFonts w:ascii="Times New Roman" w:hAnsi="Times New Roman" w:cs="Times New Roman"/>
                <w:i/>
                <w:iCs/>
                <w:sz w:val="26"/>
                <w:szCs w:val="26"/>
              </w:rPr>
            </w:pPr>
            <w:r w:rsidRPr="00FD343B">
              <w:rPr>
                <w:rStyle w:val="apple-converted-space"/>
                <w:rFonts w:ascii="Times New Roman" w:hAnsi="Times New Roman" w:cs="Times New Roman"/>
                <w:b/>
                <w:i/>
                <w:iCs/>
                <w:sz w:val="26"/>
                <w:szCs w:val="26"/>
              </w:rPr>
              <w:t>+ Đối với trường hợp hồ sơ đạt yêu cầu:</w:t>
            </w:r>
            <w:r w:rsidRPr="00FD343B">
              <w:rPr>
                <w:rFonts w:ascii="Times New Roman" w:hAnsi="Times New Roman" w:cs="Times New Roman"/>
                <w:i/>
                <w:iCs/>
                <w:sz w:val="26"/>
                <w:szCs w:val="26"/>
              </w:rPr>
              <w:t xml:space="preserve"> tham mưu Phiếu trình, dự thảo văn bản trả lời về việc phương tiện vận tải chuyên dùng trong dây chuyền công nghệ sử dụng trực tiếp cho hoạt động sản xuất của dự án đầu tư. Thực hiện tiếp B6-B8.</w:t>
            </w:r>
          </w:p>
          <w:p w14:paraId="71FB8937" w14:textId="77777777" w:rsidR="00D52521" w:rsidRPr="00FD343B" w:rsidRDefault="00D52521" w:rsidP="00D52521">
            <w:pPr>
              <w:spacing w:before="60" w:after="60"/>
              <w:jc w:val="both"/>
              <w:rPr>
                <w:rFonts w:ascii="Times New Roman" w:hAnsi="Times New Roman" w:cs="Times New Roman"/>
                <w:i/>
                <w:iCs/>
                <w:sz w:val="26"/>
                <w:szCs w:val="26"/>
              </w:rPr>
            </w:pPr>
            <w:r w:rsidRPr="00FD343B">
              <w:rPr>
                <w:rStyle w:val="apple-converted-space"/>
                <w:rFonts w:ascii="Times New Roman" w:hAnsi="Times New Roman" w:cs="Times New Roman"/>
                <w:b/>
                <w:i/>
                <w:iCs/>
                <w:sz w:val="26"/>
                <w:szCs w:val="26"/>
              </w:rPr>
              <w:t xml:space="preserve">+ Đối với trường hợp hồ sơ không đạt yêu cầu: </w:t>
            </w:r>
            <w:r w:rsidRPr="00FD343B">
              <w:rPr>
                <w:rFonts w:ascii="Times New Roman" w:hAnsi="Times New Roman" w:cs="Times New Roman"/>
                <w:i/>
                <w:iCs/>
                <w:sz w:val="26"/>
                <w:szCs w:val="26"/>
              </w:rPr>
              <w:t xml:space="preserve">tham </w:t>
            </w:r>
            <w:r w:rsidRPr="00FD343B">
              <w:rPr>
                <w:rFonts w:ascii="Times New Roman" w:hAnsi="Times New Roman" w:cs="Times New Roman"/>
                <w:i/>
                <w:iCs/>
                <w:sz w:val="26"/>
                <w:szCs w:val="26"/>
              </w:rPr>
              <w:lastRenderedPageBreak/>
              <w:t>mưu Phiếu trình và dự thảo văn bản từ chối, có nêu rõ lý do. Thực hiện tiếp B6-B8.</w:t>
            </w:r>
          </w:p>
          <w:p w14:paraId="59CBF505" w14:textId="1E9667CA" w:rsidR="00D52521" w:rsidRPr="00FD343B" w:rsidRDefault="00D52521" w:rsidP="00D52521">
            <w:pPr>
              <w:spacing w:before="60" w:after="60"/>
              <w:jc w:val="both"/>
              <w:rPr>
                <w:rFonts w:ascii="Times New Roman" w:hAnsi="Times New Roman" w:cs="Times New Roman"/>
                <w:i/>
                <w:iCs/>
                <w:sz w:val="26"/>
                <w:szCs w:val="26"/>
                <w:lang w:val="en-US"/>
              </w:rPr>
            </w:pPr>
            <w:r w:rsidRPr="00FD343B">
              <w:rPr>
                <w:rFonts w:ascii="Times New Roman" w:hAnsi="Times New Roman" w:cs="Times New Roman"/>
                <w:i/>
                <w:iCs/>
                <w:sz w:val="26"/>
                <w:szCs w:val="26"/>
                <w:lang w:val="vi-VN"/>
              </w:rPr>
              <w:t>Hoàn thiện hồ sơ, trình Lãnh đạo phòng xem xét</w:t>
            </w:r>
            <w:r w:rsidR="00895275" w:rsidRPr="00FD343B">
              <w:rPr>
                <w:rFonts w:ascii="Times New Roman" w:hAnsi="Times New Roman" w:cs="Times New Roman"/>
                <w:i/>
                <w:iCs/>
                <w:sz w:val="26"/>
                <w:szCs w:val="26"/>
                <w:lang w:val="en-US"/>
              </w:rPr>
              <w:t>.</w:t>
            </w:r>
          </w:p>
        </w:tc>
      </w:tr>
      <w:tr w:rsidR="00FD343B" w:rsidRPr="00FD343B" w14:paraId="7FC8C996" w14:textId="77777777" w:rsidTr="006D5983">
        <w:trPr>
          <w:trHeight w:val="1344"/>
        </w:trPr>
        <w:tc>
          <w:tcPr>
            <w:tcW w:w="988" w:type="dxa"/>
            <w:vAlign w:val="center"/>
          </w:tcPr>
          <w:p w14:paraId="5677522E" w14:textId="77777777" w:rsidR="00D52521" w:rsidRPr="00FD343B" w:rsidRDefault="00D52521" w:rsidP="00D52521">
            <w:pPr>
              <w:jc w:val="center"/>
              <w:rPr>
                <w:rFonts w:ascii="Times New Roman" w:hAnsi="Times New Roman" w:cs="Times New Roman"/>
                <w:sz w:val="26"/>
                <w:szCs w:val="26"/>
              </w:rPr>
            </w:pPr>
            <w:r w:rsidRPr="00FD343B">
              <w:rPr>
                <w:rFonts w:ascii="Times New Roman" w:hAnsi="Times New Roman" w:cs="Times New Roman"/>
                <w:sz w:val="26"/>
                <w:szCs w:val="26"/>
              </w:rPr>
              <w:lastRenderedPageBreak/>
              <w:t>B6</w:t>
            </w:r>
          </w:p>
        </w:tc>
        <w:tc>
          <w:tcPr>
            <w:tcW w:w="1418" w:type="dxa"/>
            <w:vAlign w:val="center"/>
          </w:tcPr>
          <w:p w14:paraId="3A98A0FA" w14:textId="77777777" w:rsidR="00D52521" w:rsidRPr="00FD343B" w:rsidRDefault="00D52521" w:rsidP="00D52521">
            <w:pPr>
              <w:jc w:val="center"/>
              <w:rPr>
                <w:rFonts w:ascii="Times New Roman" w:hAnsi="Times New Roman" w:cs="Times New Roman"/>
                <w:b/>
                <w:sz w:val="26"/>
                <w:szCs w:val="26"/>
              </w:rPr>
            </w:pPr>
            <w:r w:rsidRPr="00FD343B">
              <w:rPr>
                <w:rFonts w:ascii="Times New Roman" w:hAnsi="Times New Roman" w:cs="Times New Roman"/>
                <w:b/>
                <w:sz w:val="26"/>
                <w:szCs w:val="26"/>
                <w:lang w:val="en-US"/>
              </w:rPr>
              <w:t>Xem xét, trình ký</w:t>
            </w:r>
          </w:p>
        </w:tc>
        <w:tc>
          <w:tcPr>
            <w:tcW w:w="1324" w:type="dxa"/>
            <w:vAlign w:val="center"/>
          </w:tcPr>
          <w:p w14:paraId="0C647C34" w14:textId="77777777" w:rsidR="00D52521" w:rsidRPr="00FD343B" w:rsidRDefault="00D52521" w:rsidP="00D52521">
            <w:pPr>
              <w:jc w:val="center"/>
              <w:rPr>
                <w:rFonts w:ascii="Times New Roman" w:hAnsi="Times New Roman" w:cs="Times New Roman"/>
                <w:sz w:val="26"/>
                <w:szCs w:val="26"/>
              </w:rPr>
            </w:pPr>
            <w:r w:rsidRPr="00FD343B">
              <w:rPr>
                <w:rFonts w:ascii="Times New Roman" w:hAnsi="Times New Roman" w:cs="Times New Roman"/>
                <w:sz w:val="26"/>
                <w:szCs w:val="26"/>
                <w:lang w:val="nl-NL"/>
              </w:rPr>
              <w:t xml:space="preserve">Lãnh đạo </w:t>
            </w:r>
            <w:r w:rsidRPr="00FD343B">
              <w:rPr>
                <w:rFonts w:ascii="Times New Roman" w:hAnsi="Times New Roman" w:cs="Times New Roman"/>
                <w:sz w:val="26"/>
                <w:szCs w:val="26"/>
              </w:rPr>
              <w:t xml:space="preserve"> phòng chuyên môn</w:t>
            </w:r>
          </w:p>
        </w:tc>
        <w:tc>
          <w:tcPr>
            <w:tcW w:w="1179" w:type="dxa"/>
            <w:vAlign w:val="center"/>
          </w:tcPr>
          <w:p w14:paraId="05FD8127" w14:textId="77777777" w:rsidR="00D52521" w:rsidRPr="00FD343B" w:rsidRDefault="00D52521" w:rsidP="00D52521">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1 ngày</w:t>
            </w:r>
          </w:p>
          <w:p w14:paraId="695079BA" w14:textId="77777777" w:rsidR="00D52521" w:rsidRPr="00FD343B" w:rsidRDefault="00D52521" w:rsidP="00D52521">
            <w:pPr>
              <w:jc w:val="center"/>
              <w:rPr>
                <w:rFonts w:ascii="Times New Roman" w:hAnsi="Times New Roman" w:cs="Times New Roman"/>
                <w:sz w:val="26"/>
                <w:szCs w:val="26"/>
              </w:rPr>
            </w:pPr>
            <w:r w:rsidRPr="00FD343B">
              <w:rPr>
                <w:rFonts w:ascii="Times New Roman" w:hAnsi="Times New Roman" w:cs="Times New Roman"/>
                <w:sz w:val="26"/>
                <w:szCs w:val="26"/>
              </w:rPr>
              <w:t>làm việc</w:t>
            </w:r>
          </w:p>
        </w:tc>
        <w:tc>
          <w:tcPr>
            <w:tcW w:w="1466" w:type="dxa"/>
            <w:vAlign w:val="center"/>
          </w:tcPr>
          <w:p w14:paraId="4F5AB620" w14:textId="77777777" w:rsidR="00D52521" w:rsidRPr="00FD343B" w:rsidRDefault="00D52521" w:rsidP="00D52521">
            <w:pPr>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rPr>
              <w:t xml:space="preserve">Theo mục </w:t>
            </w:r>
            <w:r w:rsidRPr="00FD343B">
              <w:rPr>
                <w:rFonts w:ascii="Times New Roman" w:hAnsi="Times New Roman" w:cs="Times New Roman"/>
                <w:sz w:val="26"/>
                <w:szCs w:val="26"/>
                <w:lang w:val="vi-VN"/>
              </w:rPr>
              <w:t>I</w:t>
            </w:r>
            <w:r w:rsidRPr="00FD343B">
              <w:rPr>
                <w:rFonts w:ascii="Times New Roman" w:hAnsi="Times New Roman" w:cs="Times New Roman"/>
                <w:sz w:val="26"/>
                <w:szCs w:val="26"/>
                <w:lang w:val="en-US"/>
              </w:rPr>
              <w:t>;</w:t>
            </w:r>
          </w:p>
          <w:p w14:paraId="6609D67E" w14:textId="77777777" w:rsidR="00D52521" w:rsidRPr="00FD343B" w:rsidRDefault="00D52521" w:rsidP="00D52521">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BM 01;</w:t>
            </w:r>
          </w:p>
          <w:p w14:paraId="22769D0E" w14:textId="77777777" w:rsidR="00D52521" w:rsidRPr="00FD343B" w:rsidRDefault="00D52521" w:rsidP="00D52521">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Hồ sơ trình;</w:t>
            </w:r>
          </w:p>
          <w:p w14:paraId="3B73F089" w14:textId="77777777" w:rsidR="00D52521" w:rsidRPr="00FD343B" w:rsidRDefault="00D52521" w:rsidP="00D52521">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Phiếu trình</w:t>
            </w:r>
          </w:p>
          <w:p w14:paraId="69DF986D" w14:textId="77777777" w:rsidR="00D52521" w:rsidRPr="00FD343B" w:rsidRDefault="00D52521" w:rsidP="00D52521">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BM 04;</w:t>
            </w:r>
          </w:p>
          <w:p w14:paraId="41E77393" w14:textId="77777777" w:rsidR="00D52521" w:rsidRPr="00FD343B" w:rsidRDefault="00D52521" w:rsidP="00D52521">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Hoặc</w:t>
            </w:r>
          </w:p>
          <w:p w14:paraId="6749B068" w14:textId="77777777" w:rsidR="00D52521" w:rsidRPr="00FD343B" w:rsidRDefault="00D52521" w:rsidP="00D52521">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lang w:val="en-US"/>
              </w:rPr>
              <w:t>văn bản</w:t>
            </w:r>
            <w:r w:rsidRPr="00FD343B">
              <w:rPr>
                <w:rFonts w:ascii="Times New Roman" w:hAnsi="Times New Roman" w:cs="Times New Roman"/>
                <w:sz w:val="26"/>
                <w:szCs w:val="26"/>
                <w:lang w:val="vi-VN"/>
              </w:rPr>
              <w:t xml:space="preserve"> </w:t>
            </w:r>
            <w:r w:rsidRPr="00FD343B">
              <w:rPr>
                <w:rFonts w:ascii="Times New Roman" w:hAnsi="Times New Roman" w:cs="Times New Roman"/>
                <w:sz w:val="26"/>
                <w:szCs w:val="26"/>
                <w:lang w:val="en-US"/>
              </w:rPr>
              <w:t>từ chối</w:t>
            </w:r>
            <w:r w:rsidRPr="00FD343B">
              <w:rPr>
                <w:rFonts w:ascii="Times New Roman" w:hAnsi="Times New Roman" w:cs="Times New Roman"/>
                <w:sz w:val="26"/>
                <w:szCs w:val="26"/>
                <w:lang w:val="vi-VN"/>
              </w:rPr>
              <w:t xml:space="preserve"> nêu rõ lý do</w:t>
            </w:r>
          </w:p>
        </w:tc>
        <w:tc>
          <w:tcPr>
            <w:tcW w:w="3123" w:type="dxa"/>
            <w:vAlign w:val="center"/>
          </w:tcPr>
          <w:p w14:paraId="1101761A" w14:textId="77777777" w:rsidR="00D52521" w:rsidRPr="00FD343B" w:rsidRDefault="00D52521" w:rsidP="00D52521">
            <w:pPr>
              <w:spacing w:before="60" w:after="60"/>
              <w:jc w:val="both"/>
              <w:rPr>
                <w:rFonts w:ascii="Times New Roman" w:hAnsi="Times New Roman" w:cs="Times New Roman"/>
                <w:sz w:val="26"/>
                <w:szCs w:val="26"/>
                <w:lang w:val="en-US"/>
              </w:rPr>
            </w:pPr>
            <w:r w:rsidRPr="00FD343B">
              <w:rPr>
                <w:rFonts w:ascii="Times New Roman" w:hAnsi="Times New Roman" w:cs="Times New Roman"/>
                <w:sz w:val="26"/>
                <w:szCs w:val="26"/>
                <w:lang w:val="en-US"/>
              </w:rPr>
              <w:t>Lãnh đạo phòng xem xét, kiểm tra hồ sơ</w:t>
            </w:r>
          </w:p>
          <w:p w14:paraId="001C81A4" w14:textId="77777777" w:rsidR="00D52521" w:rsidRPr="00FD343B" w:rsidRDefault="00D52521" w:rsidP="00D52521">
            <w:pPr>
              <w:ind w:left="-12"/>
              <w:jc w:val="both"/>
              <w:rPr>
                <w:rFonts w:ascii="Times New Roman" w:hAnsi="Times New Roman" w:cs="Times New Roman"/>
                <w:sz w:val="26"/>
                <w:szCs w:val="26"/>
                <w:lang w:val="nl-NL"/>
              </w:rPr>
            </w:pPr>
            <w:r w:rsidRPr="00FD343B">
              <w:rPr>
                <w:rFonts w:ascii="Times New Roman" w:hAnsi="Times New Roman" w:cs="Times New Roman"/>
                <w:sz w:val="26"/>
                <w:szCs w:val="26"/>
                <w:lang w:val="nl-NL"/>
              </w:rPr>
              <w:t xml:space="preserve">- Đồng ý: ký phiếu trình và ký nháy </w:t>
            </w:r>
            <w:r w:rsidRPr="00FD343B">
              <w:rPr>
                <w:rFonts w:ascii="Times New Roman" w:hAnsi="Times New Roman" w:cs="Times New Roman"/>
                <w:sz w:val="26"/>
                <w:szCs w:val="26"/>
                <w:lang w:val="en-US"/>
              </w:rPr>
              <w:t xml:space="preserve">văn bản </w:t>
            </w:r>
            <w:r w:rsidRPr="00FD343B">
              <w:rPr>
                <w:rFonts w:ascii="Times New Roman" w:hAnsi="Times New Roman" w:cs="Times New Roman"/>
                <w:sz w:val="26"/>
                <w:szCs w:val="26"/>
              </w:rPr>
              <w:t>trả lời về việc phương tiện vận tải chuyên dùng trong dây chuyền công nghệ sử dụng trực tiếp cho hoạt động sản xuất của dự án đầu tư</w:t>
            </w:r>
            <w:r w:rsidRPr="00FD343B">
              <w:rPr>
                <w:rFonts w:ascii="Times New Roman" w:hAnsi="Times New Roman" w:cs="Times New Roman"/>
                <w:sz w:val="26"/>
                <w:szCs w:val="26"/>
                <w:lang w:val="nl-NL"/>
              </w:rPr>
              <w:t xml:space="preserve"> hoặc </w:t>
            </w:r>
            <w:r w:rsidRPr="00FD343B">
              <w:rPr>
                <w:rFonts w:ascii="Times New Roman" w:hAnsi="Times New Roman" w:cs="Times New Roman"/>
                <w:sz w:val="26"/>
                <w:szCs w:val="26"/>
              </w:rPr>
              <w:t>Văn bản từ chối có nêu rõ lý do</w:t>
            </w:r>
            <w:r w:rsidRPr="00FD343B">
              <w:rPr>
                <w:rFonts w:ascii="Times New Roman" w:hAnsi="Times New Roman" w:cs="Times New Roman"/>
                <w:sz w:val="26"/>
                <w:szCs w:val="26"/>
                <w:lang w:val="nl-NL"/>
              </w:rPr>
              <w:t xml:space="preserve">. </w:t>
            </w:r>
          </w:p>
          <w:p w14:paraId="60A61AE9" w14:textId="77777777" w:rsidR="00D52521" w:rsidRPr="00FD343B" w:rsidRDefault="00D52521" w:rsidP="00D52521">
            <w:pPr>
              <w:spacing w:before="60" w:after="60"/>
              <w:jc w:val="both"/>
              <w:rPr>
                <w:rFonts w:ascii="Times New Roman" w:hAnsi="Times New Roman" w:cs="Times New Roman"/>
                <w:sz w:val="26"/>
                <w:szCs w:val="26"/>
                <w:lang w:val="en-US"/>
              </w:rPr>
            </w:pPr>
            <w:r w:rsidRPr="00FD343B">
              <w:rPr>
                <w:rFonts w:ascii="Times New Roman" w:hAnsi="Times New Roman" w:cs="Times New Roman"/>
                <w:sz w:val="26"/>
                <w:szCs w:val="26"/>
                <w:lang w:val="nl-NL"/>
              </w:rPr>
              <w:t>- Không đồng ý: đề nghị công chức thụ lý giải trình.</w:t>
            </w:r>
          </w:p>
          <w:p w14:paraId="5F634E89" w14:textId="77777777" w:rsidR="00D52521" w:rsidRPr="00FD343B" w:rsidRDefault="00D52521" w:rsidP="00D52521">
            <w:pPr>
              <w:ind w:left="-12"/>
              <w:jc w:val="both"/>
              <w:rPr>
                <w:rFonts w:ascii="Times New Roman" w:hAnsi="Times New Roman" w:cs="Times New Roman"/>
                <w:sz w:val="26"/>
                <w:szCs w:val="26"/>
                <w:lang w:val="nl-NL"/>
              </w:rPr>
            </w:pPr>
            <w:r w:rsidRPr="00FD343B">
              <w:rPr>
                <w:rFonts w:ascii="Times New Roman" w:hAnsi="Times New Roman" w:cs="Times New Roman"/>
                <w:sz w:val="26"/>
                <w:szCs w:val="26"/>
                <w:lang w:val="en-US"/>
              </w:rPr>
              <w:t xml:space="preserve"> Trình Lãnh đạo Sở ký duyệt.</w:t>
            </w:r>
          </w:p>
        </w:tc>
      </w:tr>
      <w:tr w:rsidR="00FD343B" w:rsidRPr="00FD343B" w14:paraId="6B4A3699" w14:textId="77777777" w:rsidTr="006D5983">
        <w:trPr>
          <w:trHeight w:val="1609"/>
        </w:trPr>
        <w:tc>
          <w:tcPr>
            <w:tcW w:w="988" w:type="dxa"/>
            <w:vAlign w:val="center"/>
          </w:tcPr>
          <w:p w14:paraId="54EA8E4E" w14:textId="77777777" w:rsidR="00D52521" w:rsidRPr="00FD343B" w:rsidRDefault="00D52521" w:rsidP="00D52521">
            <w:pPr>
              <w:jc w:val="center"/>
              <w:rPr>
                <w:rFonts w:ascii="Times New Roman" w:hAnsi="Times New Roman" w:cs="Times New Roman"/>
                <w:sz w:val="26"/>
                <w:szCs w:val="26"/>
                <w:lang w:val="nl-NL"/>
              </w:rPr>
            </w:pPr>
          </w:p>
          <w:p w14:paraId="45622844" w14:textId="77777777" w:rsidR="00D52521" w:rsidRPr="00FD343B" w:rsidRDefault="00D52521" w:rsidP="00D52521">
            <w:pPr>
              <w:jc w:val="center"/>
              <w:rPr>
                <w:rFonts w:ascii="Times New Roman" w:hAnsi="Times New Roman" w:cs="Times New Roman"/>
                <w:sz w:val="26"/>
                <w:szCs w:val="26"/>
              </w:rPr>
            </w:pPr>
            <w:r w:rsidRPr="00FD343B">
              <w:rPr>
                <w:rFonts w:ascii="Times New Roman" w:hAnsi="Times New Roman" w:cs="Times New Roman"/>
                <w:sz w:val="26"/>
                <w:szCs w:val="26"/>
              </w:rPr>
              <w:t>B7</w:t>
            </w:r>
          </w:p>
          <w:p w14:paraId="61AFA20D" w14:textId="77777777" w:rsidR="00D52521" w:rsidRPr="00FD343B" w:rsidRDefault="00D52521" w:rsidP="00D52521">
            <w:pPr>
              <w:rPr>
                <w:rFonts w:ascii="Times New Roman" w:hAnsi="Times New Roman" w:cs="Times New Roman"/>
                <w:sz w:val="26"/>
                <w:szCs w:val="26"/>
              </w:rPr>
            </w:pPr>
          </w:p>
        </w:tc>
        <w:tc>
          <w:tcPr>
            <w:tcW w:w="1418" w:type="dxa"/>
            <w:vAlign w:val="center"/>
          </w:tcPr>
          <w:p w14:paraId="29E8B566" w14:textId="77777777" w:rsidR="00D52521" w:rsidRPr="00FD343B" w:rsidRDefault="00D52521" w:rsidP="00D52521">
            <w:pPr>
              <w:jc w:val="center"/>
              <w:rPr>
                <w:rFonts w:ascii="Times New Roman" w:hAnsi="Times New Roman" w:cs="Times New Roman"/>
                <w:b/>
                <w:sz w:val="26"/>
                <w:szCs w:val="26"/>
              </w:rPr>
            </w:pPr>
            <w:r w:rsidRPr="00FD343B">
              <w:rPr>
                <w:rFonts w:ascii="Times New Roman" w:hAnsi="Times New Roman" w:cs="Times New Roman"/>
                <w:b/>
                <w:sz w:val="26"/>
                <w:szCs w:val="26"/>
                <w:lang w:val="en-US"/>
              </w:rPr>
              <w:t>Xem xét, ký duyệt</w:t>
            </w:r>
          </w:p>
        </w:tc>
        <w:tc>
          <w:tcPr>
            <w:tcW w:w="1324" w:type="dxa"/>
            <w:vAlign w:val="center"/>
          </w:tcPr>
          <w:p w14:paraId="5F83DA60" w14:textId="77777777" w:rsidR="00D52521" w:rsidRPr="00FD343B" w:rsidRDefault="00D52521" w:rsidP="00D52521">
            <w:pPr>
              <w:jc w:val="center"/>
              <w:rPr>
                <w:rFonts w:ascii="Times New Roman" w:hAnsi="Times New Roman" w:cs="Times New Roman"/>
                <w:sz w:val="26"/>
                <w:szCs w:val="26"/>
              </w:rPr>
            </w:pPr>
            <w:r w:rsidRPr="00FD343B">
              <w:rPr>
                <w:rFonts w:ascii="Times New Roman" w:hAnsi="Times New Roman" w:cs="Times New Roman"/>
                <w:sz w:val="26"/>
                <w:szCs w:val="26"/>
                <w:lang w:val="nl-NL"/>
              </w:rPr>
              <w:t>Lãnh đạo Sở</w:t>
            </w:r>
          </w:p>
        </w:tc>
        <w:tc>
          <w:tcPr>
            <w:tcW w:w="1179" w:type="dxa"/>
            <w:vAlign w:val="center"/>
          </w:tcPr>
          <w:p w14:paraId="605D8A49" w14:textId="77777777" w:rsidR="00D52521" w:rsidRPr="00FD343B" w:rsidRDefault="00D52521" w:rsidP="00D52521">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1 ngày</w:t>
            </w:r>
          </w:p>
          <w:p w14:paraId="7F8F048F" w14:textId="77777777" w:rsidR="00D52521" w:rsidRPr="00FD343B" w:rsidRDefault="00D52521" w:rsidP="00D52521">
            <w:pPr>
              <w:jc w:val="center"/>
              <w:rPr>
                <w:rFonts w:ascii="Times New Roman" w:hAnsi="Times New Roman" w:cs="Times New Roman"/>
                <w:sz w:val="26"/>
                <w:szCs w:val="26"/>
                <w:lang w:val="vi-VN"/>
              </w:rPr>
            </w:pPr>
            <w:r w:rsidRPr="00FD343B">
              <w:rPr>
                <w:rFonts w:ascii="Times New Roman" w:hAnsi="Times New Roman" w:cs="Times New Roman"/>
                <w:sz w:val="26"/>
                <w:szCs w:val="26"/>
              </w:rPr>
              <w:t>làm việc</w:t>
            </w:r>
          </w:p>
        </w:tc>
        <w:tc>
          <w:tcPr>
            <w:tcW w:w="1466" w:type="dxa"/>
            <w:vAlign w:val="center"/>
          </w:tcPr>
          <w:p w14:paraId="2CAECD53" w14:textId="77777777" w:rsidR="00D52521" w:rsidRPr="00FD343B" w:rsidRDefault="00D52521" w:rsidP="00D52521">
            <w:pPr>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rPr>
              <w:t xml:space="preserve">Theo mục </w:t>
            </w:r>
            <w:r w:rsidRPr="00FD343B">
              <w:rPr>
                <w:rFonts w:ascii="Times New Roman" w:hAnsi="Times New Roman" w:cs="Times New Roman"/>
                <w:sz w:val="26"/>
                <w:szCs w:val="26"/>
                <w:lang w:val="vi-VN"/>
              </w:rPr>
              <w:t>I</w:t>
            </w:r>
            <w:r w:rsidRPr="00FD343B">
              <w:rPr>
                <w:rFonts w:ascii="Times New Roman" w:hAnsi="Times New Roman" w:cs="Times New Roman"/>
                <w:sz w:val="26"/>
                <w:szCs w:val="26"/>
                <w:lang w:val="en-US"/>
              </w:rPr>
              <w:t>;</w:t>
            </w:r>
          </w:p>
          <w:p w14:paraId="4907A7DE" w14:textId="77777777" w:rsidR="00D52521" w:rsidRPr="00FD343B" w:rsidRDefault="00D52521" w:rsidP="00D52521">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BM 01;</w:t>
            </w:r>
          </w:p>
          <w:p w14:paraId="45BFCAC3" w14:textId="77777777" w:rsidR="00D52521" w:rsidRPr="00FD343B" w:rsidRDefault="00D52521" w:rsidP="00D52521">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Hồ sơ trình;</w:t>
            </w:r>
          </w:p>
          <w:p w14:paraId="69D26FE2" w14:textId="77777777" w:rsidR="00D52521" w:rsidRPr="00FD343B" w:rsidRDefault="00D52521" w:rsidP="00D52521">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Phiếu trình</w:t>
            </w:r>
          </w:p>
          <w:p w14:paraId="491B1129" w14:textId="77777777" w:rsidR="00D52521" w:rsidRPr="00FD343B" w:rsidRDefault="00D52521" w:rsidP="00D52521">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BM 04;</w:t>
            </w:r>
          </w:p>
          <w:p w14:paraId="2E6E267D" w14:textId="77777777" w:rsidR="00D52521" w:rsidRPr="00FD343B" w:rsidRDefault="00D52521" w:rsidP="00D52521">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Hoặc</w:t>
            </w:r>
          </w:p>
          <w:p w14:paraId="52C76605" w14:textId="77777777" w:rsidR="00D52521" w:rsidRPr="00FD343B" w:rsidRDefault="00D52521" w:rsidP="00D52521">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lang w:val="en-US"/>
              </w:rPr>
              <w:t>văn bản</w:t>
            </w:r>
            <w:r w:rsidRPr="00FD343B">
              <w:rPr>
                <w:rFonts w:ascii="Times New Roman" w:hAnsi="Times New Roman" w:cs="Times New Roman"/>
                <w:sz w:val="26"/>
                <w:szCs w:val="26"/>
                <w:lang w:val="vi-VN"/>
              </w:rPr>
              <w:t xml:space="preserve"> </w:t>
            </w:r>
            <w:r w:rsidRPr="00FD343B">
              <w:rPr>
                <w:rFonts w:ascii="Times New Roman" w:hAnsi="Times New Roman" w:cs="Times New Roman"/>
                <w:sz w:val="26"/>
                <w:szCs w:val="26"/>
                <w:lang w:val="en-US"/>
              </w:rPr>
              <w:t>từ chối</w:t>
            </w:r>
            <w:r w:rsidRPr="00FD343B">
              <w:rPr>
                <w:rFonts w:ascii="Times New Roman" w:hAnsi="Times New Roman" w:cs="Times New Roman"/>
                <w:sz w:val="26"/>
                <w:szCs w:val="26"/>
                <w:lang w:val="vi-VN"/>
              </w:rPr>
              <w:t xml:space="preserve"> nêu rõ lý do</w:t>
            </w:r>
          </w:p>
        </w:tc>
        <w:tc>
          <w:tcPr>
            <w:tcW w:w="3123" w:type="dxa"/>
            <w:vAlign w:val="center"/>
          </w:tcPr>
          <w:p w14:paraId="46A1BB23" w14:textId="77777777" w:rsidR="00D52521" w:rsidRPr="00FD343B" w:rsidRDefault="00D52521" w:rsidP="00D52521">
            <w:pPr>
              <w:spacing w:before="60" w:after="60"/>
              <w:jc w:val="both"/>
              <w:rPr>
                <w:rFonts w:ascii="Times New Roman" w:hAnsi="Times New Roman" w:cs="Times New Roman"/>
                <w:sz w:val="26"/>
                <w:szCs w:val="26"/>
              </w:rPr>
            </w:pPr>
            <w:r w:rsidRPr="00FD343B">
              <w:rPr>
                <w:rFonts w:ascii="Times New Roman" w:hAnsi="Times New Roman" w:cs="Times New Roman"/>
                <w:sz w:val="26"/>
                <w:szCs w:val="26"/>
              </w:rPr>
              <w:t xml:space="preserve">Lãnh đạo Sở xem xét hồ sơ </w:t>
            </w:r>
          </w:p>
          <w:p w14:paraId="45950814" w14:textId="77777777" w:rsidR="00D52521" w:rsidRPr="00FD343B" w:rsidRDefault="00D52521" w:rsidP="00D52521">
            <w:pPr>
              <w:ind w:left="-12"/>
              <w:jc w:val="both"/>
              <w:rPr>
                <w:rFonts w:ascii="Times New Roman" w:hAnsi="Times New Roman" w:cs="Times New Roman"/>
                <w:sz w:val="26"/>
                <w:szCs w:val="26"/>
                <w:lang w:val="nl-NL"/>
              </w:rPr>
            </w:pPr>
            <w:r w:rsidRPr="00FD343B">
              <w:rPr>
                <w:rFonts w:ascii="Times New Roman" w:hAnsi="Times New Roman" w:cs="Times New Roman"/>
                <w:sz w:val="26"/>
                <w:szCs w:val="26"/>
                <w:lang w:val="nl-NL"/>
              </w:rPr>
              <w:t xml:space="preserve">- Đồng ý: ký phiếu trình và ký </w:t>
            </w:r>
            <w:r w:rsidRPr="00FD343B">
              <w:rPr>
                <w:rFonts w:ascii="Times New Roman" w:hAnsi="Times New Roman" w:cs="Times New Roman"/>
                <w:sz w:val="26"/>
                <w:szCs w:val="26"/>
                <w:lang w:val="en-US"/>
              </w:rPr>
              <w:t xml:space="preserve">dự thảo văn bản </w:t>
            </w:r>
            <w:r w:rsidRPr="00FD343B">
              <w:rPr>
                <w:rFonts w:ascii="Times New Roman" w:hAnsi="Times New Roman" w:cs="Times New Roman"/>
                <w:sz w:val="26"/>
                <w:szCs w:val="26"/>
              </w:rPr>
              <w:t>trả lời về việc phương tiện vận tải chuyên dùng trong dây chuyền công nghệ sử dụng trực tiếp cho hoạt động sản xuất của dự án đầu tư</w:t>
            </w:r>
            <w:r w:rsidRPr="00FD343B">
              <w:rPr>
                <w:rFonts w:ascii="Times New Roman" w:hAnsi="Times New Roman" w:cs="Times New Roman"/>
                <w:sz w:val="26"/>
                <w:szCs w:val="26"/>
                <w:lang w:val="nl-NL"/>
              </w:rPr>
              <w:t xml:space="preserve"> hoặc </w:t>
            </w:r>
            <w:r w:rsidRPr="00FD343B">
              <w:rPr>
                <w:rFonts w:ascii="Times New Roman" w:hAnsi="Times New Roman" w:cs="Times New Roman"/>
                <w:sz w:val="26"/>
                <w:szCs w:val="26"/>
              </w:rPr>
              <w:t>Văn bản từ chối có nêu rõ lý do</w:t>
            </w:r>
            <w:r w:rsidRPr="00FD343B">
              <w:rPr>
                <w:rFonts w:ascii="Times New Roman" w:hAnsi="Times New Roman" w:cs="Times New Roman"/>
                <w:sz w:val="26"/>
                <w:szCs w:val="26"/>
                <w:lang w:val="nl-NL"/>
              </w:rPr>
              <w:t>.</w:t>
            </w:r>
          </w:p>
          <w:p w14:paraId="0163C35B" w14:textId="77777777" w:rsidR="00D52521" w:rsidRPr="00FD343B" w:rsidRDefault="00D52521" w:rsidP="00D52521">
            <w:pPr>
              <w:jc w:val="both"/>
              <w:rPr>
                <w:rFonts w:ascii="Times New Roman" w:hAnsi="Times New Roman" w:cs="Times New Roman"/>
                <w:sz w:val="26"/>
                <w:szCs w:val="26"/>
                <w:lang w:val="en-US"/>
              </w:rPr>
            </w:pPr>
            <w:r w:rsidRPr="00FD343B">
              <w:rPr>
                <w:rFonts w:ascii="Times New Roman" w:hAnsi="Times New Roman" w:cs="Times New Roman"/>
                <w:sz w:val="26"/>
                <w:szCs w:val="26"/>
                <w:lang w:val="nl-NL"/>
              </w:rPr>
              <w:t>- Không đồng ý: đề nghị phòng thụ lý giải trình.</w:t>
            </w:r>
          </w:p>
        </w:tc>
      </w:tr>
      <w:tr w:rsidR="00D52521" w:rsidRPr="00FD343B" w14:paraId="7336F50F" w14:textId="77777777" w:rsidTr="006D5983">
        <w:trPr>
          <w:trHeight w:val="1556"/>
        </w:trPr>
        <w:tc>
          <w:tcPr>
            <w:tcW w:w="988" w:type="dxa"/>
            <w:vAlign w:val="center"/>
          </w:tcPr>
          <w:p w14:paraId="191D82CC" w14:textId="77777777" w:rsidR="00D52521" w:rsidRPr="00FD343B" w:rsidRDefault="00D52521" w:rsidP="00D52521">
            <w:pPr>
              <w:jc w:val="center"/>
              <w:rPr>
                <w:rFonts w:ascii="Times New Roman" w:hAnsi="Times New Roman" w:cs="Times New Roman"/>
                <w:sz w:val="26"/>
                <w:szCs w:val="26"/>
                <w:lang w:val="en-US"/>
              </w:rPr>
            </w:pPr>
            <w:r w:rsidRPr="00FD343B">
              <w:rPr>
                <w:rFonts w:ascii="Times New Roman" w:hAnsi="Times New Roman" w:cs="Times New Roman"/>
                <w:sz w:val="26"/>
                <w:szCs w:val="26"/>
              </w:rPr>
              <w:t>B8</w:t>
            </w:r>
          </w:p>
        </w:tc>
        <w:tc>
          <w:tcPr>
            <w:tcW w:w="1418" w:type="dxa"/>
            <w:vAlign w:val="center"/>
          </w:tcPr>
          <w:p w14:paraId="1C2F8AD4" w14:textId="77777777" w:rsidR="00D52521" w:rsidRPr="00FD343B" w:rsidRDefault="00D52521" w:rsidP="00D52521">
            <w:pPr>
              <w:jc w:val="center"/>
              <w:rPr>
                <w:rFonts w:ascii="Times New Roman" w:hAnsi="Times New Roman" w:cs="Times New Roman"/>
                <w:b/>
                <w:sz w:val="26"/>
                <w:szCs w:val="26"/>
              </w:rPr>
            </w:pPr>
            <w:r w:rsidRPr="00FD343B">
              <w:rPr>
                <w:rFonts w:ascii="Times New Roman" w:hAnsi="Times New Roman" w:cs="Times New Roman"/>
                <w:b/>
                <w:sz w:val="26"/>
                <w:szCs w:val="26"/>
                <w:lang w:val="nl-NL"/>
              </w:rPr>
              <w:t>Ban hành văn bản</w:t>
            </w:r>
          </w:p>
        </w:tc>
        <w:tc>
          <w:tcPr>
            <w:tcW w:w="1324" w:type="dxa"/>
            <w:vAlign w:val="center"/>
          </w:tcPr>
          <w:p w14:paraId="66ED9BC3" w14:textId="77777777" w:rsidR="00D52521" w:rsidRPr="00FD343B" w:rsidRDefault="00D52521" w:rsidP="00D52521">
            <w:pPr>
              <w:jc w:val="center"/>
              <w:rPr>
                <w:rFonts w:ascii="Times New Roman" w:hAnsi="Times New Roman" w:cs="Times New Roman"/>
                <w:sz w:val="26"/>
                <w:szCs w:val="26"/>
              </w:rPr>
            </w:pPr>
            <w:r w:rsidRPr="00FD343B">
              <w:rPr>
                <w:rFonts w:ascii="Times New Roman" w:hAnsi="Times New Roman" w:cs="Times New Roman"/>
                <w:sz w:val="26"/>
                <w:szCs w:val="26"/>
              </w:rPr>
              <w:t>Công chức thụ lý hồ sơ</w:t>
            </w:r>
          </w:p>
        </w:tc>
        <w:tc>
          <w:tcPr>
            <w:tcW w:w="1179" w:type="dxa"/>
            <w:vAlign w:val="center"/>
          </w:tcPr>
          <w:p w14:paraId="1E20E7F2" w14:textId="3D517C2A" w:rsidR="00D52521" w:rsidRPr="00FD343B" w:rsidRDefault="009405DE" w:rsidP="00D52521">
            <w:pPr>
              <w:jc w:val="center"/>
              <w:rPr>
                <w:rFonts w:ascii="Times New Roman" w:hAnsi="Times New Roman" w:cs="Times New Roman"/>
                <w:sz w:val="26"/>
                <w:szCs w:val="26"/>
              </w:rPr>
            </w:pPr>
            <w:r w:rsidRPr="00A71308">
              <w:rPr>
                <w:rFonts w:ascii="Times New Roman" w:hAnsi="Times New Roman" w:cs="Times New Roman"/>
                <w:sz w:val="26"/>
                <w:szCs w:val="26"/>
                <w:lang w:val="nl-NL"/>
              </w:rPr>
              <w:t>02 giờ làm việc</w:t>
            </w:r>
          </w:p>
        </w:tc>
        <w:tc>
          <w:tcPr>
            <w:tcW w:w="1466" w:type="dxa"/>
            <w:vAlign w:val="center"/>
          </w:tcPr>
          <w:p w14:paraId="6F6F0381" w14:textId="77777777" w:rsidR="00D52521" w:rsidRPr="00FD343B" w:rsidRDefault="00D52521" w:rsidP="00D52521">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Hồ sơ đã được phê duyệt</w:t>
            </w:r>
          </w:p>
        </w:tc>
        <w:tc>
          <w:tcPr>
            <w:tcW w:w="3123" w:type="dxa"/>
            <w:vAlign w:val="center"/>
          </w:tcPr>
          <w:p w14:paraId="10E66ED7" w14:textId="77777777" w:rsidR="00D52521" w:rsidRPr="00FD343B" w:rsidRDefault="00D52521" w:rsidP="00D52521">
            <w:pPr>
              <w:ind w:left="-12"/>
              <w:jc w:val="both"/>
              <w:rPr>
                <w:rFonts w:ascii="Times New Roman" w:hAnsi="Times New Roman" w:cs="Times New Roman"/>
                <w:sz w:val="26"/>
                <w:szCs w:val="26"/>
                <w:lang w:val="vi-VN"/>
              </w:rPr>
            </w:pPr>
            <w:r w:rsidRPr="00FD343B">
              <w:rPr>
                <w:rFonts w:ascii="Times New Roman" w:hAnsi="Times New Roman" w:cs="Times New Roman"/>
                <w:sz w:val="26"/>
                <w:szCs w:val="26"/>
              </w:rPr>
              <w:t xml:space="preserve">Đóng dấu ban hành văn bản và chuyển đến Công chức phòng chuyên môn để vào sổ, thực hiện sao lưu (nếu có), chuyển kết quả giải quyết TTHC về </w:t>
            </w:r>
            <w:r w:rsidRPr="00FD343B">
              <w:rPr>
                <w:rFonts w:ascii="Times New Roman" w:hAnsi="Times New Roman" w:cs="Times New Roman"/>
                <w:sz w:val="26"/>
                <w:szCs w:val="26"/>
                <w:lang w:val="nl-NL"/>
              </w:rPr>
              <w:t>Bộ phận tiếp nhận và trả kết quả.</w:t>
            </w:r>
          </w:p>
        </w:tc>
      </w:tr>
      <w:tr w:rsidR="006D5983" w:rsidRPr="00FD343B" w14:paraId="6AB12901" w14:textId="77777777" w:rsidTr="006D5983">
        <w:trPr>
          <w:trHeight w:val="1556"/>
        </w:trPr>
        <w:tc>
          <w:tcPr>
            <w:tcW w:w="988" w:type="dxa"/>
          </w:tcPr>
          <w:p w14:paraId="10DC870A" w14:textId="4DDA86A5" w:rsidR="006D5983" w:rsidRPr="00FD343B" w:rsidRDefault="006D5983" w:rsidP="006D5983">
            <w:pPr>
              <w:jc w:val="center"/>
              <w:rPr>
                <w:rFonts w:ascii="Times New Roman" w:hAnsi="Times New Roman" w:cs="Times New Roman"/>
                <w:sz w:val="26"/>
                <w:szCs w:val="26"/>
              </w:rPr>
            </w:pPr>
            <w:r>
              <w:rPr>
                <w:rFonts w:ascii="Times New Roman" w:hAnsi="Times New Roman" w:cs="Times New Roman"/>
                <w:sz w:val="26"/>
                <w:szCs w:val="26"/>
              </w:rPr>
              <w:t>B9</w:t>
            </w:r>
          </w:p>
        </w:tc>
        <w:tc>
          <w:tcPr>
            <w:tcW w:w="1418" w:type="dxa"/>
          </w:tcPr>
          <w:p w14:paraId="77354BD1" w14:textId="536C3677" w:rsidR="006D5983" w:rsidRPr="00FD343B" w:rsidRDefault="006D5983" w:rsidP="006D5983">
            <w:pPr>
              <w:jc w:val="center"/>
              <w:rPr>
                <w:rFonts w:ascii="Times New Roman" w:hAnsi="Times New Roman" w:cs="Times New Roman"/>
                <w:b/>
                <w:sz w:val="26"/>
                <w:szCs w:val="26"/>
                <w:lang w:val="nl-NL"/>
              </w:rPr>
            </w:pPr>
            <w:r>
              <w:rPr>
                <w:rFonts w:ascii="Times New Roman" w:hAnsi="Times New Roman" w:cs="Times New Roman"/>
                <w:b/>
                <w:sz w:val="26"/>
                <w:szCs w:val="26"/>
                <w:lang w:val="nl-NL"/>
              </w:rPr>
              <w:t>Trả kết quả, lưu hồ sơ, thống kê và theo dõi</w:t>
            </w:r>
          </w:p>
        </w:tc>
        <w:tc>
          <w:tcPr>
            <w:tcW w:w="1324" w:type="dxa"/>
          </w:tcPr>
          <w:p w14:paraId="52AA922D" w14:textId="79725ADA" w:rsidR="006D5983" w:rsidRPr="00FD343B" w:rsidRDefault="006D5983" w:rsidP="006D5983">
            <w:pPr>
              <w:jc w:val="center"/>
              <w:rPr>
                <w:rFonts w:ascii="Times New Roman" w:hAnsi="Times New Roman" w:cs="Times New Roman"/>
                <w:sz w:val="26"/>
                <w:szCs w:val="26"/>
              </w:rPr>
            </w:pPr>
            <w:r w:rsidRPr="00A71308">
              <w:rPr>
                <w:rFonts w:ascii="Times New Roman" w:hAnsi="Times New Roman" w:cs="Times New Roman"/>
                <w:sz w:val="26"/>
                <w:szCs w:val="26"/>
                <w:lang w:val="nl-NL"/>
              </w:rPr>
              <w:t xml:space="preserve">Bộ phận </w:t>
            </w:r>
            <w:r>
              <w:rPr>
                <w:rFonts w:ascii="Times New Roman" w:hAnsi="Times New Roman" w:cs="Times New Roman"/>
                <w:sz w:val="26"/>
                <w:szCs w:val="26"/>
                <w:lang w:val="nl-NL"/>
              </w:rPr>
              <w:t>M</w:t>
            </w:r>
            <w:r w:rsidRPr="00A71308">
              <w:rPr>
                <w:rFonts w:ascii="Times New Roman" w:hAnsi="Times New Roman" w:cs="Times New Roman"/>
                <w:sz w:val="26"/>
                <w:szCs w:val="26"/>
                <w:lang w:val="nl-NL"/>
              </w:rPr>
              <w:t>ột cửa</w:t>
            </w:r>
          </w:p>
        </w:tc>
        <w:tc>
          <w:tcPr>
            <w:tcW w:w="1179" w:type="dxa"/>
          </w:tcPr>
          <w:p w14:paraId="74B6AEEC" w14:textId="3314656B" w:rsidR="006D5983" w:rsidRPr="00FD343B" w:rsidRDefault="006D5983" w:rsidP="006D5983">
            <w:pPr>
              <w:spacing w:before="60" w:after="60"/>
              <w:jc w:val="center"/>
              <w:rPr>
                <w:rFonts w:ascii="Times New Roman" w:hAnsi="Times New Roman" w:cs="Times New Roman"/>
                <w:sz w:val="26"/>
                <w:szCs w:val="26"/>
              </w:rPr>
            </w:pPr>
            <w:r>
              <w:rPr>
                <w:rFonts w:ascii="Times New Roman" w:hAnsi="Times New Roman" w:cs="Times New Roman"/>
                <w:sz w:val="26"/>
                <w:szCs w:val="26"/>
                <w:lang w:val="nl-NL"/>
              </w:rPr>
              <w:t>Theo giấy hẹn</w:t>
            </w:r>
          </w:p>
        </w:tc>
        <w:tc>
          <w:tcPr>
            <w:tcW w:w="1466" w:type="dxa"/>
          </w:tcPr>
          <w:p w14:paraId="1F618720" w14:textId="3083760A" w:rsidR="006D5983" w:rsidRPr="00FD343B" w:rsidRDefault="006D5983" w:rsidP="006D5983">
            <w:pPr>
              <w:spacing w:before="60" w:after="60"/>
              <w:jc w:val="center"/>
              <w:rPr>
                <w:rFonts w:ascii="Times New Roman" w:hAnsi="Times New Roman" w:cs="Times New Roman"/>
                <w:sz w:val="26"/>
                <w:szCs w:val="26"/>
              </w:rPr>
            </w:pPr>
            <w:r>
              <w:rPr>
                <w:rFonts w:ascii="Times New Roman" w:hAnsi="Times New Roman" w:cs="Times New Roman"/>
                <w:sz w:val="26"/>
                <w:szCs w:val="26"/>
              </w:rPr>
              <w:t>Kết quả</w:t>
            </w:r>
          </w:p>
        </w:tc>
        <w:tc>
          <w:tcPr>
            <w:tcW w:w="3123" w:type="dxa"/>
          </w:tcPr>
          <w:p w14:paraId="3E543201" w14:textId="77777777" w:rsidR="006D5983" w:rsidRDefault="006D5983" w:rsidP="006D5983">
            <w:pPr>
              <w:jc w:val="both"/>
              <w:rPr>
                <w:rFonts w:ascii="Times New Roman" w:hAnsi="Times New Roman" w:cs="Times New Roman"/>
                <w:sz w:val="26"/>
                <w:szCs w:val="26"/>
                <w:lang w:val="en-US"/>
              </w:rPr>
            </w:pPr>
            <w:r>
              <w:rPr>
                <w:rFonts w:ascii="Times New Roman" w:hAnsi="Times New Roman" w:cs="Times New Roman"/>
                <w:sz w:val="26"/>
                <w:szCs w:val="26"/>
                <w:lang w:val="en-US"/>
              </w:rPr>
              <w:t>- Trả kết quả cho tổ chức, cá nhân</w:t>
            </w:r>
          </w:p>
          <w:p w14:paraId="3F0F1812" w14:textId="77777777" w:rsidR="006D5983" w:rsidRDefault="006D5983" w:rsidP="006D5983">
            <w:pPr>
              <w:jc w:val="both"/>
              <w:rPr>
                <w:rFonts w:ascii="Times New Roman" w:hAnsi="Times New Roman" w:cs="Times New Roman"/>
                <w:sz w:val="26"/>
                <w:szCs w:val="26"/>
                <w:lang w:val="en-US"/>
              </w:rPr>
            </w:pPr>
            <w:r>
              <w:rPr>
                <w:rFonts w:ascii="Times New Roman" w:hAnsi="Times New Roman" w:cs="Times New Roman"/>
                <w:sz w:val="26"/>
                <w:szCs w:val="26"/>
                <w:lang w:val="en-US"/>
              </w:rPr>
              <w:t>- Thống kê, theo dõi</w:t>
            </w:r>
          </w:p>
          <w:p w14:paraId="7B89A5F9" w14:textId="411B3DDC" w:rsidR="006D5983" w:rsidRPr="00FD343B" w:rsidRDefault="006D5983" w:rsidP="006D5983">
            <w:pPr>
              <w:ind w:left="-12"/>
              <w:jc w:val="both"/>
              <w:rPr>
                <w:rFonts w:ascii="Times New Roman" w:hAnsi="Times New Roman" w:cs="Times New Roman"/>
                <w:sz w:val="26"/>
                <w:szCs w:val="26"/>
              </w:rPr>
            </w:pPr>
            <w:r>
              <w:rPr>
                <w:rFonts w:ascii="Times New Roman" w:hAnsi="Times New Roman" w:cs="Times New Roman"/>
                <w:sz w:val="26"/>
                <w:szCs w:val="26"/>
                <w:lang w:val="en-US"/>
              </w:rPr>
              <w:t>- Chuyển trả Văn thư nếu có yêu cầu.</w:t>
            </w:r>
          </w:p>
        </w:tc>
      </w:tr>
    </w:tbl>
    <w:p w14:paraId="1E64412E" w14:textId="0F0FE430" w:rsidR="00897895" w:rsidRPr="00FD343B" w:rsidRDefault="00CF1EBB" w:rsidP="001F4A86">
      <w:pPr>
        <w:pStyle w:val="BodyText"/>
        <w:spacing w:before="120" w:after="120"/>
        <w:ind w:firstLine="709"/>
        <w:rPr>
          <w:rFonts w:ascii="Times New Roman" w:hAnsi="Times New Roman" w:cs="Times New Roman"/>
          <w:b/>
          <w:sz w:val="26"/>
          <w:szCs w:val="26"/>
          <w:lang w:val="en-US"/>
        </w:rPr>
      </w:pPr>
      <w:r w:rsidRPr="00FD343B">
        <w:rPr>
          <w:rFonts w:ascii="Times New Roman" w:hAnsi="Times New Roman" w:cs="Times New Roman"/>
          <w:b/>
          <w:sz w:val="26"/>
          <w:szCs w:val="26"/>
          <w:lang w:val="en-US"/>
        </w:rPr>
        <w:lastRenderedPageBreak/>
        <w:t xml:space="preserve">IV. </w:t>
      </w:r>
      <w:r w:rsidR="00897895" w:rsidRPr="00FD343B">
        <w:rPr>
          <w:rFonts w:ascii="Times New Roman" w:hAnsi="Times New Roman" w:cs="Times New Roman"/>
          <w:b/>
          <w:sz w:val="26"/>
          <w:szCs w:val="26"/>
          <w:lang w:val="en-US"/>
        </w:rPr>
        <w:t>BIỂU MẪU</w:t>
      </w:r>
    </w:p>
    <w:p w14:paraId="07253797" w14:textId="77777777" w:rsidR="00450086" w:rsidRPr="00FD343B" w:rsidRDefault="00450086" w:rsidP="00450086">
      <w:pPr>
        <w:spacing w:before="120" w:after="120"/>
        <w:ind w:firstLine="567"/>
        <w:jc w:val="both"/>
        <w:rPr>
          <w:rFonts w:ascii="Times New Roman" w:hAnsi="Times New Roman" w:cs="Times New Roman"/>
          <w:sz w:val="26"/>
          <w:szCs w:val="26"/>
        </w:rPr>
      </w:pPr>
      <w:r w:rsidRPr="00FD343B">
        <w:rPr>
          <w:rFonts w:ascii="Times New Roman" w:hAnsi="Times New Roman" w:cs="Times New Roman"/>
          <w:sz w:val="26"/>
          <w:szCs w:val="26"/>
        </w:rPr>
        <w:t>Các biểu mẫu sử dụng tại các bước công việc:</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332"/>
        <w:gridCol w:w="7311"/>
      </w:tblGrid>
      <w:tr w:rsidR="00FD343B" w:rsidRPr="00FD343B" w14:paraId="0035F6B3" w14:textId="77777777" w:rsidTr="003A32CE">
        <w:tc>
          <w:tcPr>
            <w:tcW w:w="708" w:type="dxa"/>
            <w:vAlign w:val="center"/>
          </w:tcPr>
          <w:p w14:paraId="39D23FF9" w14:textId="77777777" w:rsidR="00450086" w:rsidRPr="00FD343B" w:rsidRDefault="00450086" w:rsidP="003A32CE">
            <w:pPr>
              <w:spacing w:before="60" w:after="60"/>
              <w:rPr>
                <w:rFonts w:ascii="Times New Roman" w:hAnsi="Times New Roman" w:cs="Times New Roman"/>
                <w:b/>
                <w:sz w:val="26"/>
                <w:szCs w:val="26"/>
              </w:rPr>
            </w:pPr>
            <w:r w:rsidRPr="00FD343B">
              <w:rPr>
                <w:rFonts w:ascii="Times New Roman" w:hAnsi="Times New Roman" w:cs="Times New Roman"/>
                <w:b/>
                <w:sz w:val="26"/>
                <w:szCs w:val="26"/>
              </w:rPr>
              <w:t>STT</w:t>
            </w:r>
          </w:p>
        </w:tc>
        <w:tc>
          <w:tcPr>
            <w:tcW w:w="1332" w:type="dxa"/>
            <w:vAlign w:val="center"/>
          </w:tcPr>
          <w:p w14:paraId="51ECFC10" w14:textId="77777777" w:rsidR="00450086" w:rsidRPr="00FD343B" w:rsidRDefault="00450086" w:rsidP="003A32CE">
            <w:pPr>
              <w:spacing w:before="60" w:after="60"/>
              <w:jc w:val="center"/>
              <w:rPr>
                <w:rFonts w:ascii="Times New Roman" w:hAnsi="Times New Roman" w:cs="Times New Roman"/>
                <w:b/>
                <w:sz w:val="26"/>
                <w:szCs w:val="26"/>
              </w:rPr>
            </w:pPr>
            <w:r w:rsidRPr="00FD343B">
              <w:rPr>
                <w:rFonts w:ascii="Times New Roman" w:hAnsi="Times New Roman" w:cs="Times New Roman"/>
                <w:b/>
                <w:sz w:val="26"/>
                <w:szCs w:val="26"/>
              </w:rPr>
              <w:t>Mã hiệu</w:t>
            </w:r>
          </w:p>
        </w:tc>
        <w:tc>
          <w:tcPr>
            <w:tcW w:w="7311" w:type="dxa"/>
            <w:vAlign w:val="center"/>
          </w:tcPr>
          <w:p w14:paraId="0B8ECC08" w14:textId="77777777" w:rsidR="00450086" w:rsidRPr="00FD343B" w:rsidRDefault="00450086" w:rsidP="003A32CE">
            <w:pPr>
              <w:spacing w:before="60" w:after="60"/>
              <w:jc w:val="center"/>
              <w:rPr>
                <w:rFonts w:ascii="Times New Roman" w:hAnsi="Times New Roman" w:cs="Times New Roman"/>
                <w:b/>
                <w:sz w:val="26"/>
                <w:szCs w:val="26"/>
              </w:rPr>
            </w:pPr>
            <w:r w:rsidRPr="00FD343B">
              <w:rPr>
                <w:rFonts w:ascii="Times New Roman" w:hAnsi="Times New Roman" w:cs="Times New Roman"/>
                <w:b/>
                <w:sz w:val="26"/>
                <w:szCs w:val="26"/>
              </w:rPr>
              <w:t>Tên biểu mẫu</w:t>
            </w:r>
          </w:p>
        </w:tc>
      </w:tr>
      <w:tr w:rsidR="00FD343B" w:rsidRPr="00FD343B" w14:paraId="2CC65850" w14:textId="77777777" w:rsidTr="003A32CE">
        <w:tc>
          <w:tcPr>
            <w:tcW w:w="708" w:type="dxa"/>
            <w:vAlign w:val="center"/>
          </w:tcPr>
          <w:p w14:paraId="3145CF73" w14:textId="77777777" w:rsidR="00450086" w:rsidRPr="00FD343B" w:rsidRDefault="00450086" w:rsidP="003A32CE">
            <w:pPr>
              <w:autoSpaceDE/>
              <w:autoSpaceDN/>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1</w:t>
            </w:r>
          </w:p>
        </w:tc>
        <w:tc>
          <w:tcPr>
            <w:tcW w:w="1332" w:type="dxa"/>
            <w:vAlign w:val="center"/>
          </w:tcPr>
          <w:p w14:paraId="5E343EE0" w14:textId="77777777" w:rsidR="00450086" w:rsidRPr="00FD343B" w:rsidRDefault="00450086" w:rsidP="003A32CE">
            <w:pPr>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rPr>
              <w:t>BM 0</w:t>
            </w:r>
            <w:r w:rsidRPr="00FD343B">
              <w:rPr>
                <w:rFonts w:ascii="Times New Roman" w:hAnsi="Times New Roman" w:cs="Times New Roman"/>
                <w:sz w:val="26"/>
                <w:szCs w:val="26"/>
                <w:lang w:val="en-US"/>
              </w:rPr>
              <w:t>1</w:t>
            </w:r>
          </w:p>
        </w:tc>
        <w:tc>
          <w:tcPr>
            <w:tcW w:w="7311" w:type="dxa"/>
          </w:tcPr>
          <w:p w14:paraId="155D0646" w14:textId="77777777" w:rsidR="00450086" w:rsidRPr="00FD343B" w:rsidRDefault="00450086" w:rsidP="003A32CE">
            <w:pPr>
              <w:spacing w:before="60" w:after="60"/>
              <w:jc w:val="both"/>
              <w:rPr>
                <w:rFonts w:ascii="Times New Roman" w:hAnsi="Times New Roman" w:cs="Times New Roman"/>
                <w:sz w:val="26"/>
                <w:szCs w:val="26"/>
                <w:lang w:val="en-US"/>
              </w:rPr>
            </w:pPr>
            <w:r w:rsidRPr="00FD343B">
              <w:rPr>
                <w:rFonts w:ascii="Times New Roman" w:hAnsi="Times New Roman" w:cs="Times New Roman"/>
                <w:sz w:val="26"/>
                <w:szCs w:val="26"/>
                <w:lang w:val="en-US"/>
              </w:rPr>
              <w:t>Giấy tiếp nhận hồ sơ và hẹn trả kết quả</w:t>
            </w:r>
          </w:p>
        </w:tc>
      </w:tr>
      <w:tr w:rsidR="00FD343B" w:rsidRPr="00FD343B" w14:paraId="482D19A2" w14:textId="77777777" w:rsidTr="003A32CE">
        <w:tc>
          <w:tcPr>
            <w:tcW w:w="708" w:type="dxa"/>
            <w:vAlign w:val="center"/>
          </w:tcPr>
          <w:p w14:paraId="5036C755" w14:textId="77777777" w:rsidR="00450086" w:rsidRPr="00FD343B" w:rsidRDefault="00450086" w:rsidP="003A32CE">
            <w:pPr>
              <w:autoSpaceDE/>
              <w:autoSpaceDN/>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2</w:t>
            </w:r>
          </w:p>
        </w:tc>
        <w:tc>
          <w:tcPr>
            <w:tcW w:w="1332" w:type="dxa"/>
            <w:vAlign w:val="center"/>
          </w:tcPr>
          <w:p w14:paraId="6089F2A6" w14:textId="77777777" w:rsidR="00450086" w:rsidRPr="00FD343B" w:rsidRDefault="00450086" w:rsidP="003A32CE">
            <w:pPr>
              <w:spacing w:before="60" w:after="60"/>
              <w:jc w:val="center"/>
              <w:rPr>
                <w:rFonts w:ascii="Times New Roman" w:hAnsi="Times New Roman" w:cs="Times New Roman"/>
                <w:sz w:val="26"/>
                <w:szCs w:val="26"/>
                <w:lang w:val="vi-VN"/>
              </w:rPr>
            </w:pPr>
            <w:r w:rsidRPr="00FD343B">
              <w:rPr>
                <w:rFonts w:ascii="Times New Roman" w:hAnsi="Times New Roman" w:cs="Times New Roman"/>
                <w:sz w:val="26"/>
                <w:szCs w:val="26"/>
              </w:rPr>
              <w:t>BM 0</w:t>
            </w:r>
            <w:r w:rsidRPr="00FD343B">
              <w:rPr>
                <w:rFonts w:ascii="Times New Roman" w:hAnsi="Times New Roman" w:cs="Times New Roman"/>
                <w:sz w:val="26"/>
                <w:szCs w:val="26"/>
                <w:lang w:val="vi-VN"/>
              </w:rPr>
              <w:t>2</w:t>
            </w:r>
          </w:p>
        </w:tc>
        <w:tc>
          <w:tcPr>
            <w:tcW w:w="7311" w:type="dxa"/>
          </w:tcPr>
          <w:p w14:paraId="272EC44A" w14:textId="77777777" w:rsidR="00450086" w:rsidRPr="00FD343B" w:rsidRDefault="00450086" w:rsidP="003A32CE">
            <w:pPr>
              <w:spacing w:before="60" w:after="60"/>
              <w:jc w:val="both"/>
              <w:rPr>
                <w:rFonts w:ascii="Times New Roman" w:hAnsi="Times New Roman" w:cs="Times New Roman"/>
                <w:sz w:val="26"/>
                <w:szCs w:val="26"/>
                <w:lang w:val="vi-VN"/>
              </w:rPr>
            </w:pPr>
            <w:r w:rsidRPr="00FD343B">
              <w:rPr>
                <w:rFonts w:ascii="Times New Roman" w:hAnsi="Times New Roman" w:cs="Times New Roman"/>
                <w:sz w:val="26"/>
                <w:szCs w:val="26"/>
                <w:lang w:val="vi-VN"/>
              </w:rPr>
              <w:t>Phiếu yêu cầu bổ sung, hoàn thiện hồ sơ</w:t>
            </w:r>
          </w:p>
        </w:tc>
      </w:tr>
      <w:tr w:rsidR="00FD343B" w:rsidRPr="00FD343B" w14:paraId="2D993620" w14:textId="77777777" w:rsidTr="003A32CE">
        <w:tc>
          <w:tcPr>
            <w:tcW w:w="708" w:type="dxa"/>
            <w:vAlign w:val="center"/>
          </w:tcPr>
          <w:p w14:paraId="053D3206" w14:textId="77777777" w:rsidR="00450086" w:rsidRPr="00FD343B" w:rsidRDefault="00450086" w:rsidP="003A32CE">
            <w:pPr>
              <w:autoSpaceDE/>
              <w:autoSpaceDN/>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3</w:t>
            </w:r>
          </w:p>
        </w:tc>
        <w:tc>
          <w:tcPr>
            <w:tcW w:w="1332" w:type="dxa"/>
            <w:vAlign w:val="center"/>
          </w:tcPr>
          <w:p w14:paraId="17B4BF50" w14:textId="77777777" w:rsidR="00450086" w:rsidRPr="00FD343B" w:rsidRDefault="00450086" w:rsidP="003A32CE">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BM 03</w:t>
            </w:r>
          </w:p>
        </w:tc>
        <w:tc>
          <w:tcPr>
            <w:tcW w:w="7311" w:type="dxa"/>
          </w:tcPr>
          <w:p w14:paraId="0C1C1D35" w14:textId="77777777" w:rsidR="00450086" w:rsidRPr="00FD343B" w:rsidRDefault="00450086" w:rsidP="003A32CE">
            <w:pPr>
              <w:spacing w:before="60" w:after="60"/>
              <w:jc w:val="both"/>
              <w:rPr>
                <w:rFonts w:ascii="Times New Roman" w:hAnsi="Times New Roman" w:cs="Times New Roman"/>
                <w:sz w:val="26"/>
                <w:szCs w:val="26"/>
                <w:lang w:val="en-US"/>
              </w:rPr>
            </w:pPr>
            <w:r w:rsidRPr="00FD343B">
              <w:rPr>
                <w:rFonts w:ascii="Times New Roman" w:hAnsi="Times New Roman" w:cs="Times New Roman"/>
                <w:sz w:val="26"/>
                <w:szCs w:val="26"/>
                <w:lang w:val="en-US"/>
              </w:rPr>
              <w:t>Phiếu từ chối tiếp nhận giải quyết hồ sơ</w:t>
            </w:r>
          </w:p>
        </w:tc>
      </w:tr>
      <w:tr w:rsidR="00FD343B" w:rsidRPr="00FD343B" w14:paraId="7F071AB1" w14:textId="77777777" w:rsidTr="003A32CE">
        <w:tc>
          <w:tcPr>
            <w:tcW w:w="708" w:type="dxa"/>
            <w:vAlign w:val="center"/>
          </w:tcPr>
          <w:p w14:paraId="69BE221E" w14:textId="77777777" w:rsidR="00450086" w:rsidRPr="00FD343B" w:rsidRDefault="00450086" w:rsidP="003A32CE">
            <w:pPr>
              <w:autoSpaceDE/>
              <w:autoSpaceDN/>
              <w:spacing w:before="60" w:after="60"/>
              <w:jc w:val="center"/>
              <w:rPr>
                <w:rFonts w:ascii="Times New Roman" w:hAnsi="Times New Roman" w:cs="Times New Roman"/>
                <w:sz w:val="26"/>
                <w:szCs w:val="26"/>
                <w:lang w:val="vi-VN"/>
              </w:rPr>
            </w:pPr>
            <w:r w:rsidRPr="00FD343B">
              <w:rPr>
                <w:rFonts w:ascii="Times New Roman" w:hAnsi="Times New Roman" w:cs="Times New Roman"/>
                <w:sz w:val="26"/>
                <w:szCs w:val="26"/>
                <w:lang w:val="vi-VN"/>
              </w:rPr>
              <w:t>4</w:t>
            </w:r>
          </w:p>
        </w:tc>
        <w:tc>
          <w:tcPr>
            <w:tcW w:w="1332" w:type="dxa"/>
            <w:vAlign w:val="center"/>
          </w:tcPr>
          <w:p w14:paraId="3E2FD774" w14:textId="77777777" w:rsidR="00450086" w:rsidRPr="00FD343B" w:rsidRDefault="00450086" w:rsidP="003A32CE">
            <w:pPr>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BM 04</w:t>
            </w:r>
          </w:p>
        </w:tc>
        <w:tc>
          <w:tcPr>
            <w:tcW w:w="7311" w:type="dxa"/>
          </w:tcPr>
          <w:p w14:paraId="4C694EF6" w14:textId="77777777" w:rsidR="00450086" w:rsidRPr="00FD343B" w:rsidRDefault="00450086" w:rsidP="003A32CE">
            <w:pPr>
              <w:spacing w:before="60" w:after="60"/>
              <w:jc w:val="both"/>
              <w:rPr>
                <w:rFonts w:ascii="Times New Roman" w:hAnsi="Times New Roman" w:cs="Times New Roman"/>
                <w:sz w:val="26"/>
                <w:szCs w:val="26"/>
                <w:lang w:val="en-US"/>
              </w:rPr>
            </w:pPr>
            <w:r w:rsidRPr="00FD343B">
              <w:rPr>
                <w:rFonts w:ascii="Times New Roman" w:hAnsi="Times New Roman" w:cs="Times New Roman"/>
                <w:sz w:val="26"/>
                <w:szCs w:val="26"/>
                <w:lang w:val="en-US"/>
              </w:rPr>
              <w:t>Phương tiện vận tải chuyên dùng trong dây chuyền công nghệ sử dụng trực tiếp cho hoạt động sản xuất của dự án đầu tư</w:t>
            </w:r>
          </w:p>
        </w:tc>
      </w:tr>
      <w:tr w:rsidR="00450086" w:rsidRPr="00FD343B" w14:paraId="6A2AAC2A" w14:textId="77777777" w:rsidTr="003A32CE">
        <w:tc>
          <w:tcPr>
            <w:tcW w:w="708" w:type="dxa"/>
            <w:vAlign w:val="center"/>
          </w:tcPr>
          <w:p w14:paraId="4E97E4A6" w14:textId="77777777" w:rsidR="00450086" w:rsidRPr="00FD343B" w:rsidRDefault="00450086" w:rsidP="003A32CE">
            <w:pPr>
              <w:autoSpaceDE/>
              <w:autoSpaceDN/>
              <w:spacing w:before="60" w:after="60"/>
              <w:jc w:val="center"/>
              <w:rPr>
                <w:rFonts w:ascii="Times New Roman" w:hAnsi="Times New Roman" w:cs="Times New Roman"/>
                <w:sz w:val="26"/>
                <w:szCs w:val="26"/>
                <w:lang w:val="vi-VN"/>
              </w:rPr>
            </w:pPr>
            <w:r w:rsidRPr="00FD343B">
              <w:rPr>
                <w:rFonts w:ascii="Times New Roman" w:hAnsi="Times New Roman" w:cs="Times New Roman"/>
                <w:sz w:val="26"/>
                <w:szCs w:val="26"/>
                <w:lang w:val="vi-VN"/>
              </w:rPr>
              <w:t>5</w:t>
            </w:r>
          </w:p>
        </w:tc>
        <w:tc>
          <w:tcPr>
            <w:tcW w:w="1332" w:type="dxa"/>
            <w:vAlign w:val="center"/>
          </w:tcPr>
          <w:p w14:paraId="342B80F5" w14:textId="77777777" w:rsidR="00450086" w:rsidRPr="00FD343B" w:rsidRDefault="00450086" w:rsidP="003A32CE">
            <w:pPr>
              <w:spacing w:before="60" w:after="60"/>
              <w:jc w:val="center"/>
              <w:rPr>
                <w:rFonts w:ascii="Times New Roman" w:hAnsi="Times New Roman" w:cs="Times New Roman"/>
                <w:sz w:val="26"/>
                <w:szCs w:val="26"/>
                <w:lang w:val="vi-VN"/>
              </w:rPr>
            </w:pPr>
            <w:r w:rsidRPr="00FD343B">
              <w:rPr>
                <w:rFonts w:ascii="Times New Roman" w:hAnsi="Times New Roman" w:cs="Times New Roman"/>
                <w:sz w:val="26"/>
                <w:szCs w:val="26"/>
              </w:rPr>
              <w:t>BM 0</w:t>
            </w:r>
            <w:r w:rsidRPr="00FD343B">
              <w:rPr>
                <w:rFonts w:ascii="Times New Roman" w:hAnsi="Times New Roman" w:cs="Times New Roman"/>
                <w:sz w:val="26"/>
                <w:szCs w:val="26"/>
                <w:lang w:val="vi-VN"/>
              </w:rPr>
              <w:t>5</w:t>
            </w:r>
          </w:p>
        </w:tc>
        <w:tc>
          <w:tcPr>
            <w:tcW w:w="7311" w:type="dxa"/>
          </w:tcPr>
          <w:p w14:paraId="03FF09E1" w14:textId="77777777" w:rsidR="00450086" w:rsidRPr="00FD343B" w:rsidRDefault="00450086" w:rsidP="003A32CE">
            <w:pPr>
              <w:spacing w:before="60" w:after="60"/>
              <w:jc w:val="both"/>
              <w:rPr>
                <w:rFonts w:ascii="Times New Roman" w:hAnsi="Times New Roman" w:cs="Times New Roman"/>
                <w:sz w:val="26"/>
                <w:szCs w:val="26"/>
                <w:lang w:val="vi-VN"/>
              </w:rPr>
            </w:pPr>
            <w:r w:rsidRPr="00FD343B">
              <w:rPr>
                <w:rFonts w:ascii="Times New Roman" w:hAnsi="Times New Roman" w:cs="Times New Roman"/>
                <w:sz w:val="26"/>
                <w:szCs w:val="26"/>
                <w:lang w:val="en-US"/>
              </w:rPr>
              <w:t>Văn bản đề nghị xác nhận</w:t>
            </w:r>
            <w:r w:rsidRPr="00FD343B">
              <w:rPr>
                <w:rFonts w:ascii="Times New Roman" w:hAnsi="Times New Roman" w:cs="Times New Roman"/>
                <w:noProof/>
                <w:sz w:val="26"/>
                <w:szCs w:val="26"/>
              </w:rPr>
              <w:t xml:space="preserve"> </w:t>
            </w:r>
            <w:r w:rsidRPr="00FD343B">
              <w:rPr>
                <w:rFonts w:ascii="Times New Roman" w:hAnsi="Times New Roman" w:cs="Times New Roman"/>
                <w:noProof/>
                <w:sz w:val="26"/>
                <w:szCs w:val="26"/>
                <w:lang w:val="en-US"/>
              </w:rPr>
              <w:t xml:space="preserve"> </w:t>
            </w:r>
          </w:p>
        </w:tc>
      </w:tr>
    </w:tbl>
    <w:p w14:paraId="021BC6A4" w14:textId="77777777" w:rsidR="00450086" w:rsidRPr="00FD343B" w:rsidRDefault="00450086" w:rsidP="00450086">
      <w:pPr>
        <w:pStyle w:val="BodyText"/>
        <w:rPr>
          <w:rFonts w:ascii="Times New Roman" w:hAnsi="Times New Roman" w:cs="Times New Roman"/>
          <w:b/>
          <w:sz w:val="26"/>
          <w:szCs w:val="26"/>
          <w:lang w:val="vi-VN"/>
        </w:rPr>
      </w:pPr>
    </w:p>
    <w:p w14:paraId="7EA02CF5" w14:textId="77777777" w:rsidR="00450086" w:rsidRPr="00FD343B" w:rsidRDefault="00450086" w:rsidP="00450086">
      <w:pPr>
        <w:pStyle w:val="BodyText"/>
        <w:ind w:firstLine="567"/>
        <w:rPr>
          <w:rFonts w:ascii="Times New Roman" w:hAnsi="Times New Roman" w:cs="Times New Roman"/>
          <w:b/>
          <w:sz w:val="26"/>
          <w:szCs w:val="26"/>
        </w:rPr>
      </w:pPr>
      <w:r w:rsidRPr="00FD343B">
        <w:rPr>
          <w:rFonts w:ascii="Times New Roman" w:hAnsi="Times New Roman" w:cs="Times New Roman"/>
          <w:b/>
          <w:sz w:val="26"/>
          <w:szCs w:val="26"/>
          <w:lang w:val="vi-VN"/>
        </w:rPr>
        <w:t>V.</w:t>
      </w:r>
      <w:r w:rsidRPr="00FD343B">
        <w:rPr>
          <w:rFonts w:ascii="Times New Roman" w:hAnsi="Times New Roman" w:cs="Times New Roman"/>
          <w:b/>
          <w:sz w:val="26"/>
          <w:szCs w:val="26"/>
        </w:rPr>
        <w:t xml:space="preserve"> HỒ SƠ CẦN LƯU </w:t>
      </w:r>
    </w:p>
    <w:p w14:paraId="61E9B9BA" w14:textId="77777777" w:rsidR="00450086" w:rsidRPr="00FD343B" w:rsidRDefault="00450086" w:rsidP="00450086">
      <w:pPr>
        <w:pStyle w:val="BodyText"/>
        <w:ind w:firstLine="567"/>
        <w:rPr>
          <w:rFonts w:ascii="Times New Roman" w:hAnsi="Times New Roman" w:cs="Times New Roman"/>
          <w:sz w:val="26"/>
          <w:szCs w:val="26"/>
        </w:rPr>
      </w:pPr>
    </w:p>
    <w:tbl>
      <w:tblPr>
        <w:tblW w:w="920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243"/>
        <w:gridCol w:w="7258"/>
      </w:tblGrid>
      <w:tr w:rsidR="00FD343B" w:rsidRPr="00FD343B" w14:paraId="48D39F99" w14:textId="77777777" w:rsidTr="003A32CE">
        <w:trPr>
          <w:tblHeader/>
        </w:trPr>
        <w:tc>
          <w:tcPr>
            <w:tcW w:w="708" w:type="dxa"/>
            <w:vAlign w:val="center"/>
          </w:tcPr>
          <w:p w14:paraId="5E86F5C0" w14:textId="77777777" w:rsidR="00450086" w:rsidRPr="00FD343B" w:rsidRDefault="00450086" w:rsidP="003A32CE">
            <w:pPr>
              <w:spacing w:before="60" w:after="60"/>
              <w:rPr>
                <w:rFonts w:ascii="Times New Roman" w:hAnsi="Times New Roman" w:cs="Times New Roman"/>
                <w:b/>
                <w:sz w:val="26"/>
                <w:szCs w:val="26"/>
              </w:rPr>
            </w:pPr>
            <w:r w:rsidRPr="00FD343B">
              <w:rPr>
                <w:rFonts w:ascii="Times New Roman" w:hAnsi="Times New Roman" w:cs="Times New Roman"/>
                <w:b/>
                <w:sz w:val="26"/>
                <w:szCs w:val="26"/>
              </w:rPr>
              <w:t>STT</w:t>
            </w:r>
          </w:p>
        </w:tc>
        <w:tc>
          <w:tcPr>
            <w:tcW w:w="1243" w:type="dxa"/>
            <w:vAlign w:val="center"/>
          </w:tcPr>
          <w:p w14:paraId="7A8EB724" w14:textId="77777777" w:rsidR="00450086" w:rsidRPr="00FD343B" w:rsidRDefault="00450086" w:rsidP="003A32CE">
            <w:pPr>
              <w:spacing w:before="60" w:after="60"/>
              <w:jc w:val="center"/>
              <w:rPr>
                <w:rFonts w:ascii="Times New Roman" w:hAnsi="Times New Roman" w:cs="Times New Roman"/>
                <w:b/>
                <w:sz w:val="26"/>
                <w:szCs w:val="26"/>
              </w:rPr>
            </w:pPr>
            <w:r w:rsidRPr="00FD343B">
              <w:rPr>
                <w:rFonts w:ascii="Times New Roman" w:hAnsi="Times New Roman" w:cs="Times New Roman"/>
                <w:b/>
                <w:sz w:val="26"/>
                <w:szCs w:val="26"/>
              </w:rPr>
              <w:t>Mã hiệu</w:t>
            </w:r>
          </w:p>
        </w:tc>
        <w:tc>
          <w:tcPr>
            <w:tcW w:w="7258" w:type="dxa"/>
            <w:vAlign w:val="center"/>
          </w:tcPr>
          <w:p w14:paraId="5014CB99" w14:textId="77777777" w:rsidR="00450086" w:rsidRPr="00FD343B" w:rsidRDefault="00450086" w:rsidP="003A32CE">
            <w:pPr>
              <w:spacing w:before="60" w:after="60"/>
              <w:jc w:val="center"/>
              <w:rPr>
                <w:rFonts w:ascii="Times New Roman" w:hAnsi="Times New Roman" w:cs="Times New Roman"/>
                <w:b/>
                <w:sz w:val="26"/>
                <w:szCs w:val="26"/>
              </w:rPr>
            </w:pPr>
            <w:r w:rsidRPr="00FD343B">
              <w:rPr>
                <w:rFonts w:ascii="Times New Roman" w:hAnsi="Times New Roman" w:cs="Times New Roman"/>
                <w:b/>
                <w:sz w:val="26"/>
                <w:szCs w:val="26"/>
              </w:rPr>
              <w:t>Tên biểu mẫu</w:t>
            </w:r>
          </w:p>
        </w:tc>
      </w:tr>
      <w:tr w:rsidR="00FD343B" w:rsidRPr="00FD343B" w14:paraId="06B80CBA" w14:textId="77777777" w:rsidTr="003A32CE">
        <w:tc>
          <w:tcPr>
            <w:tcW w:w="708" w:type="dxa"/>
            <w:vAlign w:val="center"/>
          </w:tcPr>
          <w:p w14:paraId="799E8373" w14:textId="77777777" w:rsidR="00450086" w:rsidRPr="00FD343B" w:rsidRDefault="00450086" w:rsidP="003A32CE">
            <w:pPr>
              <w:autoSpaceDE/>
              <w:autoSpaceDN/>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1</w:t>
            </w:r>
          </w:p>
        </w:tc>
        <w:tc>
          <w:tcPr>
            <w:tcW w:w="1243" w:type="dxa"/>
            <w:vAlign w:val="center"/>
          </w:tcPr>
          <w:p w14:paraId="5125CEEF" w14:textId="77777777" w:rsidR="00450086" w:rsidRPr="00FD343B" w:rsidRDefault="00450086" w:rsidP="003A32CE">
            <w:pPr>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rPr>
              <w:t>BM 0</w:t>
            </w:r>
            <w:r w:rsidRPr="00FD343B">
              <w:rPr>
                <w:rFonts w:ascii="Times New Roman" w:hAnsi="Times New Roman" w:cs="Times New Roman"/>
                <w:sz w:val="26"/>
                <w:szCs w:val="26"/>
                <w:lang w:val="en-US"/>
              </w:rPr>
              <w:t>1</w:t>
            </w:r>
          </w:p>
        </w:tc>
        <w:tc>
          <w:tcPr>
            <w:tcW w:w="7258" w:type="dxa"/>
          </w:tcPr>
          <w:p w14:paraId="32807FEA" w14:textId="77777777" w:rsidR="00450086" w:rsidRPr="00FD343B" w:rsidRDefault="00450086" w:rsidP="003A32CE">
            <w:pPr>
              <w:spacing w:before="60" w:after="60"/>
              <w:jc w:val="both"/>
              <w:rPr>
                <w:rFonts w:ascii="Times New Roman" w:hAnsi="Times New Roman" w:cs="Times New Roman"/>
                <w:sz w:val="26"/>
                <w:szCs w:val="26"/>
                <w:lang w:val="en-US"/>
              </w:rPr>
            </w:pPr>
            <w:r w:rsidRPr="00FD343B">
              <w:rPr>
                <w:rFonts w:ascii="Times New Roman" w:hAnsi="Times New Roman" w:cs="Times New Roman"/>
                <w:sz w:val="26"/>
                <w:szCs w:val="26"/>
                <w:lang w:val="en-US"/>
              </w:rPr>
              <w:t>Giấy tiếp nhận hồ sơ và hẹn trả kết quả</w:t>
            </w:r>
          </w:p>
        </w:tc>
      </w:tr>
      <w:tr w:rsidR="00FD343B" w:rsidRPr="00FD343B" w14:paraId="465D4D53" w14:textId="77777777" w:rsidTr="003A32CE">
        <w:tc>
          <w:tcPr>
            <w:tcW w:w="708" w:type="dxa"/>
            <w:vAlign w:val="center"/>
          </w:tcPr>
          <w:p w14:paraId="5DCCF171" w14:textId="77777777" w:rsidR="00450086" w:rsidRPr="00FD343B" w:rsidRDefault="00450086" w:rsidP="003A32CE">
            <w:pPr>
              <w:autoSpaceDE/>
              <w:autoSpaceDN/>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2</w:t>
            </w:r>
          </w:p>
        </w:tc>
        <w:tc>
          <w:tcPr>
            <w:tcW w:w="1243" w:type="dxa"/>
            <w:vAlign w:val="center"/>
          </w:tcPr>
          <w:p w14:paraId="1A576CE5" w14:textId="77777777" w:rsidR="00450086" w:rsidRPr="00FD343B" w:rsidRDefault="00450086" w:rsidP="003A32CE">
            <w:pPr>
              <w:spacing w:before="60" w:after="60"/>
              <w:jc w:val="center"/>
              <w:rPr>
                <w:rFonts w:ascii="Times New Roman" w:hAnsi="Times New Roman" w:cs="Times New Roman"/>
                <w:sz w:val="26"/>
                <w:szCs w:val="26"/>
                <w:lang w:val="vi-VN"/>
              </w:rPr>
            </w:pPr>
            <w:r w:rsidRPr="00FD343B">
              <w:rPr>
                <w:rFonts w:ascii="Times New Roman" w:hAnsi="Times New Roman" w:cs="Times New Roman"/>
                <w:sz w:val="26"/>
                <w:szCs w:val="26"/>
              </w:rPr>
              <w:t>BM 0</w:t>
            </w:r>
            <w:r w:rsidRPr="00FD343B">
              <w:rPr>
                <w:rFonts w:ascii="Times New Roman" w:hAnsi="Times New Roman" w:cs="Times New Roman"/>
                <w:sz w:val="26"/>
                <w:szCs w:val="26"/>
                <w:lang w:val="vi-VN"/>
              </w:rPr>
              <w:t>2</w:t>
            </w:r>
          </w:p>
        </w:tc>
        <w:tc>
          <w:tcPr>
            <w:tcW w:w="7258" w:type="dxa"/>
          </w:tcPr>
          <w:p w14:paraId="26F955CC" w14:textId="77777777" w:rsidR="00450086" w:rsidRPr="00FD343B" w:rsidRDefault="00450086" w:rsidP="003A32CE">
            <w:pPr>
              <w:spacing w:before="60" w:after="60"/>
              <w:jc w:val="both"/>
              <w:rPr>
                <w:rFonts w:ascii="Times New Roman" w:hAnsi="Times New Roman" w:cs="Times New Roman"/>
                <w:sz w:val="26"/>
                <w:szCs w:val="26"/>
                <w:lang w:val="vi-VN"/>
              </w:rPr>
            </w:pPr>
            <w:r w:rsidRPr="00FD343B">
              <w:rPr>
                <w:rFonts w:ascii="Times New Roman" w:hAnsi="Times New Roman" w:cs="Times New Roman"/>
                <w:sz w:val="26"/>
                <w:szCs w:val="26"/>
                <w:lang w:val="vi-VN"/>
              </w:rPr>
              <w:t>Phiếu yêu cầu bổ sung, hoàn thiện hồ sơ</w:t>
            </w:r>
          </w:p>
        </w:tc>
      </w:tr>
      <w:tr w:rsidR="00FD343B" w:rsidRPr="00FD343B" w14:paraId="1D7A1AEF" w14:textId="77777777" w:rsidTr="003A32CE">
        <w:tc>
          <w:tcPr>
            <w:tcW w:w="708" w:type="dxa"/>
            <w:vAlign w:val="center"/>
          </w:tcPr>
          <w:p w14:paraId="046C374E" w14:textId="77777777" w:rsidR="00450086" w:rsidRPr="00FD343B" w:rsidRDefault="00450086" w:rsidP="003A32CE">
            <w:pPr>
              <w:autoSpaceDE/>
              <w:autoSpaceDN/>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3</w:t>
            </w:r>
          </w:p>
        </w:tc>
        <w:tc>
          <w:tcPr>
            <w:tcW w:w="1243" w:type="dxa"/>
            <w:vAlign w:val="center"/>
          </w:tcPr>
          <w:p w14:paraId="4692701F" w14:textId="77777777" w:rsidR="00450086" w:rsidRPr="00FD343B" w:rsidRDefault="00450086" w:rsidP="003A32CE">
            <w:pPr>
              <w:spacing w:before="60" w:after="60"/>
              <w:jc w:val="center"/>
              <w:rPr>
                <w:rFonts w:ascii="Times New Roman" w:hAnsi="Times New Roman" w:cs="Times New Roman"/>
                <w:sz w:val="26"/>
                <w:szCs w:val="26"/>
              </w:rPr>
            </w:pPr>
            <w:r w:rsidRPr="00FD343B">
              <w:rPr>
                <w:rFonts w:ascii="Times New Roman" w:hAnsi="Times New Roman" w:cs="Times New Roman"/>
                <w:sz w:val="26"/>
                <w:szCs w:val="26"/>
              </w:rPr>
              <w:t>BM 03</w:t>
            </w:r>
          </w:p>
        </w:tc>
        <w:tc>
          <w:tcPr>
            <w:tcW w:w="7258" w:type="dxa"/>
          </w:tcPr>
          <w:p w14:paraId="7AE4255B" w14:textId="77777777" w:rsidR="00450086" w:rsidRPr="00FD343B" w:rsidRDefault="00450086" w:rsidP="003A32CE">
            <w:pPr>
              <w:spacing w:before="60" w:after="60"/>
              <w:jc w:val="both"/>
              <w:rPr>
                <w:rFonts w:ascii="Times New Roman" w:hAnsi="Times New Roman" w:cs="Times New Roman"/>
                <w:sz w:val="26"/>
                <w:szCs w:val="26"/>
                <w:lang w:val="en-US"/>
              </w:rPr>
            </w:pPr>
            <w:r w:rsidRPr="00FD343B">
              <w:rPr>
                <w:rFonts w:ascii="Times New Roman" w:hAnsi="Times New Roman" w:cs="Times New Roman"/>
                <w:sz w:val="26"/>
                <w:szCs w:val="26"/>
                <w:lang w:val="en-US"/>
              </w:rPr>
              <w:t>Phiếu từ chối tiếp nhận giải quyết hồ sơ</w:t>
            </w:r>
          </w:p>
        </w:tc>
      </w:tr>
      <w:tr w:rsidR="00FD343B" w:rsidRPr="00FD343B" w14:paraId="0EF66DFB" w14:textId="77777777" w:rsidTr="003A32CE">
        <w:tc>
          <w:tcPr>
            <w:tcW w:w="708" w:type="dxa"/>
            <w:vAlign w:val="center"/>
          </w:tcPr>
          <w:p w14:paraId="7067F480" w14:textId="77777777" w:rsidR="00450086" w:rsidRPr="00FD343B" w:rsidRDefault="00450086" w:rsidP="003A32CE">
            <w:pPr>
              <w:autoSpaceDE/>
              <w:autoSpaceDN/>
              <w:spacing w:before="60" w:after="60"/>
              <w:jc w:val="center"/>
              <w:rPr>
                <w:rFonts w:ascii="Times New Roman" w:hAnsi="Times New Roman" w:cs="Times New Roman"/>
                <w:sz w:val="26"/>
                <w:szCs w:val="26"/>
                <w:lang w:val="vi-VN"/>
              </w:rPr>
            </w:pPr>
            <w:r w:rsidRPr="00FD343B">
              <w:rPr>
                <w:rFonts w:ascii="Times New Roman" w:hAnsi="Times New Roman" w:cs="Times New Roman"/>
                <w:sz w:val="26"/>
                <w:szCs w:val="26"/>
                <w:lang w:val="vi-VN"/>
              </w:rPr>
              <w:t>4</w:t>
            </w:r>
          </w:p>
        </w:tc>
        <w:tc>
          <w:tcPr>
            <w:tcW w:w="1243" w:type="dxa"/>
            <w:vAlign w:val="center"/>
          </w:tcPr>
          <w:p w14:paraId="5F1BBCBF" w14:textId="77777777" w:rsidR="00450086" w:rsidRPr="00FD343B" w:rsidRDefault="00450086" w:rsidP="003A32CE">
            <w:pPr>
              <w:spacing w:before="60" w:after="60"/>
              <w:jc w:val="center"/>
              <w:rPr>
                <w:rFonts w:ascii="Times New Roman" w:hAnsi="Times New Roman" w:cs="Times New Roman"/>
                <w:sz w:val="26"/>
                <w:szCs w:val="26"/>
                <w:lang w:val="vi-VN"/>
              </w:rPr>
            </w:pPr>
            <w:r w:rsidRPr="00FD343B">
              <w:rPr>
                <w:rFonts w:ascii="Times New Roman" w:hAnsi="Times New Roman" w:cs="Times New Roman"/>
                <w:sz w:val="26"/>
                <w:szCs w:val="26"/>
              </w:rPr>
              <w:t>BM 0</w:t>
            </w:r>
            <w:r w:rsidRPr="00FD343B">
              <w:rPr>
                <w:rFonts w:ascii="Times New Roman" w:hAnsi="Times New Roman" w:cs="Times New Roman"/>
                <w:sz w:val="26"/>
                <w:szCs w:val="26"/>
                <w:lang w:val="vi-VN"/>
              </w:rPr>
              <w:t>4</w:t>
            </w:r>
          </w:p>
        </w:tc>
        <w:tc>
          <w:tcPr>
            <w:tcW w:w="7258" w:type="dxa"/>
          </w:tcPr>
          <w:p w14:paraId="4624DB1B" w14:textId="77777777" w:rsidR="00450086" w:rsidRPr="00FD343B" w:rsidRDefault="00450086" w:rsidP="003A32CE">
            <w:pPr>
              <w:spacing w:before="60" w:after="60"/>
              <w:jc w:val="both"/>
              <w:rPr>
                <w:rFonts w:ascii="Times New Roman" w:hAnsi="Times New Roman" w:cs="Times New Roman"/>
                <w:b/>
                <w:bCs/>
                <w:sz w:val="26"/>
                <w:szCs w:val="26"/>
                <w:lang w:eastAsia="vi-VN"/>
              </w:rPr>
            </w:pPr>
            <w:r w:rsidRPr="00FD343B">
              <w:rPr>
                <w:rFonts w:ascii="Times New Roman" w:hAnsi="Times New Roman" w:cs="Times New Roman"/>
                <w:sz w:val="26"/>
                <w:szCs w:val="26"/>
                <w:lang w:val="en-US"/>
              </w:rPr>
              <w:t>Phương tiện vận tải chuyên dùng trong dây chuyền công nghệ sử dụng trực tiếp cho hoạt động sản xuất của dự án đầu tư</w:t>
            </w:r>
          </w:p>
        </w:tc>
      </w:tr>
      <w:tr w:rsidR="00FD343B" w:rsidRPr="00FD343B" w14:paraId="2A4D7475" w14:textId="77777777" w:rsidTr="003A32CE">
        <w:tc>
          <w:tcPr>
            <w:tcW w:w="708" w:type="dxa"/>
            <w:vAlign w:val="center"/>
          </w:tcPr>
          <w:p w14:paraId="1EE6017D" w14:textId="77777777" w:rsidR="00450086" w:rsidRPr="00FD343B" w:rsidRDefault="00450086" w:rsidP="003A32CE">
            <w:pPr>
              <w:autoSpaceDE/>
              <w:autoSpaceDN/>
              <w:spacing w:before="60" w:after="60"/>
              <w:jc w:val="center"/>
              <w:rPr>
                <w:rFonts w:ascii="Times New Roman" w:hAnsi="Times New Roman" w:cs="Times New Roman"/>
                <w:sz w:val="26"/>
                <w:szCs w:val="26"/>
                <w:lang w:val="vi-VN"/>
              </w:rPr>
            </w:pPr>
            <w:r w:rsidRPr="00FD343B">
              <w:rPr>
                <w:rFonts w:ascii="Times New Roman" w:hAnsi="Times New Roman" w:cs="Times New Roman"/>
                <w:sz w:val="26"/>
                <w:szCs w:val="26"/>
                <w:lang w:val="vi-VN"/>
              </w:rPr>
              <w:t>5</w:t>
            </w:r>
          </w:p>
        </w:tc>
        <w:tc>
          <w:tcPr>
            <w:tcW w:w="1243" w:type="dxa"/>
            <w:vAlign w:val="center"/>
          </w:tcPr>
          <w:p w14:paraId="78D3E0F0" w14:textId="77777777" w:rsidR="00450086" w:rsidRPr="00FD343B" w:rsidRDefault="00450086" w:rsidP="003A32CE">
            <w:pPr>
              <w:spacing w:before="60" w:after="60"/>
              <w:jc w:val="center"/>
              <w:rPr>
                <w:rFonts w:ascii="Times New Roman" w:hAnsi="Times New Roman" w:cs="Times New Roman"/>
                <w:sz w:val="26"/>
                <w:szCs w:val="26"/>
                <w:lang w:val="vi-VN"/>
              </w:rPr>
            </w:pPr>
            <w:r w:rsidRPr="00FD343B">
              <w:rPr>
                <w:rFonts w:ascii="Times New Roman" w:hAnsi="Times New Roman" w:cs="Times New Roman"/>
                <w:sz w:val="26"/>
                <w:szCs w:val="26"/>
              </w:rPr>
              <w:t>BM 0</w:t>
            </w:r>
            <w:r w:rsidRPr="00FD343B">
              <w:rPr>
                <w:rFonts w:ascii="Times New Roman" w:hAnsi="Times New Roman" w:cs="Times New Roman"/>
                <w:sz w:val="26"/>
                <w:szCs w:val="26"/>
                <w:lang w:val="vi-VN"/>
              </w:rPr>
              <w:t>5</w:t>
            </w:r>
          </w:p>
        </w:tc>
        <w:tc>
          <w:tcPr>
            <w:tcW w:w="7258" w:type="dxa"/>
          </w:tcPr>
          <w:p w14:paraId="736950CB" w14:textId="77777777" w:rsidR="00450086" w:rsidRPr="00FD343B" w:rsidRDefault="00450086" w:rsidP="003A32CE">
            <w:pPr>
              <w:spacing w:before="60" w:after="60"/>
              <w:jc w:val="both"/>
              <w:rPr>
                <w:rFonts w:ascii="Times New Roman" w:hAnsi="Times New Roman" w:cs="Times New Roman"/>
                <w:sz w:val="26"/>
                <w:szCs w:val="26"/>
                <w:lang w:val="vi-VN"/>
              </w:rPr>
            </w:pPr>
            <w:r w:rsidRPr="00FD343B">
              <w:rPr>
                <w:rFonts w:ascii="Times New Roman" w:hAnsi="Times New Roman" w:cs="Times New Roman"/>
                <w:sz w:val="26"/>
                <w:szCs w:val="26"/>
                <w:lang w:val="en-US"/>
              </w:rPr>
              <w:t>Văn bản đề nghị xác nhận</w:t>
            </w:r>
          </w:p>
        </w:tc>
      </w:tr>
      <w:tr w:rsidR="00FD343B" w:rsidRPr="00FD343B" w14:paraId="02D33422" w14:textId="77777777" w:rsidTr="003A32CE">
        <w:tc>
          <w:tcPr>
            <w:tcW w:w="708" w:type="dxa"/>
            <w:vAlign w:val="center"/>
          </w:tcPr>
          <w:p w14:paraId="787977F4" w14:textId="77777777" w:rsidR="00450086" w:rsidRPr="00FD343B" w:rsidRDefault="00450086" w:rsidP="003A32CE">
            <w:pPr>
              <w:autoSpaceDE/>
              <w:autoSpaceDN/>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8</w:t>
            </w:r>
          </w:p>
        </w:tc>
        <w:tc>
          <w:tcPr>
            <w:tcW w:w="1243" w:type="dxa"/>
            <w:vAlign w:val="center"/>
          </w:tcPr>
          <w:p w14:paraId="66FBC878" w14:textId="77777777" w:rsidR="00450086" w:rsidRPr="00FD343B" w:rsidRDefault="00450086" w:rsidP="003A32CE">
            <w:pPr>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w:t>
            </w:r>
          </w:p>
        </w:tc>
        <w:tc>
          <w:tcPr>
            <w:tcW w:w="7258" w:type="dxa"/>
          </w:tcPr>
          <w:p w14:paraId="6446951C" w14:textId="77777777" w:rsidR="00450086" w:rsidRPr="00FD343B" w:rsidRDefault="00450086" w:rsidP="003A32CE">
            <w:pPr>
              <w:spacing w:before="60" w:after="60"/>
              <w:jc w:val="both"/>
              <w:rPr>
                <w:rFonts w:ascii="Times New Roman" w:hAnsi="Times New Roman" w:cs="Times New Roman"/>
                <w:sz w:val="26"/>
                <w:szCs w:val="26"/>
                <w:lang w:val="en-US"/>
              </w:rPr>
            </w:pPr>
            <w:r w:rsidRPr="00FD343B">
              <w:rPr>
                <w:rFonts w:ascii="Times New Roman" w:hAnsi="Times New Roman" w:cs="Times New Roman"/>
                <w:sz w:val="26"/>
                <w:szCs w:val="26"/>
                <w:lang w:val="en-US"/>
              </w:rPr>
              <w:t xml:space="preserve">Các thành phần hồ sơ mục </w:t>
            </w:r>
            <w:r w:rsidRPr="00FD343B">
              <w:rPr>
                <w:rFonts w:ascii="Times New Roman" w:hAnsi="Times New Roman" w:cs="Times New Roman"/>
                <w:sz w:val="26"/>
                <w:szCs w:val="26"/>
                <w:lang w:val="vi-VN"/>
              </w:rPr>
              <w:t>I</w:t>
            </w:r>
            <w:r w:rsidRPr="00FD343B">
              <w:rPr>
                <w:rFonts w:ascii="Times New Roman" w:hAnsi="Times New Roman" w:cs="Times New Roman"/>
                <w:sz w:val="26"/>
                <w:szCs w:val="26"/>
                <w:lang w:val="en-US"/>
              </w:rPr>
              <w:t xml:space="preserve"> và các thành phần hồ sơ khác phát sinh trong quá trình giải quyết hồ sơ.</w:t>
            </w:r>
          </w:p>
        </w:tc>
      </w:tr>
      <w:tr w:rsidR="00450086" w:rsidRPr="00FD343B" w14:paraId="48DD875E" w14:textId="77777777" w:rsidTr="003A32CE">
        <w:tc>
          <w:tcPr>
            <w:tcW w:w="708" w:type="dxa"/>
            <w:vAlign w:val="center"/>
          </w:tcPr>
          <w:p w14:paraId="7B83B179" w14:textId="77777777" w:rsidR="00450086" w:rsidRPr="00FD343B" w:rsidRDefault="00450086" w:rsidP="003A32CE">
            <w:pPr>
              <w:autoSpaceDE/>
              <w:autoSpaceDN/>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9</w:t>
            </w:r>
          </w:p>
        </w:tc>
        <w:tc>
          <w:tcPr>
            <w:tcW w:w="1243" w:type="dxa"/>
            <w:vAlign w:val="center"/>
          </w:tcPr>
          <w:p w14:paraId="063C66D9" w14:textId="77777777" w:rsidR="00450086" w:rsidRPr="00FD343B" w:rsidRDefault="00450086" w:rsidP="003A32CE">
            <w:pPr>
              <w:spacing w:before="60" w:after="60"/>
              <w:jc w:val="center"/>
              <w:rPr>
                <w:rFonts w:ascii="Times New Roman" w:hAnsi="Times New Roman" w:cs="Times New Roman"/>
                <w:sz w:val="26"/>
                <w:szCs w:val="26"/>
                <w:lang w:val="en-US"/>
              </w:rPr>
            </w:pPr>
            <w:r w:rsidRPr="00FD343B">
              <w:rPr>
                <w:rFonts w:ascii="Times New Roman" w:hAnsi="Times New Roman" w:cs="Times New Roman"/>
                <w:sz w:val="26"/>
                <w:szCs w:val="26"/>
                <w:lang w:val="en-US"/>
              </w:rPr>
              <w:t>/</w:t>
            </w:r>
          </w:p>
        </w:tc>
        <w:tc>
          <w:tcPr>
            <w:tcW w:w="7258" w:type="dxa"/>
            <w:vAlign w:val="center"/>
          </w:tcPr>
          <w:p w14:paraId="56424F00" w14:textId="77777777" w:rsidR="00450086" w:rsidRPr="00FD343B" w:rsidRDefault="00450086" w:rsidP="003A32CE">
            <w:pPr>
              <w:spacing w:before="60" w:after="60"/>
              <w:jc w:val="both"/>
              <w:rPr>
                <w:rFonts w:ascii="Times New Roman" w:hAnsi="Times New Roman" w:cs="Times New Roman"/>
                <w:sz w:val="26"/>
                <w:szCs w:val="26"/>
                <w:lang w:val="en-US"/>
              </w:rPr>
            </w:pPr>
            <w:r w:rsidRPr="00FD343B">
              <w:rPr>
                <w:rFonts w:ascii="Times New Roman" w:hAnsi="Times New Roman" w:cs="Times New Roman"/>
                <w:sz w:val="26"/>
                <w:szCs w:val="26"/>
                <w:lang w:val="en-US"/>
              </w:rPr>
              <w:t>Văn bản từ chối có nêu rõ lý do</w:t>
            </w:r>
          </w:p>
        </w:tc>
      </w:tr>
    </w:tbl>
    <w:p w14:paraId="759F0F37" w14:textId="77777777" w:rsidR="00450086" w:rsidRPr="00FD343B" w:rsidRDefault="00450086" w:rsidP="00450086">
      <w:pPr>
        <w:ind w:firstLine="567"/>
        <w:jc w:val="both"/>
        <w:rPr>
          <w:rFonts w:ascii="Times New Roman" w:hAnsi="Times New Roman" w:cs="Times New Roman"/>
          <w:sz w:val="26"/>
          <w:szCs w:val="26"/>
          <w:lang w:val="vi-VN"/>
        </w:rPr>
      </w:pPr>
    </w:p>
    <w:p w14:paraId="7217AAA9" w14:textId="77777777" w:rsidR="00450086" w:rsidRPr="00FD343B" w:rsidRDefault="00450086" w:rsidP="00450086">
      <w:pPr>
        <w:pStyle w:val="BodyText"/>
        <w:spacing w:after="120"/>
        <w:ind w:firstLine="567"/>
        <w:rPr>
          <w:rFonts w:ascii="Times New Roman" w:hAnsi="Times New Roman" w:cs="Times New Roman"/>
          <w:b/>
          <w:sz w:val="26"/>
          <w:szCs w:val="26"/>
          <w:lang w:val="vi-VN"/>
        </w:rPr>
      </w:pPr>
      <w:r w:rsidRPr="00FD343B">
        <w:rPr>
          <w:rFonts w:ascii="Times New Roman" w:hAnsi="Times New Roman" w:cs="Times New Roman"/>
          <w:b/>
          <w:sz w:val="26"/>
          <w:szCs w:val="26"/>
          <w:lang w:val="vi-VN"/>
        </w:rPr>
        <w:t>VI. CƠ SỞ PHÁP LÝ</w:t>
      </w:r>
    </w:p>
    <w:p w14:paraId="10FB1500" w14:textId="77777777" w:rsidR="00450086" w:rsidRPr="00FD343B" w:rsidRDefault="00450086" w:rsidP="00FD343B">
      <w:pPr>
        <w:spacing w:before="120" w:after="120"/>
        <w:ind w:right="134" w:firstLine="578"/>
        <w:jc w:val="both"/>
        <w:rPr>
          <w:rFonts w:ascii="Times New Roman" w:hAnsi="Times New Roman" w:cs="Times New Roman"/>
          <w:sz w:val="26"/>
          <w:szCs w:val="26"/>
        </w:rPr>
      </w:pPr>
      <w:r w:rsidRPr="00FD343B">
        <w:rPr>
          <w:rFonts w:ascii="Times New Roman" w:hAnsi="Times New Roman" w:cs="Times New Roman"/>
          <w:sz w:val="26"/>
          <w:szCs w:val="26"/>
        </w:rPr>
        <w:t>- Luật Thuế xuất khẩu, thuế nhập khẩu ngày 06 tháng 4 năm 2016;</w:t>
      </w:r>
    </w:p>
    <w:p w14:paraId="0B61615E" w14:textId="77777777" w:rsidR="00450086" w:rsidRPr="00FD343B" w:rsidRDefault="00450086" w:rsidP="00FD343B">
      <w:pPr>
        <w:spacing w:before="120" w:after="120"/>
        <w:ind w:right="134" w:firstLine="578"/>
        <w:jc w:val="both"/>
        <w:rPr>
          <w:rFonts w:ascii="Times New Roman" w:hAnsi="Times New Roman" w:cs="Times New Roman"/>
          <w:sz w:val="26"/>
          <w:szCs w:val="26"/>
          <w:lang w:val="vi-VN"/>
        </w:rPr>
      </w:pPr>
      <w:r w:rsidRPr="00FD343B">
        <w:rPr>
          <w:rFonts w:ascii="Times New Roman" w:hAnsi="Times New Roman" w:cs="Times New Roman"/>
          <w:sz w:val="26"/>
          <w:szCs w:val="26"/>
        </w:rPr>
        <w:t xml:space="preserve">- </w:t>
      </w:r>
      <w:r w:rsidRPr="00FD343B">
        <w:rPr>
          <w:rFonts w:ascii="Times New Roman" w:hAnsi="Times New Roman" w:cs="Times New Roman"/>
          <w:sz w:val="26"/>
          <w:szCs w:val="26"/>
          <w:lang w:val="vi-VN"/>
        </w:rPr>
        <w:t>N</w:t>
      </w:r>
      <w:r w:rsidR="00FE7E0B" w:rsidRPr="00FD343B">
        <w:rPr>
          <w:rFonts w:ascii="Times New Roman" w:hAnsi="Times New Roman" w:cs="Times New Roman"/>
          <w:sz w:val="26"/>
          <w:szCs w:val="26"/>
          <w:lang w:val="vi-VN"/>
        </w:rPr>
        <w:t>ghị định 133/2015/NĐ-CP ngày 12</w:t>
      </w:r>
      <w:r w:rsidR="00FE7E0B" w:rsidRPr="00FD343B">
        <w:rPr>
          <w:rFonts w:ascii="Times New Roman" w:hAnsi="Times New Roman" w:cs="Times New Roman"/>
          <w:sz w:val="26"/>
          <w:szCs w:val="26"/>
          <w:lang w:val="en-US"/>
        </w:rPr>
        <w:t xml:space="preserve"> tháng </w:t>
      </w:r>
      <w:r w:rsidR="00FE7E0B" w:rsidRPr="00FD343B">
        <w:rPr>
          <w:rFonts w:ascii="Times New Roman" w:hAnsi="Times New Roman" w:cs="Times New Roman"/>
          <w:sz w:val="26"/>
          <w:szCs w:val="26"/>
          <w:lang w:val="vi-VN"/>
        </w:rPr>
        <w:t>6</w:t>
      </w:r>
      <w:r w:rsidR="00FE7E0B" w:rsidRPr="00FD343B">
        <w:rPr>
          <w:rFonts w:ascii="Times New Roman" w:hAnsi="Times New Roman" w:cs="Times New Roman"/>
          <w:sz w:val="26"/>
          <w:szCs w:val="26"/>
          <w:lang w:val="en-US"/>
        </w:rPr>
        <w:t xml:space="preserve"> năm </w:t>
      </w:r>
      <w:r w:rsidRPr="00FD343B">
        <w:rPr>
          <w:rFonts w:ascii="Times New Roman" w:hAnsi="Times New Roman" w:cs="Times New Roman"/>
          <w:sz w:val="26"/>
          <w:szCs w:val="26"/>
          <w:lang w:val="vi-VN"/>
        </w:rPr>
        <w:t>2025 của Chính phủ quy định về phân quyền, phân cấp trong lĩnh vực quản lý nhà nước của Bộ Khoa học và Công nghệ;</w:t>
      </w:r>
    </w:p>
    <w:p w14:paraId="31E107C0" w14:textId="77777777" w:rsidR="00450086" w:rsidRPr="00FD343B" w:rsidRDefault="00450086" w:rsidP="00FD343B">
      <w:pPr>
        <w:spacing w:before="120" w:after="120"/>
        <w:ind w:right="134" w:firstLine="578"/>
        <w:jc w:val="both"/>
        <w:rPr>
          <w:rFonts w:ascii="Times New Roman" w:hAnsi="Times New Roman" w:cs="Times New Roman"/>
          <w:sz w:val="26"/>
          <w:szCs w:val="26"/>
          <w:lang w:val="vi-VN"/>
        </w:rPr>
      </w:pPr>
      <w:r w:rsidRPr="00FD343B">
        <w:rPr>
          <w:rFonts w:ascii="Times New Roman" w:hAnsi="Times New Roman" w:cs="Times New Roman"/>
          <w:sz w:val="26"/>
          <w:szCs w:val="26"/>
          <w:lang w:val="vi-VN"/>
        </w:rPr>
        <w:t>- Nghị định số 134/2016/NĐ-CP ngày 01 tháng 9 năm 2016 của Chính phủ quy định chi tiết một số điều và biện pháp thi hành Luật thuế xuất khẩu, thuế nhập khẩu (được sửa đổi, bổ sung tại khoản 14 Điều 1 Nghị định số 18/2021/NĐ-CP ngày 11 tháng 03 năm 2021 của Chính phủ)</w:t>
      </w:r>
    </w:p>
    <w:p w14:paraId="20F317DC" w14:textId="77777777" w:rsidR="00450086" w:rsidRPr="00FD343B" w:rsidRDefault="00450086" w:rsidP="00FD343B">
      <w:pPr>
        <w:spacing w:before="120" w:after="120"/>
        <w:ind w:right="134" w:firstLine="578"/>
        <w:jc w:val="both"/>
        <w:rPr>
          <w:rFonts w:ascii="Times New Roman" w:hAnsi="Times New Roman" w:cs="Times New Roman"/>
          <w:sz w:val="26"/>
          <w:szCs w:val="26"/>
          <w:lang w:val="vi-VN"/>
        </w:rPr>
      </w:pPr>
      <w:r w:rsidRPr="00FD343B">
        <w:rPr>
          <w:rFonts w:ascii="Times New Roman" w:hAnsi="Times New Roman" w:cs="Times New Roman"/>
          <w:sz w:val="26"/>
          <w:szCs w:val="26"/>
          <w:lang w:val="vi-VN"/>
        </w:rPr>
        <w:t>- Quyết định số 30/2018/QĐ-TTg ngày 31 tháng 07 năm 2018 của Thủ tướng Chính phủ quy định trình tự, thủ tục xác nhận hàng hóa sử dụng trực tiếp cho phát triển hoạt động ươm tạo công nghệ, ươm tạo doanh nghiệp khoa học và công nghệ, đổi mới công nghệ; phương tiện vận tải chuyên dùng trong dây chuyền công nghệ sử dụng trực tiếp cho hoạt động sản xuất của dự án đầu tư.</w:t>
      </w:r>
    </w:p>
    <w:p w14:paraId="28E714DC" w14:textId="77777777" w:rsidR="0098434D" w:rsidRPr="00FD343B" w:rsidRDefault="00450086" w:rsidP="00FD343B">
      <w:pPr>
        <w:spacing w:before="120" w:after="120"/>
        <w:ind w:right="134" w:firstLine="578"/>
        <w:jc w:val="both"/>
        <w:rPr>
          <w:rFonts w:ascii="Times New Roman" w:hAnsi="Times New Roman" w:cs="Times New Roman"/>
          <w:sz w:val="26"/>
          <w:szCs w:val="26"/>
          <w:lang w:val="vi-VN"/>
        </w:rPr>
      </w:pPr>
      <w:r w:rsidRPr="00FD343B">
        <w:rPr>
          <w:rFonts w:ascii="Times New Roman" w:hAnsi="Times New Roman" w:cs="Times New Roman"/>
          <w:sz w:val="26"/>
          <w:szCs w:val="26"/>
          <w:lang w:val="vi-VN"/>
        </w:rPr>
        <w:t>- Thông tư số 14/2017/TT-BKHCN ngày 01 tháng 12 năm 2017 của Bộ trưởng Bộ Khoa học và Công nghệ quy định tiêu chí xác định phương tiện vận tải; máy móc, thiết bị, phụ tùng, vật tư chuyên dùng và danh mục tài liệu, sách báo, tạp chí khoa học quy định tại khoản 2 Điều 40 Nghị định số </w:t>
      </w:r>
      <w:hyperlink r:id="rId8" w:tgtFrame="_blank" w:tooltip="Nghị định 134/2016/NĐ-CP" w:history="1">
        <w:r w:rsidRPr="00FD343B">
          <w:rPr>
            <w:rFonts w:ascii="Times New Roman" w:hAnsi="Times New Roman" w:cs="Times New Roman"/>
            <w:sz w:val="26"/>
            <w:szCs w:val="26"/>
            <w:lang w:val="vi-VN"/>
          </w:rPr>
          <w:t>134/2016/NĐ-CP</w:t>
        </w:r>
      </w:hyperlink>
      <w:r w:rsidRPr="00FD343B">
        <w:rPr>
          <w:rFonts w:ascii="Times New Roman" w:hAnsi="Times New Roman" w:cs="Times New Roman"/>
          <w:sz w:val="26"/>
          <w:szCs w:val="26"/>
          <w:lang w:val="vi-VN"/>
        </w:rPr>
        <w:t xml:space="preserve"> ngày 01 tháng 9 năm </w:t>
      </w:r>
      <w:r w:rsidRPr="00FD343B">
        <w:rPr>
          <w:rFonts w:ascii="Times New Roman" w:hAnsi="Times New Roman" w:cs="Times New Roman"/>
          <w:sz w:val="26"/>
          <w:szCs w:val="26"/>
          <w:lang w:val="vi-VN"/>
        </w:rPr>
        <w:lastRenderedPageBreak/>
        <w:t>2016 của Chính phủ quy định chi tiết một số điều và biện pháp thi hành </w:t>
      </w:r>
      <w:bookmarkStart w:id="0" w:name="tvpllink_hadubejmqv_1"/>
      <w:r w:rsidRPr="00FD343B">
        <w:rPr>
          <w:rFonts w:ascii="Times New Roman" w:hAnsi="Times New Roman" w:cs="Times New Roman"/>
          <w:sz w:val="26"/>
          <w:szCs w:val="26"/>
          <w:lang w:val="vi-VN"/>
        </w:rPr>
        <w:fldChar w:fldCharType="begin"/>
      </w:r>
      <w:r w:rsidRPr="00FD343B">
        <w:rPr>
          <w:rFonts w:ascii="Times New Roman" w:hAnsi="Times New Roman" w:cs="Times New Roman"/>
          <w:sz w:val="26"/>
          <w:szCs w:val="26"/>
          <w:lang w:val="vi-VN"/>
        </w:rPr>
        <w:instrText xml:space="preserve"> HYPERLINK "https://thuvienphapluat.vn/van-ban/Xuat-nhap-khau/Luat-thue-xuat-khau-thue-nhap-khau-2016-280693.aspx" \t "_blank" </w:instrText>
      </w:r>
      <w:r w:rsidRPr="00FD343B">
        <w:rPr>
          <w:rFonts w:ascii="Times New Roman" w:hAnsi="Times New Roman" w:cs="Times New Roman"/>
          <w:sz w:val="26"/>
          <w:szCs w:val="26"/>
          <w:lang w:val="vi-VN"/>
        </w:rPr>
      </w:r>
      <w:r w:rsidRPr="00FD343B">
        <w:rPr>
          <w:rFonts w:ascii="Times New Roman" w:hAnsi="Times New Roman" w:cs="Times New Roman"/>
          <w:sz w:val="26"/>
          <w:szCs w:val="26"/>
          <w:lang w:val="vi-VN"/>
        </w:rPr>
        <w:fldChar w:fldCharType="separate"/>
      </w:r>
      <w:r w:rsidRPr="00FD343B">
        <w:rPr>
          <w:rFonts w:ascii="Times New Roman" w:hAnsi="Times New Roman" w:cs="Times New Roman"/>
          <w:sz w:val="26"/>
          <w:szCs w:val="26"/>
          <w:lang w:val="vi-VN"/>
        </w:rPr>
        <w:t>Luật Thuế xuất khẩu, Thuế nhập khẩu</w:t>
      </w:r>
      <w:r w:rsidRPr="00FD343B">
        <w:rPr>
          <w:rFonts w:ascii="Times New Roman" w:hAnsi="Times New Roman" w:cs="Times New Roman"/>
          <w:sz w:val="26"/>
          <w:szCs w:val="26"/>
          <w:lang w:val="vi-VN"/>
        </w:rPr>
        <w:fldChar w:fldCharType="end"/>
      </w:r>
      <w:bookmarkEnd w:id="0"/>
      <w:r w:rsidRPr="00FD343B">
        <w:rPr>
          <w:rFonts w:ascii="Times New Roman" w:hAnsi="Times New Roman" w:cs="Times New Roman"/>
          <w:sz w:val="26"/>
          <w:szCs w:val="26"/>
          <w:lang w:val="vi-VN"/>
        </w:rPr>
        <w:t>.</w:t>
      </w:r>
    </w:p>
    <w:p w14:paraId="44180FC4" w14:textId="77777777" w:rsidR="00106833" w:rsidRPr="00FD343B" w:rsidRDefault="00106833" w:rsidP="00FD343B">
      <w:pPr>
        <w:spacing w:before="120" w:after="120"/>
        <w:ind w:right="134" w:firstLine="578"/>
        <w:jc w:val="both"/>
        <w:rPr>
          <w:rFonts w:ascii="Times New Roman" w:hAnsi="Times New Roman" w:cs="Times New Roman"/>
          <w:sz w:val="26"/>
          <w:szCs w:val="26"/>
          <w:lang w:val="vi-VN"/>
        </w:rPr>
      </w:pPr>
      <w:r w:rsidRPr="00FD343B">
        <w:rPr>
          <w:rFonts w:ascii="Times New Roman" w:hAnsi="Times New Roman" w:cs="Times New Roman"/>
          <w:sz w:val="26"/>
          <w:szCs w:val="26"/>
          <w:lang w:val="vi-VN"/>
        </w:rPr>
        <w:t>- Quyết định số 1442/QĐ-BKHCN ngày 24 tháng 6 năm 2025 của Bộ trưởng Bộ Khoa học và Công nghệ về việc công bố thủ tục hành chính mới ban hành, được sửa đổi, bổ sung và bị bãi bỏ theo quy định về phân quyền, phân cấp, phân định thẩm quyền trong lĩnh vực quản lý nhà nước của Bộ Khoa học và Công nghệ.</w:t>
      </w:r>
    </w:p>
    <w:p w14:paraId="6A21B5DB" w14:textId="77777777" w:rsidR="00106833" w:rsidRPr="00FD343B" w:rsidRDefault="00106833" w:rsidP="00FD343B">
      <w:pPr>
        <w:spacing w:before="120" w:after="120"/>
        <w:ind w:right="134" w:firstLine="578"/>
        <w:jc w:val="both"/>
        <w:rPr>
          <w:rFonts w:ascii="Times New Roman" w:hAnsi="Times New Roman" w:cs="Times New Roman"/>
          <w:sz w:val="26"/>
          <w:szCs w:val="26"/>
          <w:lang w:val="en-US"/>
        </w:rPr>
      </w:pPr>
      <w:r w:rsidRPr="00FD343B">
        <w:rPr>
          <w:rFonts w:ascii="Times New Roman" w:hAnsi="Times New Roman" w:cs="Times New Roman"/>
          <w:sz w:val="26"/>
          <w:szCs w:val="26"/>
          <w:lang w:val="vi-VN"/>
        </w:rPr>
        <w:t>- Quyết định số 3376/QĐ-UBND ngày 28 tháng 6 năm 2025 của Ủy ban nhân dân Thành phố về việc công bố danh</w:t>
      </w:r>
      <w:r w:rsidRPr="00FD343B">
        <w:rPr>
          <w:rFonts w:ascii="Times New Roman" w:hAnsi="Times New Roman" w:cs="Times New Roman"/>
          <w:sz w:val="26"/>
          <w:szCs w:val="26"/>
          <w:lang w:val="nb-NO"/>
        </w:rPr>
        <w:t xml:space="preserve"> mục thủ tục hành chính thuộc phạm vi chức năng quản lý của Sở Khoa học và Công nghệ.</w:t>
      </w:r>
    </w:p>
    <w:p w14:paraId="2A4A82BA" w14:textId="77777777" w:rsidR="00106833" w:rsidRPr="00FD343B" w:rsidRDefault="00106833" w:rsidP="00450086">
      <w:pPr>
        <w:tabs>
          <w:tab w:val="left" w:pos="567"/>
        </w:tabs>
        <w:spacing w:before="120" w:after="120"/>
        <w:ind w:right="2"/>
        <w:jc w:val="both"/>
        <w:rPr>
          <w:rFonts w:ascii="Times New Roman" w:hAnsi="Times New Roman" w:cs="Times New Roman"/>
          <w:sz w:val="26"/>
          <w:szCs w:val="26"/>
          <w:lang w:val="vi-VN"/>
        </w:rPr>
      </w:pPr>
    </w:p>
    <w:p w14:paraId="0785F031" w14:textId="77777777" w:rsidR="0098434D" w:rsidRPr="00FD343B" w:rsidRDefault="0098434D" w:rsidP="00960316">
      <w:pPr>
        <w:tabs>
          <w:tab w:val="left" w:pos="567"/>
        </w:tabs>
        <w:spacing w:before="120" w:after="120"/>
        <w:ind w:right="2" w:firstLine="567"/>
        <w:jc w:val="both"/>
        <w:rPr>
          <w:rFonts w:ascii="Times New Roman" w:hAnsi="Times New Roman" w:cs="Times New Roman"/>
          <w:noProof/>
          <w:sz w:val="26"/>
          <w:szCs w:val="26"/>
          <w:lang w:val="vi-VN"/>
        </w:rPr>
      </w:pPr>
    </w:p>
    <w:p w14:paraId="385C3A61" w14:textId="77777777" w:rsidR="001855DE" w:rsidRPr="00FD343B"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45386604" w14:textId="77777777" w:rsidR="001855DE" w:rsidRPr="00FD343B"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1FAE8BEF" w14:textId="77777777" w:rsidR="001855DE" w:rsidRPr="00FD343B"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063B198F" w14:textId="77777777" w:rsidR="001855DE" w:rsidRPr="00FD343B"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24502C3D" w14:textId="77777777" w:rsidR="001855DE" w:rsidRPr="00FD343B"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3E3A026C" w14:textId="77777777" w:rsidR="0098434D" w:rsidRPr="00FD343B" w:rsidRDefault="0098434D" w:rsidP="00712D96">
      <w:pPr>
        <w:tabs>
          <w:tab w:val="left" w:pos="567"/>
        </w:tabs>
        <w:spacing w:before="120" w:after="120"/>
        <w:ind w:right="2"/>
        <w:rPr>
          <w:rFonts w:ascii="Times New Roman" w:hAnsi="Times New Roman" w:cs="Times New Roman"/>
          <w:noProof/>
          <w:sz w:val="26"/>
          <w:szCs w:val="26"/>
          <w:lang w:val="vi-VN"/>
        </w:rPr>
        <w:sectPr w:rsidR="0098434D" w:rsidRPr="00FD343B" w:rsidSect="0098434D">
          <w:pgSz w:w="11909" w:h="16834" w:code="9"/>
          <w:pgMar w:top="1134" w:right="1134" w:bottom="709" w:left="1701" w:header="289" w:footer="289" w:gutter="0"/>
          <w:cols w:space="720"/>
          <w:titlePg/>
          <w:docGrid w:linePitch="381"/>
        </w:sectPr>
      </w:pPr>
    </w:p>
    <w:p w14:paraId="527BB06A" w14:textId="77777777" w:rsidR="00382477" w:rsidRPr="00FD343B" w:rsidRDefault="00382477" w:rsidP="00712D96">
      <w:pPr>
        <w:widowControl w:val="0"/>
        <w:tabs>
          <w:tab w:val="left" w:pos="1134"/>
        </w:tabs>
        <w:adjustRightInd w:val="0"/>
        <w:spacing w:before="120" w:after="120" w:line="360" w:lineRule="exact"/>
        <w:jc w:val="right"/>
        <w:rPr>
          <w:rFonts w:ascii="Times New Roman" w:hAnsi="Times New Roman" w:cs="Times New Roman"/>
          <w:b/>
          <w:bCs/>
          <w:sz w:val="26"/>
          <w:szCs w:val="26"/>
          <w:u w:val="single"/>
          <w:lang w:val="en-US" w:eastAsia="vi-VN"/>
        </w:rPr>
      </w:pPr>
      <w:r w:rsidRPr="00FD343B">
        <w:rPr>
          <w:rFonts w:ascii="Times New Roman" w:hAnsi="Times New Roman" w:cs="Times New Roman"/>
          <w:b/>
          <w:bCs/>
          <w:noProof/>
          <w:sz w:val="26"/>
          <w:szCs w:val="26"/>
          <w:u w:val="single"/>
          <w:lang w:val="en-US"/>
        </w:rPr>
        <w:lastRenderedPageBreak/>
        <w:t>BM 04</w:t>
      </w:r>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2"/>
        <w:gridCol w:w="6095"/>
      </w:tblGrid>
      <w:tr w:rsidR="00FD343B" w:rsidRPr="00FD343B" w14:paraId="0E189EA5" w14:textId="77777777" w:rsidTr="003A32CE">
        <w:tc>
          <w:tcPr>
            <w:tcW w:w="3652" w:type="dxa"/>
          </w:tcPr>
          <w:p w14:paraId="0449BB55" w14:textId="77777777" w:rsidR="00FD43D2" w:rsidRPr="00FD343B" w:rsidRDefault="00FD43D2" w:rsidP="003A32CE">
            <w:pPr>
              <w:spacing w:before="120"/>
              <w:jc w:val="center"/>
              <w:rPr>
                <w:rFonts w:ascii="Times New Roman" w:hAnsi="Times New Roman" w:cs="Times New Roman"/>
                <w:b/>
                <w:sz w:val="26"/>
                <w:szCs w:val="26"/>
              </w:rPr>
            </w:pPr>
            <w:r w:rsidRPr="00FD343B">
              <w:rPr>
                <w:rFonts w:ascii="Times New Roman" w:hAnsi="Times New Roman" w:cs="Times New Roman"/>
                <w:b/>
                <w:sz w:val="26"/>
                <w:szCs w:val="26"/>
                <w:lang w:val="en-US"/>
              </w:rPr>
              <w:t>ỦY BAN NHÂN DÂN</w:t>
            </w:r>
            <w:r w:rsidRPr="00FD343B">
              <w:rPr>
                <w:rFonts w:ascii="Times New Roman" w:hAnsi="Times New Roman" w:cs="Times New Roman"/>
                <w:b/>
                <w:sz w:val="26"/>
                <w:szCs w:val="26"/>
                <w:lang w:val="en-US"/>
              </w:rPr>
              <w:br/>
              <w:t>THÀNH PHỐ HỒ CHÍ MINH</w:t>
            </w:r>
            <w:r w:rsidRPr="00FD343B">
              <w:rPr>
                <w:rFonts w:ascii="Times New Roman" w:hAnsi="Times New Roman" w:cs="Times New Roman"/>
                <w:b/>
                <w:sz w:val="26"/>
                <w:szCs w:val="26"/>
              </w:rPr>
              <w:br/>
              <w:t>-------</w:t>
            </w:r>
          </w:p>
        </w:tc>
        <w:tc>
          <w:tcPr>
            <w:tcW w:w="6095" w:type="dxa"/>
          </w:tcPr>
          <w:p w14:paraId="1BA46DE5" w14:textId="77777777" w:rsidR="00FD43D2" w:rsidRPr="00FD343B" w:rsidRDefault="00FD43D2" w:rsidP="003A32CE">
            <w:pPr>
              <w:spacing w:before="120"/>
              <w:jc w:val="center"/>
              <w:rPr>
                <w:rFonts w:ascii="Times New Roman" w:hAnsi="Times New Roman" w:cs="Times New Roman"/>
                <w:sz w:val="26"/>
                <w:szCs w:val="26"/>
              </w:rPr>
            </w:pPr>
            <w:r w:rsidRPr="00FD343B">
              <w:rPr>
                <w:rFonts w:ascii="Times New Roman" w:hAnsi="Times New Roman" w:cs="Times New Roman"/>
                <w:b/>
                <w:sz w:val="26"/>
                <w:szCs w:val="26"/>
              </w:rPr>
              <w:t>CỘNG HÒA XÃ HỘI CHỦ NGHĨA VIỆT NAM</w:t>
            </w:r>
            <w:r w:rsidRPr="00FD343B">
              <w:rPr>
                <w:rFonts w:ascii="Times New Roman" w:hAnsi="Times New Roman" w:cs="Times New Roman"/>
                <w:b/>
                <w:sz w:val="26"/>
                <w:szCs w:val="26"/>
              </w:rPr>
              <w:br/>
              <w:t>Độc lập - Tự do - Hạnh phúc</w:t>
            </w:r>
            <w:r w:rsidRPr="00FD343B">
              <w:rPr>
                <w:rFonts w:ascii="Times New Roman" w:hAnsi="Times New Roman" w:cs="Times New Roman"/>
                <w:b/>
                <w:sz w:val="26"/>
                <w:szCs w:val="26"/>
              </w:rPr>
              <w:br/>
              <w:t>---------------</w:t>
            </w:r>
          </w:p>
        </w:tc>
      </w:tr>
      <w:tr w:rsidR="00FD343B" w:rsidRPr="00FD343B" w14:paraId="72E7C419" w14:textId="77777777" w:rsidTr="003A32CE">
        <w:tc>
          <w:tcPr>
            <w:tcW w:w="3652" w:type="dxa"/>
          </w:tcPr>
          <w:p w14:paraId="618AD91C" w14:textId="77777777" w:rsidR="00FD43D2" w:rsidRPr="00FD343B" w:rsidRDefault="00FD43D2" w:rsidP="003A32CE">
            <w:pPr>
              <w:spacing w:before="120" w:after="120"/>
              <w:jc w:val="center"/>
              <w:rPr>
                <w:rFonts w:ascii="Times New Roman" w:hAnsi="Times New Roman" w:cs="Times New Roman"/>
                <w:sz w:val="26"/>
                <w:szCs w:val="26"/>
                <w:lang w:val="en-US"/>
              </w:rPr>
            </w:pPr>
            <w:r w:rsidRPr="00FD343B">
              <w:rPr>
                <w:rFonts w:ascii="Times New Roman" w:hAnsi="Times New Roman" w:cs="Times New Roman"/>
                <w:sz w:val="26"/>
                <w:szCs w:val="26"/>
              </w:rPr>
              <w:t xml:space="preserve">Số: </w:t>
            </w:r>
            <w:r w:rsidRPr="00FD343B">
              <w:rPr>
                <w:rFonts w:ascii="Times New Roman" w:hAnsi="Times New Roman" w:cs="Times New Roman"/>
                <w:sz w:val="26"/>
                <w:szCs w:val="26"/>
                <w:lang w:val="en-US"/>
              </w:rPr>
              <w:t>………….</w:t>
            </w:r>
          </w:p>
          <w:p w14:paraId="26B7F7B7" w14:textId="77777777" w:rsidR="00FD43D2" w:rsidRPr="00FD343B" w:rsidRDefault="00FD43D2" w:rsidP="003A32CE">
            <w:pPr>
              <w:jc w:val="center"/>
              <w:rPr>
                <w:rFonts w:ascii="Times New Roman" w:hAnsi="Times New Roman" w:cs="Times New Roman"/>
                <w:i/>
                <w:sz w:val="26"/>
                <w:szCs w:val="26"/>
                <w:lang w:val="en-US"/>
              </w:rPr>
            </w:pPr>
            <w:r w:rsidRPr="00FD343B">
              <w:rPr>
                <w:rFonts w:ascii="Times New Roman" w:hAnsi="Times New Roman" w:cs="Times New Roman"/>
                <w:sz w:val="26"/>
                <w:szCs w:val="26"/>
              </w:rPr>
              <w:t>V/v phương tiện vận tải chuyên dùng trong dây chuyền công nghệ sử dụng trực tiếp cho hoạt động sản xuất của dự án đầu tư</w:t>
            </w:r>
          </w:p>
        </w:tc>
        <w:tc>
          <w:tcPr>
            <w:tcW w:w="6095" w:type="dxa"/>
          </w:tcPr>
          <w:p w14:paraId="7AA6FA93" w14:textId="77777777" w:rsidR="00FD43D2" w:rsidRPr="00FD343B" w:rsidRDefault="00FD43D2" w:rsidP="003A32CE">
            <w:pPr>
              <w:spacing w:before="120"/>
              <w:jc w:val="right"/>
              <w:rPr>
                <w:rFonts w:ascii="Times New Roman" w:hAnsi="Times New Roman" w:cs="Times New Roman"/>
                <w:i/>
                <w:sz w:val="26"/>
                <w:szCs w:val="26"/>
              </w:rPr>
            </w:pPr>
            <w:r w:rsidRPr="00FD343B">
              <w:rPr>
                <w:rFonts w:ascii="Times New Roman" w:hAnsi="Times New Roman" w:cs="Times New Roman"/>
                <w:i/>
                <w:sz w:val="26"/>
                <w:szCs w:val="26"/>
                <w:lang w:val="en-US"/>
              </w:rPr>
              <w:t>…..</w:t>
            </w:r>
            <w:r w:rsidRPr="00FD343B">
              <w:rPr>
                <w:rFonts w:ascii="Times New Roman" w:hAnsi="Times New Roman" w:cs="Times New Roman"/>
                <w:i/>
                <w:sz w:val="26"/>
                <w:szCs w:val="26"/>
              </w:rPr>
              <w:t>, ngày</w:t>
            </w:r>
            <w:r w:rsidRPr="00FD343B">
              <w:rPr>
                <w:rFonts w:ascii="Times New Roman" w:hAnsi="Times New Roman" w:cs="Times New Roman"/>
                <w:i/>
                <w:sz w:val="26"/>
                <w:szCs w:val="26"/>
                <w:lang w:val="en-US"/>
              </w:rPr>
              <w:t xml:space="preserve"> …. </w:t>
            </w:r>
            <w:r w:rsidRPr="00FD343B">
              <w:rPr>
                <w:rFonts w:ascii="Times New Roman" w:hAnsi="Times New Roman" w:cs="Times New Roman"/>
                <w:i/>
                <w:sz w:val="26"/>
                <w:szCs w:val="26"/>
              </w:rPr>
              <w:t xml:space="preserve">tháng </w:t>
            </w:r>
            <w:r w:rsidRPr="00FD343B">
              <w:rPr>
                <w:rFonts w:ascii="Times New Roman" w:hAnsi="Times New Roman" w:cs="Times New Roman"/>
                <w:i/>
                <w:sz w:val="26"/>
                <w:szCs w:val="26"/>
                <w:lang w:val="en-US"/>
              </w:rPr>
              <w:t xml:space="preserve">…. </w:t>
            </w:r>
            <w:r w:rsidRPr="00FD343B">
              <w:rPr>
                <w:rFonts w:ascii="Times New Roman" w:hAnsi="Times New Roman" w:cs="Times New Roman"/>
                <w:i/>
                <w:sz w:val="26"/>
                <w:szCs w:val="26"/>
              </w:rPr>
              <w:t>năm</w:t>
            </w:r>
            <w:r w:rsidRPr="00FD343B">
              <w:rPr>
                <w:rFonts w:ascii="Times New Roman" w:hAnsi="Times New Roman" w:cs="Times New Roman"/>
                <w:i/>
                <w:sz w:val="26"/>
                <w:szCs w:val="26"/>
                <w:lang w:val="en-US"/>
              </w:rPr>
              <w:t>….</w:t>
            </w:r>
          </w:p>
        </w:tc>
      </w:tr>
    </w:tbl>
    <w:p w14:paraId="405AE619" w14:textId="77777777" w:rsidR="00FD43D2" w:rsidRPr="00FD343B" w:rsidRDefault="00FD43D2" w:rsidP="00FD43D2">
      <w:pPr>
        <w:spacing w:before="120"/>
        <w:rPr>
          <w:rFonts w:ascii="Times New Roman" w:hAnsi="Times New Roman" w:cs="Times New Roman"/>
          <w:i/>
          <w:sz w:val="26"/>
          <w:szCs w:val="26"/>
          <w:lang w:val="en-US"/>
        </w:rPr>
      </w:pPr>
    </w:p>
    <w:p w14:paraId="7A3A2006" w14:textId="77777777" w:rsidR="00FD43D2" w:rsidRPr="00FD343B" w:rsidRDefault="00FD43D2" w:rsidP="00FD43D2">
      <w:pPr>
        <w:spacing w:before="120"/>
        <w:jc w:val="center"/>
        <w:rPr>
          <w:rFonts w:ascii="Times New Roman" w:hAnsi="Times New Roman" w:cs="Times New Roman"/>
          <w:sz w:val="26"/>
          <w:szCs w:val="26"/>
        </w:rPr>
      </w:pPr>
      <w:r w:rsidRPr="00FD343B">
        <w:rPr>
          <w:rFonts w:ascii="Times New Roman" w:hAnsi="Times New Roman" w:cs="Times New Roman"/>
          <w:sz w:val="26"/>
          <w:szCs w:val="26"/>
        </w:rPr>
        <w:t xml:space="preserve">Kính gửi: Công ty/tổ chức/cá nhân </w:t>
      </w:r>
      <w:r w:rsidRPr="00FD343B">
        <w:rPr>
          <w:rFonts w:ascii="Times New Roman" w:hAnsi="Times New Roman" w:cs="Times New Roman"/>
          <w:sz w:val="26"/>
          <w:szCs w:val="26"/>
          <w:lang w:val="en-US"/>
        </w:rPr>
        <w:t xml:space="preserve">…………… </w:t>
      </w:r>
      <w:r w:rsidRPr="00FD343B">
        <w:rPr>
          <w:rFonts w:ascii="Times New Roman" w:hAnsi="Times New Roman" w:cs="Times New Roman"/>
          <w:sz w:val="26"/>
          <w:szCs w:val="26"/>
        </w:rPr>
        <w:t>(1).</w:t>
      </w:r>
    </w:p>
    <w:p w14:paraId="22EB894E" w14:textId="77777777" w:rsidR="00FD43D2" w:rsidRPr="00FD343B" w:rsidRDefault="00FD43D2" w:rsidP="00FD43D2">
      <w:pPr>
        <w:spacing w:before="120"/>
        <w:rPr>
          <w:rFonts w:ascii="Times New Roman" w:hAnsi="Times New Roman" w:cs="Times New Roman"/>
          <w:sz w:val="26"/>
          <w:szCs w:val="26"/>
        </w:rPr>
      </w:pPr>
      <w:r w:rsidRPr="00FD343B">
        <w:rPr>
          <w:rFonts w:ascii="Times New Roman" w:hAnsi="Times New Roman" w:cs="Times New Roman"/>
          <w:sz w:val="26"/>
          <w:szCs w:val="26"/>
        </w:rPr>
        <w:t>Căn cứ vào hồ sơ đề nghị xác nhận phương tiện vận tải chuyên dùng trong dây chuyền công nghệ sử dụng trực tiếp cho hoạt động sản xuất của dự án đầu tư của tổ chức/cá nhân ……….. (1),</w:t>
      </w:r>
    </w:p>
    <w:p w14:paraId="40FF4A61" w14:textId="77777777" w:rsidR="00FD43D2" w:rsidRPr="00FD343B" w:rsidRDefault="00FD43D2" w:rsidP="00FD43D2">
      <w:pPr>
        <w:spacing w:before="120"/>
        <w:rPr>
          <w:rFonts w:ascii="Times New Roman" w:hAnsi="Times New Roman" w:cs="Times New Roman"/>
          <w:sz w:val="26"/>
          <w:szCs w:val="26"/>
        </w:rPr>
      </w:pPr>
      <w:r w:rsidRPr="00FD343B">
        <w:rPr>
          <w:rFonts w:ascii="Times New Roman" w:hAnsi="Times New Roman" w:cs="Times New Roman"/>
          <w:sz w:val="26"/>
          <w:szCs w:val="26"/>
        </w:rPr>
        <w:t>Căn cứ vào ……………. (2), Ủy ban nhân dân (tỉnh) thông báo như sau:</w:t>
      </w:r>
    </w:p>
    <w:p w14:paraId="1CD54B4C" w14:textId="77777777" w:rsidR="00FD43D2" w:rsidRPr="00FD343B" w:rsidRDefault="00FD43D2" w:rsidP="00FD43D2">
      <w:pPr>
        <w:spacing w:before="120"/>
        <w:rPr>
          <w:rFonts w:ascii="Times New Roman" w:hAnsi="Times New Roman" w:cs="Times New Roman"/>
          <w:sz w:val="26"/>
          <w:szCs w:val="26"/>
        </w:rPr>
      </w:pPr>
      <w:r w:rsidRPr="00FD343B">
        <w:rPr>
          <w:rFonts w:ascii="Times New Roman" w:hAnsi="Times New Roman" w:cs="Times New Roman"/>
          <w:sz w:val="26"/>
          <w:szCs w:val="26"/>
        </w:rPr>
        <w:t>Danh mục phương tiện vận tải chuyên dùng trong dây chuyền công nghệ sử dụng trực tiếp cho hoạt động sản xuất của dự án đầu tư của tổ chức/cá nhân ….. (1) dự</w:t>
      </w:r>
      <w:r w:rsidRPr="00FD343B">
        <w:rPr>
          <w:rFonts w:ascii="Times New Roman" w:hAnsi="Times New Roman" w:cs="Times New Roman"/>
          <w:sz w:val="26"/>
          <w:szCs w:val="26"/>
          <w:lang w:val="en-US"/>
        </w:rPr>
        <w:t xml:space="preserve"> </w:t>
      </w:r>
      <w:r w:rsidRPr="00FD343B">
        <w:rPr>
          <w:rFonts w:ascii="Times New Roman" w:hAnsi="Times New Roman" w:cs="Times New Roman"/>
          <w:sz w:val="26"/>
          <w:szCs w:val="26"/>
        </w:rPr>
        <w:t>kiến nhập khẩu:</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478"/>
        <w:gridCol w:w="1630"/>
        <w:gridCol w:w="869"/>
        <w:gridCol w:w="573"/>
        <w:gridCol w:w="1046"/>
        <w:gridCol w:w="762"/>
        <w:gridCol w:w="958"/>
        <w:gridCol w:w="1990"/>
        <w:gridCol w:w="762"/>
      </w:tblGrid>
      <w:tr w:rsidR="00FD343B" w:rsidRPr="00FD343B" w14:paraId="254A4720" w14:textId="77777777" w:rsidTr="003A32CE">
        <w:tc>
          <w:tcPr>
            <w:tcW w:w="264" w:type="pct"/>
            <w:shd w:val="clear" w:color="auto" w:fill="FFFFFF"/>
            <w:vAlign w:val="center"/>
          </w:tcPr>
          <w:p w14:paraId="3DB67734" w14:textId="77777777" w:rsidR="00FD43D2" w:rsidRPr="00FD343B" w:rsidRDefault="00FD43D2" w:rsidP="003A32CE">
            <w:pPr>
              <w:spacing w:before="120"/>
              <w:jc w:val="center"/>
              <w:rPr>
                <w:rFonts w:ascii="Times New Roman" w:hAnsi="Times New Roman" w:cs="Times New Roman"/>
                <w:b/>
                <w:sz w:val="26"/>
                <w:szCs w:val="26"/>
              </w:rPr>
            </w:pPr>
            <w:r w:rsidRPr="00FD343B">
              <w:rPr>
                <w:rFonts w:ascii="Times New Roman" w:hAnsi="Times New Roman" w:cs="Times New Roman"/>
                <w:b/>
                <w:sz w:val="26"/>
                <w:szCs w:val="26"/>
              </w:rPr>
              <w:t>S</w:t>
            </w:r>
            <w:r w:rsidRPr="00FD343B">
              <w:rPr>
                <w:rFonts w:ascii="Times New Roman" w:hAnsi="Times New Roman" w:cs="Times New Roman"/>
                <w:b/>
                <w:sz w:val="26"/>
                <w:szCs w:val="26"/>
                <w:lang w:val="en-US"/>
              </w:rPr>
              <w:t xml:space="preserve">ố </w:t>
            </w:r>
            <w:r w:rsidRPr="00FD343B">
              <w:rPr>
                <w:rFonts w:ascii="Times New Roman" w:hAnsi="Times New Roman" w:cs="Times New Roman"/>
                <w:b/>
                <w:sz w:val="26"/>
                <w:szCs w:val="26"/>
              </w:rPr>
              <w:t>TT</w:t>
            </w:r>
          </w:p>
        </w:tc>
        <w:tc>
          <w:tcPr>
            <w:tcW w:w="899" w:type="pct"/>
            <w:shd w:val="clear" w:color="auto" w:fill="FFFFFF"/>
            <w:vAlign w:val="center"/>
          </w:tcPr>
          <w:p w14:paraId="1C07E281" w14:textId="77777777" w:rsidR="00FD43D2" w:rsidRPr="00FD343B" w:rsidRDefault="00FD43D2" w:rsidP="003A32CE">
            <w:pPr>
              <w:spacing w:before="120"/>
              <w:jc w:val="center"/>
              <w:rPr>
                <w:rFonts w:ascii="Times New Roman" w:hAnsi="Times New Roman" w:cs="Times New Roman"/>
                <w:b/>
                <w:sz w:val="26"/>
                <w:szCs w:val="26"/>
              </w:rPr>
            </w:pPr>
            <w:r w:rsidRPr="00FD343B">
              <w:rPr>
                <w:rFonts w:ascii="Times New Roman" w:hAnsi="Times New Roman" w:cs="Times New Roman"/>
                <w:b/>
                <w:sz w:val="26"/>
                <w:szCs w:val="26"/>
              </w:rPr>
              <w:t>Tên phương tiện vận tải chuyên dùng</w:t>
            </w:r>
          </w:p>
        </w:tc>
        <w:tc>
          <w:tcPr>
            <w:tcW w:w="479" w:type="pct"/>
            <w:shd w:val="clear" w:color="auto" w:fill="FFFFFF"/>
            <w:vAlign w:val="center"/>
          </w:tcPr>
          <w:p w14:paraId="758935D1" w14:textId="77777777" w:rsidR="00FD43D2" w:rsidRPr="00FD343B" w:rsidRDefault="00FD43D2" w:rsidP="003A32CE">
            <w:pPr>
              <w:spacing w:before="120"/>
              <w:jc w:val="center"/>
              <w:rPr>
                <w:rFonts w:ascii="Times New Roman" w:hAnsi="Times New Roman" w:cs="Times New Roman"/>
                <w:b/>
                <w:sz w:val="26"/>
                <w:szCs w:val="26"/>
              </w:rPr>
            </w:pPr>
            <w:r w:rsidRPr="00FD343B">
              <w:rPr>
                <w:rFonts w:ascii="Times New Roman" w:hAnsi="Times New Roman" w:cs="Times New Roman"/>
                <w:b/>
                <w:sz w:val="26"/>
                <w:szCs w:val="26"/>
              </w:rPr>
              <w:t>Số lượng</w:t>
            </w:r>
          </w:p>
        </w:tc>
        <w:tc>
          <w:tcPr>
            <w:tcW w:w="316" w:type="pct"/>
            <w:shd w:val="clear" w:color="auto" w:fill="FFFFFF"/>
            <w:vAlign w:val="center"/>
          </w:tcPr>
          <w:p w14:paraId="2BE293A7" w14:textId="77777777" w:rsidR="00FD43D2" w:rsidRPr="00FD343B" w:rsidRDefault="00FD43D2" w:rsidP="003A32CE">
            <w:pPr>
              <w:spacing w:before="120"/>
              <w:jc w:val="center"/>
              <w:rPr>
                <w:rFonts w:ascii="Times New Roman" w:hAnsi="Times New Roman" w:cs="Times New Roman"/>
                <w:b/>
                <w:sz w:val="26"/>
                <w:szCs w:val="26"/>
              </w:rPr>
            </w:pPr>
            <w:r w:rsidRPr="00FD343B">
              <w:rPr>
                <w:rFonts w:ascii="Times New Roman" w:hAnsi="Times New Roman" w:cs="Times New Roman"/>
                <w:b/>
                <w:sz w:val="26"/>
                <w:szCs w:val="26"/>
              </w:rPr>
              <w:t>Đơn vị tính</w:t>
            </w:r>
          </w:p>
        </w:tc>
        <w:tc>
          <w:tcPr>
            <w:tcW w:w="577" w:type="pct"/>
            <w:shd w:val="clear" w:color="auto" w:fill="FFFFFF"/>
            <w:vAlign w:val="center"/>
          </w:tcPr>
          <w:p w14:paraId="2E4749E8" w14:textId="77777777" w:rsidR="00FD43D2" w:rsidRPr="00FD343B" w:rsidRDefault="00FD43D2" w:rsidP="003A32CE">
            <w:pPr>
              <w:spacing w:before="120"/>
              <w:jc w:val="center"/>
              <w:rPr>
                <w:rFonts w:ascii="Times New Roman" w:hAnsi="Times New Roman" w:cs="Times New Roman"/>
                <w:b/>
                <w:sz w:val="26"/>
                <w:szCs w:val="26"/>
              </w:rPr>
            </w:pPr>
            <w:r w:rsidRPr="00FD343B">
              <w:rPr>
                <w:rFonts w:ascii="Times New Roman" w:hAnsi="Times New Roman" w:cs="Times New Roman"/>
                <w:b/>
                <w:sz w:val="26"/>
                <w:szCs w:val="26"/>
              </w:rPr>
              <w:t>Trị giá dự kiến</w:t>
            </w:r>
          </w:p>
        </w:tc>
        <w:tc>
          <w:tcPr>
            <w:tcW w:w="420" w:type="pct"/>
            <w:shd w:val="clear" w:color="auto" w:fill="FFFFFF"/>
            <w:vAlign w:val="center"/>
          </w:tcPr>
          <w:p w14:paraId="7FEB13C2" w14:textId="77777777" w:rsidR="00FD43D2" w:rsidRPr="00FD343B" w:rsidRDefault="00FD43D2" w:rsidP="003A32CE">
            <w:pPr>
              <w:spacing w:before="120"/>
              <w:jc w:val="center"/>
              <w:rPr>
                <w:rFonts w:ascii="Times New Roman" w:hAnsi="Times New Roman" w:cs="Times New Roman"/>
                <w:b/>
                <w:sz w:val="26"/>
                <w:szCs w:val="26"/>
              </w:rPr>
            </w:pPr>
            <w:r w:rsidRPr="00FD343B">
              <w:rPr>
                <w:rFonts w:ascii="Times New Roman" w:hAnsi="Times New Roman" w:cs="Times New Roman"/>
                <w:b/>
                <w:sz w:val="26"/>
                <w:szCs w:val="26"/>
              </w:rPr>
              <w:t>Năm sản xuất</w:t>
            </w:r>
          </w:p>
        </w:tc>
        <w:tc>
          <w:tcPr>
            <w:tcW w:w="528" w:type="pct"/>
            <w:shd w:val="clear" w:color="auto" w:fill="FFFFFF"/>
            <w:vAlign w:val="center"/>
          </w:tcPr>
          <w:p w14:paraId="7861E871" w14:textId="77777777" w:rsidR="00FD43D2" w:rsidRPr="00FD343B" w:rsidRDefault="00FD43D2" w:rsidP="003A32CE">
            <w:pPr>
              <w:spacing w:before="120"/>
              <w:jc w:val="center"/>
              <w:rPr>
                <w:rFonts w:ascii="Times New Roman" w:hAnsi="Times New Roman" w:cs="Times New Roman"/>
                <w:b/>
                <w:sz w:val="26"/>
                <w:szCs w:val="26"/>
              </w:rPr>
            </w:pPr>
            <w:r w:rsidRPr="00FD343B">
              <w:rPr>
                <w:rFonts w:ascii="Times New Roman" w:hAnsi="Times New Roman" w:cs="Times New Roman"/>
                <w:b/>
                <w:sz w:val="26"/>
                <w:szCs w:val="26"/>
              </w:rPr>
              <w:t>Công suất</w:t>
            </w:r>
          </w:p>
        </w:tc>
        <w:tc>
          <w:tcPr>
            <w:tcW w:w="1097" w:type="pct"/>
            <w:shd w:val="clear" w:color="auto" w:fill="FFFFFF"/>
            <w:vAlign w:val="center"/>
          </w:tcPr>
          <w:p w14:paraId="5F1F37B3" w14:textId="77777777" w:rsidR="00FD43D2" w:rsidRPr="00FD343B" w:rsidRDefault="00FD43D2" w:rsidP="003A32CE">
            <w:pPr>
              <w:spacing w:before="120"/>
              <w:jc w:val="center"/>
              <w:rPr>
                <w:rFonts w:ascii="Times New Roman" w:hAnsi="Times New Roman" w:cs="Times New Roman"/>
                <w:b/>
                <w:sz w:val="26"/>
                <w:szCs w:val="26"/>
              </w:rPr>
            </w:pPr>
            <w:r w:rsidRPr="00FD343B">
              <w:rPr>
                <w:rFonts w:ascii="Times New Roman" w:hAnsi="Times New Roman" w:cs="Times New Roman"/>
                <w:b/>
                <w:sz w:val="26"/>
                <w:szCs w:val="26"/>
              </w:rPr>
              <w:t>Số, ngày chứng từ liên quan (nếu có)</w:t>
            </w:r>
          </w:p>
        </w:tc>
        <w:tc>
          <w:tcPr>
            <w:tcW w:w="420" w:type="pct"/>
            <w:shd w:val="clear" w:color="auto" w:fill="FFFFFF"/>
            <w:vAlign w:val="center"/>
          </w:tcPr>
          <w:p w14:paraId="4BA8C995" w14:textId="77777777" w:rsidR="00FD43D2" w:rsidRPr="00FD343B" w:rsidRDefault="00FD43D2" w:rsidP="003A32CE">
            <w:pPr>
              <w:spacing w:before="120"/>
              <w:jc w:val="center"/>
              <w:rPr>
                <w:rFonts w:ascii="Times New Roman" w:hAnsi="Times New Roman" w:cs="Times New Roman"/>
                <w:b/>
                <w:sz w:val="26"/>
                <w:szCs w:val="26"/>
              </w:rPr>
            </w:pPr>
            <w:r w:rsidRPr="00FD343B">
              <w:rPr>
                <w:rFonts w:ascii="Times New Roman" w:hAnsi="Times New Roman" w:cs="Times New Roman"/>
                <w:b/>
                <w:sz w:val="26"/>
                <w:szCs w:val="26"/>
              </w:rPr>
              <w:t>Ghi chú</w:t>
            </w:r>
          </w:p>
        </w:tc>
      </w:tr>
      <w:tr w:rsidR="00FD343B" w:rsidRPr="00FD343B" w14:paraId="5948F893" w14:textId="77777777" w:rsidTr="003A32CE">
        <w:tc>
          <w:tcPr>
            <w:tcW w:w="264" w:type="pct"/>
            <w:shd w:val="clear" w:color="auto" w:fill="FFFFFF"/>
          </w:tcPr>
          <w:p w14:paraId="2D9762FA" w14:textId="77777777" w:rsidR="00FD43D2" w:rsidRPr="00FD343B" w:rsidRDefault="00FD43D2" w:rsidP="003A32CE">
            <w:pPr>
              <w:spacing w:before="120"/>
              <w:rPr>
                <w:rFonts w:ascii="Times New Roman" w:hAnsi="Times New Roman" w:cs="Times New Roman"/>
                <w:sz w:val="26"/>
                <w:szCs w:val="26"/>
              </w:rPr>
            </w:pPr>
          </w:p>
        </w:tc>
        <w:tc>
          <w:tcPr>
            <w:tcW w:w="899" w:type="pct"/>
            <w:shd w:val="clear" w:color="auto" w:fill="FFFFFF"/>
          </w:tcPr>
          <w:p w14:paraId="23BCEE2F" w14:textId="77777777" w:rsidR="00FD43D2" w:rsidRPr="00FD343B" w:rsidRDefault="00FD43D2" w:rsidP="003A32CE">
            <w:pPr>
              <w:spacing w:before="120"/>
              <w:rPr>
                <w:rFonts w:ascii="Times New Roman" w:hAnsi="Times New Roman" w:cs="Times New Roman"/>
                <w:sz w:val="26"/>
                <w:szCs w:val="26"/>
              </w:rPr>
            </w:pPr>
          </w:p>
        </w:tc>
        <w:tc>
          <w:tcPr>
            <w:tcW w:w="479" w:type="pct"/>
            <w:shd w:val="clear" w:color="auto" w:fill="FFFFFF"/>
          </w:tcPr>
          <w:p w14:paraId="220A40FD" w14:textId="77777777" w:rsidR="00FD43D2" w:rsidRPr="00FD343B" w:rsidRDefault="00FD43D2" w:rsidP="003A32CE">
            <w:pPr>
              <w:spacing w:before="120"/>
              <w:rPr>
                <w:rFonts w:ascii="Times New Roman" w:hAnsi="Times New Roman" w:cs="Times New Roman"/>
                <w:sz w:val="26"/>
                <w:szCs w:val="26"/>
              </w:rPr>
            </w:pPr>
          </w:p>
        </w:tc>
        <w:tc>
          <w:tcPr>
            <w:tcW w:w="316" w:type="pct"/>
            <w:shd w:val="clear" w:color="auto" w:fill="FFFFFF"/>
          </w:tcPr>
          <w:p w14:paraId="7E6C016C" w14:textId="77777777" w:rsidR="00FD43D2" w:rsidRPr="00FD343B" w:rsidRDefault="00FD43D2" w:rsidP="003A32CE">
            <w:pPr>
              <w:spacing w:before="120"/>
              <w:rPr>
                <w:rFonts w:ascii="Times New Roman" w:hAnsi="Times New Roman" w:cs="Times New Roman"/>
                <w:sz w:val="26"/>
                <w:szCs w:val="26"/>
              </w:rPr>
            </w:pPr>
          </w:p>
        </w:tc>
        <w:tc>
          <w:tcPr>
            <w:tcW w:w="577" w:type="pct"/>
            <w:shd w:val="clear" w:color="auto" w:fill="FFFFFF"/>
          </w:tcPr>
          <w:p w14:paraId="107F926F" w14:textId="77777777" w:rsidR="00FD43D2" w:rsidRPr="00FD343B" w:rsidRDefault="00FD43D2" w:rsidP="003A32CE">
            <w:pPr>
              <w:spacing w:before="120"/>
              <w:rPr>
                <w:rFonts w:ascii="Times New Roman" w:hAnsi="Times New Roman" w:cs="Times New Roman"/>
                <w:sz w:val="26"/>
                <w:szCs w:val="26"/>
              </w:rPr>
            </w:pPr>
          </w:p>
        </w:tc>
        <w:tc>
          <w:tcPr>
            <w:tcW w:w="420" w:type="pct"/>
            <w:shd w:val="clear" w:color="auto" w:fill="FFFFFF"/>
          </w:tcPr>
          <w:p w14:paraId="09216C18" w14:textId="77777777" w:rsidR="00FD43D2" w:rsidRPr="00FD343B" w:rsidRDefault="00FD43D2" w:rsidP="003A32CE">
            <w:pPr>
              <w:spacing w:before="120"/>
              <w:rPr>
                <w:rFonts w:ascii="Times New Roman" w:hAnsi="Times New Roman" w:cs="Times New Roman"/>
                <w:sz w:val="26"/>
                <w:szCs w:val="26"/>
              </w:rPr>
            </w:pPr>
          </w:p>
        </w:tc>
        <w:tc>
          <w:tcPr>
            <w:tcW w:w="528" w:type="pct"/>
            <w:shd w:val="clear" w:color="auto" w:fill="FFFFFF"/>
          </w:tcPr>
          <w:p w14:paraId="623C77EF" w14:textId="77777777" w:rsidR="00FD43D2" w:rsidRPr="00FD343B" w:rsidRDefault="00FD43D2" w:rsidP="003A32CE">
            <w:pPr>
              <w:spacing w:before="120"/>
              <w:rPr>
                <w:rFonts w:ascii="Times New Roman" w:hAnsi="Times New Roman" w:cs="Times New Roman"/>
                <w:sz w:val="26"/>
                <w:szCs w:val="26"/>
              </w:rPr>
            </w:pPr>
          </w:p>
        </w:tc>
        <w:tc>
          <w:tcPr>
            <w:tcW w:w="1097" w:type="pct"/>
            <w:shd w:val="clear" w:color="auto" w:fill="FFFFFF"/>
          </w:tcPr>
          <w:p w14:paraId="44D1F3E6" w14:textId="77777777" w:rsidR="00FD43D2" w:rsidRPr="00FD343B" w:rsidRDefault="00FD43D2" w:rsidP="003A32CE">
            <w:pPr>
              <w:spacing w:before="120"/>
              <w:rPr>
                <w:rFonts w:ascii="Times New Roman" w:hAnsi="Times New Roman" w:cs="Times New Roman"/>
                <w:sz w:val="26"/>
                <w:szCs w:val="26"/>
              </w:rPr>
            </w:pPr>
          </w:p>
        </w:tc>
        <w:tc>
          <w:tcPr>
            <w:tcW w:w="420" w:type="pct"/>
            <w:shd w:val="clear" w:color="auto" w:fill="FFFFFF"/>
          </w:tcPr>
          <w:p w14:paraId="4586A3DC" w14:textId="77777777" w:rsidR="00FD43D2" w:rsidRPr="00FD343B" w:rsidRDefault="00FD43D2" w:rsidP="003A32CE">
            <w:pPr>
              <w:spacing w:before="120"/>
              <w:rPr>
                <w:rFonts w:ascii="Times New Roman" w:hAnsi="Times New Roman" w:cs="Times New Roman"/>
                <w:sz w:val="26"/>
                <w:szCs w:val="26"/>
              </w:rPr>
            </w:pPr>
          </w:p>
        </w:tc>
      </w:tr>
    </w:tbl>
    <w:p w14:paraId="5F750E72" w14:textId="77777777" w:rsidR="00FD43D2" w:rsidRPr="00FD343B" w:rsidRDefault="00FD43D2" w:rsidP="00FD43D2">
      <w:pPr>
        <w:spacing w:before="120"/>
        <w:rPr>
          <w:rFonts w:ascii="Times New Roman" w:hAnsi="Times New Roman" w:cs="Times New Roman"/>
          <w:sz w:val="26"/>
          <w:szCs w:val="26"/>
        </w:rPr>
      </w:pPr>
      <w:r w:rsidRPr="00FD343B">
        <w:rPr>
          <w:rFonts w:ascii="Times New Roman" w:hAnsi="Times New Roman" w:cs="Times New Roman"/>
          <w:sz w:val="26"/>
          <w:szCs w:val="26"/>
        </w:rPr>
        <w:t>Tổ chức, cá nhân nhập khẩu phương tiện vận tải nói trên phải sử dụng đúng mục đích phục vụ cho hoạt động sản xuất của dự án đầu tư./.</w:t>
      </w:r>
    </w:p>
    <w:p w14:paraId="28B80C99" w14:textId="77777777" w:rsidR="00FD43D2" w:rsidRPr="00FD343B" w:rsidRDefault="00FD43D2" w:rsidP="00FD43D2">
      <w:pPr>
        <w:spacing w:before="120"/>
        <w:rPr>
          <w:rFonts w:ascii="Times New Roman" w:hAnsi="Times New Roman" w:cs="Times New Roman"/>
          <w:sz w:val="26"/>
          <w:szCs w:val="26"/>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28"/>
        <w:gridCol w:w="4428"/>
      </w:tblGrid>
      <w:tr w:rsidR="00FD43D2" w:rsidRPr="00FD343B" w14:paraId="09A9D1BF" w14:textId="77777777" w:rsidTr="003A32CE">
        <w:tc>
          <w:tcPr>
            <w:tcW w:w="4428" w:type="dxa"/>
          </w:tcPr>
          <w:p w14:paraId="37C8139D" w14:textId="77777777" w:rsidR="00FD43D2" w:rsidRPr="00FD343B" w:rsidRDefault="00FD43D2" w:rsidP="003A32CE">
            <w:pPr>
              <w:spacing w:before="120"/>
              <w:rPr>
                <w:rFonts w:ascii="Times New Roman" w:hAnsi="Times New Roman" w:cs="Times New Roman"/>
                <w:sz w:val="26"/>
                <w:szCs w:val="26"/>
              </w:rPr>
            </w:pPr>
            <w:r w:rsidRPr="00FD343B">
              <w:rPr>
                <w:rFonts w:ascii="Times New Roman" w:hAnsi="Times New Roman" w:cs="Times New Roman"/>
                <w:b/>
                <w:i/>
                <w:sz w:val="26"/>
                <w:szCs w:val="26"/>
              </w:rPr>
              <w:br/>
              <w:t>Nơi nhận:</w:t>
            </w:r>
            <w:r w:rsidRPr="00FD343B">
              <w:rPr>
                <w:rFonts w:ascii="Times New Roman" w:hAnsi="Times New Roman" w:cs="Times New Roman"/>
                <w:b/>
                <w:i/>
                <w:sz w:val="26"/>
                <w:szCs w:val="26"/>
              </w:rPr>
              <w:br/>
            </w:r>
            <w:r w:rsidRPr="00FD343B">
              <w:rPr>
                <w:rFonts w:ascii="Times New Roman" w:hAnsi="Times New Roman" w:cs="Times New Roman"/>
                <w:sz w:val="26"/>
                <w:szCs w:val="26"/>
              </w:rPr>
              <w:t xml:space="preserve">- Như trên; </w:t>
            </w:r>
            <w:r w:rsidRPr="00FD343B">
              <w:rPr>
                <w:rFonts w:ascii="Times New Roman" w:hAnsi="Times New Roman" w:cs="Times New Roman"/>
                <w:sz w:val="26"/>
                <w:szCs w:val="26"/>
                <w:lang w:val="en-US"/>
              </w:rPr>
              <w:br/>
            </w:r>
            <w:r w:rsidRPr="00FD343B">
              <w:rPr>
                <w:rFonts w:ascii="Times New Roman" w:hAnsi="Times New Roman" w:cs="Times New Roman"/>
                <w:sz w:val="26"/>
                <w:szCs w:val="26"/>
              </w:rPr>
              <w:t>- Lưu:</w:t>
            </w:r>
          </w:p>
        </w:tc>
        <w:tc>
          <w:tcPr>
            <w:tcW w:w="4428" w:type="dxa"/>
          </w:tcPr>
          <w:p w14:paraId="11A53332" w14:textId="77777777" w:rsidR="00FD43D2" w:rsidRPr="00FD343B" w:rsidRDefault="00FD43D2" w:rsidP="003A32CE">
            <w:pPr>
              <w:spacing w:before="120"/>
              <w:jc w:val="center"/>
              <w:rPr>
                <w:rFonts w:ascii="Times New Roman" w:hAnsi="Times New Roman" w:cs="Times New Roman"/>
                <w:b/>
                <w:sz w:val="26"/>
                <w:szCs w:val="26"/>
              </w:rPr>
            </w:pPr>
            <w:r w:rsidRPr="00FD343B">
              <w:rPr>
                <w:rFonts w:ascii="Times New Roman" w:hAnsi="Times New Roman" w:cs="Times New Roman"/>
                <w:b/>
                <w:sz w:val="26"/>
                <w:szCs w:val="26"/>
              </w:rPr>
              <w:t>CHỦ TỊCH</w:t>
            </w:r>
            <w:r w:rsidRPr="00FD343B">
              <w:rPr>
                <w:rFonts w:ascii="Times New Roman" w:hAnsi="Times New Roman" w:cs="Times New Roman"/>
                <w:b/>
                <w:sz w:val="26"/>
                <w:szCs w:val="26"/>
              </w:rPr>
              <w:br/>
            </w:r>
            <w:r w:rsidRPr="00FD343B">
              <w:rPr>
                <w:rFonts w:ascii="Times New Roman" w:hAnsi="Times New Roman" w:cs="Times New Roman"/>
                <w:i/>
                <w:sz w:val="26"/>
                <w:szCs w:val="26"/>
              </w:rPr>
              <w:t>(hoặc người được ủy quyền)</w:t>
            </w:r>
            <w:r w:rsidRPr="00FD343B">
              <w:rPr>
                <w:rFonts w:ascii="Times New Roman" w:hAnsi="Times New Roman" w:cs="Times New Roman"/>
                <w:i/>
                <w:sz w:val="26"/>
                <w:szCs w:val="26"/>
              </w:rPr>
              <w:br/>
              <w:t>(Ký tên, đóng dấu)</w:t>
            </w:r>
          </w:p>
        </w:tc>
      </w:tr>
    </w:tbl>
    <w:p w14:paraId="52E031ED" w14:textId="77777777" w:rsidR="00FD43D2" w:rsidRPr="00FD343B" w:rsidRDefault="00FD43D2" w:rsidP="00FD43D2">
      <w:pPr>
        <w:rPr>
          <w:rFonts w:ascii="Times New Roman" w:hAnsi="Times New Roman" w:cs="Times New Roman"/>
          <w:sz w:val="26"/>
          <w:szCs w:val="26"/>
          <w:lang w:val="en-US"/>
        </w:rPr>
      </w:pPr>
    </w:p>
    <w:p w14:paraId="7DE82B02" w14:textId="77777777" w:rsidR="00FD43D2" w:rsidRPr="00FD343B" w:rsidRDefault="00FD43D2" w:rsidP="00FD43D2">
      <w:pPr>
        <w:autoSpaceDE/>
        <w:autoSpaceDN/>
        <w:rPr>
          <w:rFonts w:ascii="Times New Roman" w:hAnsi="Times New Roman" w:cs="Times New Roman"/>
          <w:sz w:val="26"/>
          <w:szCs w:val="26"/>
          <w:lang w:val="en-US"/>
        </w:rPr>
      </w:pPr>
      <w:r w:rsidRPr="00FD343B">
        <w:rPr>
          <w:rFonts w:ascii="Times New Roman" w:hAnsi="Times New Roman" w:cs="Times New Roman"/>
          <w:sz w:val="26"/>
          <w:szCs w:val="26"/>
          <w:lang w:val="en-US"/>
        </w:rPr>
        <w:br w:type="page"/>
      </w:r>
    </w:p>
    <w:p w14:paraId="4EC6EABB" w14:textId="0B90CC8E" w:rsidR="00FD43D2" w:rsidRPr="00FD343B" w:rsidRDefault="008E550A" w:rsidP="00FD43D2">
      <w:pPr>
        <w:rPr>
          <w:rFonts w:ascii="Times New Roman" w:hAnsi="Times New Roman" w:cs="Times New Roman"/>
          <w:sz w:val="26"/>
          <w:szCs w:val="26"/>
          <w:lang w:val="en-US"/>
        </w:rPr>
      </w:pPr>
      <w:r w:rsidRPr="00FD343B">
        <w:rPr>
          <w:rFonts w:ascii="Times New Roman" w:hAnsi="Times New Roman" w:cs="Times New Roman"/>
          <w:noProof/>
          <w:sz w:val="26"/>
          <w:szCs w:val="26"/>
          <w:lang w:val="en-US"/>
        </w:rPr>
        <w:lastRenderedPageBreak/>
        <mc:AlternateContent>
          <mc:Choice Requires="wps">
            <w:drawing>
              <wp:anchor distT="0" distB="0" distL="114300" distR="114300" simplePos="0" relativeHeight="251660288" behindDoc="0" locked="0" layoutInCell="1" allowOverlap="1" wp14:anchorId="22C3DDCD" wp14:editId="18DDAF0A">
                <wp:simplePos x="0" y="0"/>
                <wp:positionH relativeFrom="margin">
                  <wp:align>right</wp:align>
                </wp:positionH>
                <wp:positionV relativeFrom="paragraph">
                  <wp:posOffset>-295910</wp:posOffset>
                </wp:positionV>
                <wp:extent cx="838200" cy="304800"/>
                <wp:effectExtent l="0" t="0" r="0" b="0"/>
                <wp:wrapNone/>
                <wp:docPr id="130183300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4800"/>
                        </a:xfrm>
                        <a:prstGeom prst="rect">
                          <a:avLst/>
                        </a:prstGeom>
                        <a:noFill/>
                        <a:ln w="9525">
                          <a:solidFill>
                            <a:srgbClr val="000000"/>
                          </a:solidFill>
                          <a:miter lim="800000"/>
                          <a:headEnd/>
                          <a:tailEnd/>
                        </a:ln>
                      </wps:spPr>
                      <wps:txbx>
                        <w:txbxContent>
                          <w:p w14:paraId="656CC504" w14:textId="77777777" w:rsidR="00FD43D2" w:rsidRPr="007D64E2" w:rsidRDefault="00FD43D2" w:rsidP="00FD43D2">
                            <w:pPr>
                              <w:jc w:val="center"/>
                              <w:rPr>
                                <w:rFonts w:ascii="Calibri" w:hAnsi="Calibri"/>
                                <w:lang w:val="vi-VN"/>
                              </w:rPr>
                            </w:pPr>
                            <w:r>
                              <w:t xml:space="preserve">BM 05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22C3DDCD" id="Rectangle 1" o:spid="_x0000_s1026" style="position:absolute;margin-left:14.8pt;margin-top:-23.3pt;width:66pt;height:24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" filled="f">
                <v:textbox>
                  <w:txbxContent>
                    <w:p w14:paraId="656CC504" w14:textId="77777777" w:rsidR="00FD43D2" w:rsidRPr="007D64E2" w:rsidRDefault="00FD43D2" w:rsidP="00FD43D2">
                      <w:pPr>
                        <w:jc w:val="center"/>
                        <w:rPr>
                          <w:rFonts w:ascii="Calibri" w:hAnsi="Calibri"/>
                          <w:lang w:val="vi-VN"/>
                        </w:rPr>
                      </w:pPr>
                      <w:r>
                        <w:t xml:space="preserve">BM 05 </w:t>
                      </w:r>
                    </w:p>
                  </w:txbxContent>
                </v:textbox>
                <w10:wrap anchorx="margin"/>
              </v:rect>
            </w:pict>
          </mc:Fallback>
        </mc:AlternateContent>
      </w:r>
    </w:p>
    <w:tbl>
      <w:tblPr>
        <w:tblW w:w="9802" w:type="dxa"/>
        <w:tblCellSpacing w:w="0" w:type="dxa"/>
        <w:shd w:val="clear" w:color="auto" w:fill="FFFFFF"/>
        <w:tblCellMar>
          <w:left w:w="0" w:type="dxa"/>
          <w:right w:w="0" w:type="dxa"/>
        </w:tblCellMar>
        <w:tblLook w:val="04A0" w:firstRow="1" w:lastRow="0" w:firstColumn="1" w:lastColumn="0" w:noHBand="0" w:noVBand="1"/>
      </w:tblPr>
      <w:tblGrid>
        <w:gridCol w:w="3652"/>
        <w:gridCol w:w="6150"/>
      </w:tblGrid>
      <w:tr w:rsidR="00FD343B" w:rsidRPr="00FD343B" w14:paraId="1F0D2DE6" w14:textId="77777777" w:rsidTr="003A32CE">
        <w:trPr>
          <w:tblCellSpacing w:w="0" w:type="dxa"/>
        </w:trPr>
        <w:tc>
          <w:tcPr>
            <w:tcW w:w="3652" w:type="dxa"/>
            <w:shd w:val="clear" w:color="auto" w:fill="FFFFFF"/>
            <w:tcMar>
              <w:top w:w="0" w:type="dxa"/>
              <w:left w:w="108" w:type="dxa"/>
              <w:bottom w:w="0" w:type="dxa"/>
              <w:right w:w="108" w:type="dxa"/>
            </w:tcMar>
            <w:hideMark/>
          </w:tcPr>
          <w:p w14:paraId="4027DD47" w14:textId="77777777" w:rsidR="00FD43D2" w:rsidRPr="00FD343B" w:rsidRDefault="00FD43D2" w:rsidP="003A32CE">
            <w:pPr>
              <w:spacing w:before="120" w:after="120" w:line="360" w:lineRule="exact"/>
              <w:jc w:val="center"/>
              <w:rPr>
                <w:rFonts w:ascii="Times New Roman" w:hAnsi="Times New Roman" w:cs="Times New Roman"/>
                <w:sz w:val="26"/>
                <w:szCs w:val="26"/>
                <w:vertAlign w:val="superscript"/>
                <w:lang w:val="vi-VN"/>
              </w:rPr>
            </w:pPr>
            <w:r w:rsidRPr="00FD343B">
              <w:rPr>
                <w:rFonts w:ascii="Times New Roman" w:hAnsi="Times New Roman" w:cs="Times New Roman"/>
                <w:b/>
                <w:bCs/>
                <w:sz w:val="26"/>
                <w:szCs w:val="26"/>
                <w:lang w:val="vi-VN"/>
              </w:rPr>
              <w:t>TÊN TỔ CHỨC/CÁ NHÂN</w:t>
            </w:r>
            <w:r w:rsidRPr="00FD343B">
              <w:rPr>
                <w:rFonts w:ascii="Times New Roman" w:hAnsi="Times New Roman" w:cs="Times New Roman"/>
                <w:b/>
                <w:bCs/>
                <w:sz w:val="26"/>
                <w:szCs w:val="26"/>
                <w:lang w:val="vi-VN"/>
              </w:rPr>
              <w:br/>
            </w:r>
            <w:r w:rsidRPr="00FD343B">
              <w:rPr>
                <w:rFonts w:ascii="Times New Roman" w:hAnsi="Times New Roman" w:cs="Times New Roman"/>
                <w:b/>
                <w:bCs/>
                <w:sz w:val="26"/>
                <w:szCs w:val="26"/>
                <w:vertAlign w:val="superscript"/>
                <w:lang w:val="vi-VN"/>
              </w:rPr>
              <w:t>_______________</w:t>
            </w:r>
          </w:p>
        </w:tc>
        <w:tc>
          <w:tcPr>
            <w:tcW w:w="6150" w:type="dxa"/>
            <w:shd w:val="clear" w:color="auto" w:fill="FFFFFF"/>
            <w:tcMar>
              <w:top w:w="0" w:type="dxa"/>
              <w:left w:w="108" w:type="dxa"/>
              <w:bottom w:w="0" w:type="dxa"/>
              <w:right w:w="108" w:type="dxa"/>
            </w:tcMar>
            <w:hideMark/>
          </w:tcPr>
          <w:p w14:paraId="5460C25C" w14:textId="77777777" w:rsidR="00FD43D2" w:rsidRPr="00FD343B" w:rsidRDefault="00FD43D2" w:rsidP="003A32CE">
            <w:pPr>
              <w:spacing w:before="120" w:after="120" w:line="360" w:lineRule="exact"/>
              <w:jc w:val="center"/>
              <w:rPr>
                <w:rFonts w:ascii="Times New Roman" w:hAnsi="Times New Roman" w:cs="Times New Roman"/>
                <w:sz w:val="26"/>
                <w:szCs w:val="26"/>
                <w:vertAlign w:val="superscript"/>
                <w:lang w:val="vi-VN"/>
              </w:rPr>
            </w:pPr>
            <w:r w:rsidRPr="00FD343B">
              <w:rPr>
                <w:rFonts w:ascii="Times New Roman" w:hAnsi="Times New Roman" w:cs="Times New Roman"/>
                <w:b/>
                <w:bCs/>
                <w:sz w:val="26"/>
                <w:szCs w:val="26"/>
                <w:lang w:val="vi-VN"/>
              </w:rPr>
              <w:t>CỘNG HÒA XÃ HỘI CHỦ NGHĨA VIỆT NAM</w:t>
            </w:r>
            <w:r w:rsidRPr="00FD343B">
              <w:rPr>
                <w:rFonts w:ascii="Times New Roman" w:hAnsi="Times New Roman" w:cs="Times New Roman"/>
                <w:b/>
                <w:bCs/>
                <w:sz w:val="26"/>
                <w:szCs w:val="26"/>
                <w:lang w:val="vi-VN"/>
              </w:rPr>
              <w:br/>
              <w:t>Độc lập - Tự do - Hạnh phúc</w:t>
            </w:r>
            <w:r w:rsidRPr="00FD343B">
              <w:rPr>
                <w:rFonts w:ascii="Times New Roman" w:hAnsi="Times New Roman" w:cs="Times New Roman"/>
                <w:b/>
                <w:bCs/>
                <w:sz w:val="26"/>
                <w:szCs w:val="26"/>
                <w:lang w:val="vi-VN"/>
              </w:rPr>
              <w:br/>
            </w:r>
            <w:r w:rsidRPr="00FD343B">
              <w:rPr>
                <w:rFonts w:ascii="Times New Roman" w:hAnsi="Times New Roman" w:cs="Times New Roman"/>
                <w:sz w:val="26"/>
                <w:szCs w:val="26"/>
                <w:vertAlign w:val="superscript"/>
                <w:lang w:val="vi-VN"/>
              </w:rPr>
              <w:t>_______________________________________</w:t>
            </w:r>
          </w:p>
        </w:tc>
      </w:tr>
      <w:tr w:rsidR="00FD343B" w:rsidRPr="00FD343B" w14:paraId="4EB1B2EC" w14:textId="77777777" w:rsidTr="003A32CE">
        <w:trPr>
          <w:tblCellSpacing w:w="0" w:type="dxa"/>
        </w:trPr>
        <w:tc>
          <w:tcPr>
            <w:tcW w:w="3652" w:type="dxa"/>
            <w:shd w:val="clear" w:color="auto" w:fill="FFFFFF"/>
            <w:tcMar>
              <w:top w:w="0" w:type="dxa"/>
              <w:left w:w="108" w:type="dxa"/>
              <w:bottom w:w="0" w:type="dxa"/>
              <w:right w:w="108" w:type="dxa"/>
            </w:tcMar>
            <w:hideMark/>
          </w:tcPr>
          <w:p w14:paraId="57A6884D" w14:textId="77777777" w:rsidR="00FD43D2" w:rsidRPr="00FD343B" w:rsidRDefault="00FD43D2" w:rsidP="003A32CE">
            <w:pPr>
              <w:spacing w:before="120" w:after="120" w:line="360" w:lineRule="exact"/>
              <w:jc w:val="center"/>
              <w:rPr>
                <w:rFonts w:ascii="Times New Roman" w:hAnsi="Times New Roman" w:cs="Times New Roman"/>
                <w:sz w:val="26"/>
                <w:szCs w:val="26"/>
                <w:lang w:val="vi-VN"/>
              </w:rPr>
            </w:pPr>
            <w:r w:rsidRPr="00FD343B">
              <w:rPr>
                <w:rFonts w:ascii="Times New Roman" w:hAnsi="Times New Roman" w:cs="Times New Roman"/>
                <w:sz w:val="26"/>
                <w:szCs w:val="26"/>
                <w:lang w:val="vi-VN"/>
              </w:rPr>
              <w:t>Số: ……………..</w:t>
            </w:r>
            <w:r w:rsidRPr="00FD343B">
              <w:rPr>
                <w:rFonts w:ascii="Times New Roman" w:hAnsi="Times New Roman" w:cs="Times New Roman"/>
                <w:sz w:val="26"/>
                <w:szCs w:val="26"/>
                <w:lang w:val="vi-VN"/>
              </w:rPr>
              <w:br/>
              <w:t>V/v đề nghị xác nhận phương tiện vận tải chuyên dùng trong dây chuyền công nghệ sử dụng trực tiếp cho hoạt động sản xuất của dự án đầu tư</w:t>
            </w:r>
          </w:p>
        </w:tc>
        <w:tc>
          <w:tcPr>
            <w:tcW w:w="6150" w:type="dxa"/>
            <w:shd w:val="clear" w:color="auto" w:fill="FFFFFF"/>
            <w:tcMar>
              <w:top w:w="0" w:type="dxa"/>
              <w:left w:w="108" w:type="dxa"/>
              <w:bottom w:w="0" w:type="dxa"/>
              <w:right w:w="108" w:type="dxa"/>
            </w:tcMar>
            <w:hideMark/>
          </w:tcPr>
          <w:p w14:paraId="2AC7D135" w14:textId="77777777" w:rsidR="00FD43D2" w:rsidRPr="00FD343B" w:rsidRDefault="00FD43D2" w:rsidP="003A32CE">
            <w:pPr>
              <w:spacing w:before="120" w:after="120" w:line="360" w:lineRule="exact"/>
              <w:jc w:val="center"/>
              <w:rPr>
                <w:rFonts w:ascii="Times New Roman" w:hAnsi="Times New Roman" w:cs="Times New Roman"/>
                <w:sz w:val="26"/>
                <w:szCs w:val="26"/>
              </w:rPr>
            </w:pPr>
            <w:r w:rsidRPr="00FD343B">
              <w:rPr>
                <w:rFonts w:ascii="Times New Roman" w:hAnsi="Times New Roman" w:cs="Times New Roman"/>
                <w:i/>
                <w:iCs/>
                <w:sz w:val="26"/>
                <w:szCs w:val="26"/>
              </w:rPr>
              <w:t>……….., ngày ….. tháng …… năm ……</w:t>
            </w:r>
          </w:p>
        </w:tc>
      </w:tr>
    </w:tbl>
    <w:p w14:paraId="1229EB51" w14:textId="77777777" w:rsidR="00FD43D2" w:rsidRPr="00FD343B" w:rsidRDefault="00FD43D2" w:rsidP="00FD43D2">
      <w:pPr>
        <w:shd w:val="clear" w:color="auto" w:fill="FFFFFF"/>
        <w:spacing w:before="120" w:after="120" w:line="360" w:lineRule="exact"/>
        <w:jc w:val="center"/>
        <w:rPr>
          <w:rFonts w:ascii="Times New Roman" w:hAnsi="Times New Roman" w:cs="Times New Roman"/>
          <w:sz w:val="26"/>
          <w:szCs w:val="26"/>
        </w:rPr>
      </w:pPr>
    </w:p>
    <w:p w14:paraId="6D354542" w14:textId="77777777" w:rsidR="00FD43D2" w:rsidRPr="00FD343B" w:rsidRDefault="00FD43D2" w:rsidP="00FD43D2">
      <w:pPr>
        <w:shd w:val="clear" w:color="auto" w:fill="FFFFFF"/>
        <w:spacing w:before="120" w:after="120" w:line="360" w:lineRule="exact"/>
        <w:jc w:val="center"/>
        <w:rPr>
          <w:rFonts w:ascii="Times New Roman" w:hAnsi="Times New Roman" w:cs="Times New Roman"/>
          <w:sz w:val="26"/>
          <w:szCs w:val="26"/>
          <w:lang w:val="vi-VN"/>
        </w:rPr>
      </w:pPr>
      <w:r w:rsidRPr="00FD343B">
        <w:rPr>
          <w:rFonts w:ascii="Times New Roman" w:hAnsi="Times New Roman" w:cs="Times New Roman"/>
          <w:sz w:val="26"/>
          <w:szCs w:val="26"/>
        </w:rPr>
        <w:t xml:space="preserve">Kính gửi: </w:t>
      </w:r>
      <w:r w:rsidRPr="00FD343B">
        <w:rPr>
          <w:rFonts w:ascii="Times New Roman" w:hAnsi="Times New Roman" w:cs="Times New Roman"/>
          <w:sz w:val="26"/>
          <w:szCs w:val="26"/>
          <w:lang w:val="vi-VN"/>
        </w:rPr>
        <w:t>Ủy ban nhân dân tỉnh</w:t>
      </w:r>
      <w:r w:rsidRPr="00FD343B">
        <w:rPr>
          <w:rFonts w:ascii="Times New Roman" w:hAnsi="Times New Roman" w:cs="Times New Roman"/>
          <w:sz w:val="26"/>
          <w:szCs w:val="26"/>
        </w:rPr>
        <w:t>/ thành phố</w:t>
      </w:r>
      <w:r w:rsidRPr="00FD343B">
        <w:rPr>
          <w:rFonts w:ascii="Times New Roman" w:hAnsi="Times New Roman" w:cs="Times New Roman"/>
          <w:sz w:val="26"/>
          <w:szCs w:val="26"/>
          <w:lang w:val="vi-VN"/>
        </w:rPr>
        <w:t>.......</w:t>
      </w:r>
    </w:p>
    <w:p w14:paraId="2FAEF614" w14:textId="77777777" w:rsidR="00FD43D2" w:rsidRPr="00FD343B" w:rsidRDefault="00FD43D2" w:rsidP="00FD43D2">
      <w:pPr>
        <w:shd w:val="clear" w:color="auto" w:fill="FFFFFF"/>
        <w:spacing w:before="120" w:after="120" w:line="360" w:lineRule="exact"/>
        <w:jc w:val="center"/>
        <w:rPr>
          <w:rFonts w:ascii="Times New Roman" w:hAnsi="Times New Roman" w:cs="Times New Roman"/>
          <w:sz w:val="26"/>
          <w:szCs w:val="26"/>
        </w:rPr>
      </w:pPr>
    </w:p>
    <w:p w14:paraId="662335E7" w14:textId="77777777" w:rsidR="00FD43D2" w:rsidRPr="00FD343B" w:rsidRDefault="00FD43D2" w:rsidP="00FD43D2">
      <w:pPr>
        <w:shd w:val="clear" w:color="auto" w:fill="FFFFFF"/>
        <w:spacing w:before="120" w:after="120" w:line="360" w:lineRule="exact"/>
        <w:ind w:firstLine="567"/>
        <w:jc w:val="both"/>
        <w:rPr>
          <w:rFonts w:ascii="Times New Roman" w:hAnsi="Times New Roman" w:cs="Times New Roman"/>
          <w:sz w:val="26"/>
          <w:szCs w:val="26"/>
        </w:rPr>
      </w:pPr>
      <w:r w:rsidRPr="00FD343B">
        <w:rPr>
          <w:rFonts w:ascii="Times New Roman" w:hAnsi="Times New Roman" w:cs="Times New Roman"/>
          <w:sz w:val="26"/>
          <w:szCs w:val="26"/>
        </w:rPr>
        <w:t>Tổ chức/Cá nhân............................................................................</w:t>
      </w:r>
    </w:p>
    <w:p w14:paraId="6FD7DA8C" w14:textId="77777777" w:rsidR="00FD43D2" w:rsidRPr="00FD343B" w:rsidRDefault="00FD43D2" w:rsidP="00FD43D2">
      <w:pPr>
        <w:shd w:val="clear" w:color="auto" w:fill="FFFFFF"/>
        <w:spacing w:before="120" w:after="120" w:line="360" w:lineRule="exact"/>
        <w:ind w:firstLine="567"/>
        <w:jc w:val="both"/>
        <w:rPr>
          <w:rFonts w:ascii="Times New Roman" w:hAnsi="Times New Roman" w:cs="Times New Roman"/>
          <w:sz w:val="26"/>
          <w:szCs w:val="26"/>
        </w:rPr>
      </w:pPr>
      <w:r w:rsidRPr="00FD343B">
        <w:rPr>
          <w:rFonts w:ascii="Times New Roman" w:hAnsi="Times New Roman" w:cs="Times New Roman"/>
          <w:sz w:val="26"/>
          <w:szCs w:val="26"/>
        </w:rPr>
        <w:t>Mã số thuế......................................................................................................</w:t>
      </w:r>
    </w:p>
    <w:p w14:paraId="46E821D3" w14:textId="77777777" w:rsidR="00FD43D2" w:rsidRPr="00FD343B" w:rsidRDefault="00FD43D2" w:rsidP="00FD43D2">
      <w:pPr>
        <w:shd w:val="clear" w:color="auto" w:fill="FFFFFF"/>
        <w:spacing w:before="120" w:after="120" w:line="360" w:lineRule="exact"/>
        <w:ind w:firstLine="567"/>
        <w:jc w:val="both"/>
        <w:rPr>
          <w:rFonts w:ascii="Times New Roman" w:hAnsi="Times New Roman" w:cs="Times New Roman"/>
          <w:sz w:val="26"/>
          <w:szCs w:val="26"/>
        </w:rPr>
      </w:pPr>
      <w:r w:rsidRPr="00FD343B">
        <w:rPr>
          <w:rFonts w:ascii="Times New Roman" w:hAnsi="Times New Roman" w:cs="Times New Roman"/>
          <w:sz w:val="26"/>
          <w:szCs w:val="26"/>
        </w:rPr>
        <w:t>CMND/Hộ chiếu số........................................................................................</w:t>
      </w:r>
    </w:p>
    <w:p w14:paraId="526663F5" w14:textId="77777777" w:rsidR="00FD43D2" w:rsidRPr="00FD343B" w:rsidRDefault="00FD43D2" w:rsidP="00FD43D2">
      <w:pPr>
        <w:shd w:val="clear" w:color="auto" w:fill="FFFFFF"/>
        <w:spacing w:before="120" w:after="120" w:line="360" w:lineRule="exact"/>
        <w:ind w:firstLine="567"/>
        <w:jc w:val="both"/>
        <w:rPr>
          <w:rFonts w:ascii="Times New Roman" w:hAnsi="Times New Roman" w:cs="Times New Roman"/>
          <w:sz w:val="26"/>
          <w:szCs w:val="26"/>
        </w:rPr>
      </w:pPr>
      <w:r w:rsidRPr="00FD343B">
        <w:rPr>
          <w:rFonts w:ascii="Times New Roman" w:hAnsi="Times New Roman" w:cs="Times New Roman"/>
          <w:sz w:val="26"/>
          <w:szCs w:val="26"/>
        </w:rPr>
        <w:t>Địa chỉ:...........................................................................................................</w:t>
      </w:r>
    </w:p>
    <w:p w14:paraId="3D1592B5" w14:textId="77777777" w:rsidR="00FD43D2" w:rsidRPr="00FD343B" w:rsidRDefault="00FD43D2" w:rsidP="00FD43D2">
      <w:pPr>
        <w:shd w:val="clear" w:color="auto" w:fill="FFFFFF"/>
        <w:spacing w:before="120" w:after="120" w:line="360" w:lineRule="exact"/>
        <w:ind w:firstLine="567"/>
        <w:jc w:val="both"/>
        <w:rPr>
          <w:rFonts w:ascii="Times New Roman" w:hAnsi="Times New Roman" w:cs="Times New Roman"/>
          <w:sz w:val="26"/>
          <w:szCs w:val="26"/>
        </w:rPr>
      </w:pPr>
      <w:r w:rsidRPr="00FD343B">
        <w:rPr>
          <w:rFonts w:ascii="Times New Roman" w:hAnsi="Times New Roman" w:cs="Times New Roman"/>
          <w:sz w:val="26"/>
          <w:szCs w:val="26"/>
        </w:rPr>
        <w:t>Số điện thoại/số fax:.......................................................................................</w:t>
      </w:r>
    </w:p>
    <w:p w14:paraId="7FAA0863" w14:textId="77777777" w:rsidR="00FD43D2" w:rsidRPr="00FD343B" w:rsidRDefault="00FD43D2" w:rsidP="00FD43D2">
      <w:pPr>
        <w:shd w:val="clear" w:color="auto" w:fill="FFFFFF"/>
        <w:spacing w:before="120" w:after="120" w:line="360" w:lineRule="exact"/>
        <w:ind w:firstLine="567"/>
        <w:jc w:val="both"/>
        <w:rPr>
          <w:rFonts w:ascii="Times New Roman" w:hAnsi="Times New Roman" w:cs="Times New Roman"/>
          <w:sz w:val="26"/>
          <w:szCs w:val="26"/>
        </w:rPr>
      </w:pPr>
      <w:r w:rsidRPr="00FD343B">
        <w:rPr>
          <w:rFonts w:ascii="Times New Roman" w:hAnsi="Times New Roman" w:cs="Times New Roman"/>
          <w:sz w:val="26"/>
          <w:szCs w:val="26"/>
        </w:rPr>
        <w:t>Đại diện pháp luật:.........................................................................................</w:t>
      </w:r>
    </w:p>
    <w:p w14:paraId="3910A79D" w14:textId="77777777" w:rsidR="00FD43D2" w:rsidRPr="00FD343B" w:rsidRDefault="00FD43D2" w:rsidP="00FD43D2">
      <w:pPr>
        <w:shd w:val="clear" w:color="auto" w:fill="FFFFFF"/>
        <w:spacing w:before="120" w:after="120" w:line="360" w:lineRule="exact"/>
        <w:ind w:firstLine="567"/>
        <w:jc w:val="both"/>
        <w:rPr>
          <w:rFonts w:ascii="Times New Roman" w:hAnsi="Times New Roman" w:cs="Times New Roman"/>
          <w:sz w:val="26"/>
          <w:szCs w:val="26"/>
        </w:rPr>
      </w:pPr>
      <w:r w:rsidRPr="00FD343B">
        <w:rPr>
          <w:rFonts w:ascii="Times New Roman" w:hAnsi="Times New Roman" w:cs="Times New Roman"/>
          <w:sz w:val="26"/>
          <w:szCs w:val="26"/>
        </w:rPr>
        <w:t xml:space="preserve">Đề nghị </w:t>
      </w:r>
      <w:r w:rsidRPr="00FD343B">
        <w:rPr>
          <w:rFonts w:ascii="Times New Roman" w:hAnsi="Times New Roman" w:cs="Times New Roman"/>
          <w:sz w:val="26"/>
          <w:szCs w:val="26"/>
          <w:lang w:val="vi-VN"/>
        </w:rPr>
        <w:t>Ủy ban nhân dân tỉnh.......</w:t>
      </w:r>
      <w:r w:rsidRPr="00FD343B">
        <w:rPr>
          <w:rFonts w:ascii="Times New Roman" w:hAnsi="Times New Roman" w:cs="Times New Roman"/>
          <w:sz w:val="26"/>
          <w:szCs w:val="26"/>
        </w:rPr>
        <w:t xml:space="preserve"> xem xét xác nhận phương tiện vận tải chuyên dùng trong dây chuyền công nghệ sử dụng trực tiếp cho hoạt động sản xuất của dự án đầu tư cụ thể như sau:</w:t>
      </w:r>
    </w:p>
    <w:p w14:paraId="4EFB105F" w14:textId="77777777" w:rsidR="00FD43D2" w:rsidRPr="00FD343B" w:rsidRDefault="00FD43D2" w:rsidP="00FD43D2">
      <w:pPr>
        <w:shd w:val="clear" w:color="auto" w:fill="FFFFFF"/>
        <w:spacing w:before="120" w:after="120" w:line="360" w:lineRule="exact"/>
        <w:ind w:firstLine="567"/>
        <w:jc w:val="both"/>
        <w:rPr>
          <w:rFonts w:ascii="Times New Roman" w:hAnsi="Times New Roman" w:cs="Times New Roman"/>
          <w:sz w:val="26"/>
          <w:szCs w:val="26"/>
        </w:rPr>
      </w:pPr>
      <w:r w:rsidRPr="00FD343B">
        <w:rPr>
          <w:rFonts w:ascii="Times New Roman" w:hAnsi="Times New Roman" w:cs="Times New Roman"/>
          <w:sz w:val="26"/>
          <w:szCs w:val="26"/>
        </w:rPr>
        <w:t>Nhập khẩu tại cơ quan hải quan (dự kiến):....................................................</w:t>
      </w:r>
    </w:p>
    <w:p w14:paraId="10AFDA4A" w14:textId="77777777" w:rsidR="00FD43D2" w:rsidRPr="00FD343B" w:rsidRDefault="00FD43D2" w:rsidP="00FD43D2">
      <w:pPr>
        <w:shd w:val="clear" w:color="auto" w:fill="FFFFFF"/>
        <w:spacing w:before="120" w:after="120" w:line="360" w:lineRule="exact"/>
        <w:ind w:firstLine="567"/>
        <w:jc w:val="both"/>
        <w:rPr>
          <w:rFonts w:ascii="Times New Roman" w:hAnsi="Times New Roman" w:cs="Times New Roman"/>
          <w:sz w:val="26"/>
          <w:szCs w:val="26"/>
        </w:rPr>
      </w:pPr>
      <w:r w:rsidRPr="00FD343B">
        <w:rPr>
          <w:rFonts w:ascii="Times New Roman" w:hAnsi="Times New Roman" w:cs="Times New Roman"/>
          <w:sz w:val="26"/>
          <w:szCs w:val="26"/>
        </w:rPr>
        <w:t>Thời gian nhập khẩu (dự kiến):.....................................................................</w:t>
      </w:r>
    </w:p>
    <w:p w14:paraId="45561130" w14:textId="77777777" w:rsidR="00FD43D2" w:rsidRPr="00FD343B" w:rsidRDefault="00FD43D2" w:rsidP="00FD43D2">
      <w:pPr>
        <w:shd w:val="clear" w:color="auto" w:fill="FFFFFF"/>
        <w:spacing w:before="120" w:after="120" w:line="360" w:lineRule="exact"/>
        <w:ind w:firstLine="567"/>
        <w:jc w:val="both"/>
        <w:rPr>
          <w:rFonts w:ascii="Times New Roman" w:hAnsi="Times New Roman" w:cs="Times New Roman"/>
          <w:sz w:val="26"/>
          <w:szCs w:val="26"/>
        </w:rPr>
      </w:pPr>
      <w:r w:rsidRPr="00FD343B">
        <w:rPr>
          <w:rFonts w:ascii="Times New Roman" w:hAnsi="Times New Roman" w:cs="Times New Roman"/>
          <w:sz w:val="26"/>
          <w:szCs w:val="26"/>
        </w:rPr>
        <w:t>Hợp đồng ủy thác/hợp đồng mua bán, tài liệu liên quan khác (nếu có):.............</w:t>
      </w:r>
    </w:p>
    <w:p w14:paraId="11DE4325" w14:textId="77777777" w:rsidR="00FD43D2" w:rsidRPr="00FD343B" w:rsidRDefault="00FD43D2" w:rsidP="00FD43D2">
      <w:pPr>
        <w:shd w:val="clear" w:color="auto" w:fill="FFFFFF"/>
        <w:spacing w:before="120" w:after="120" w:line="360" w:lineRule="exact"/>
        <w:ind w:firstLine="567"/>
        <w:jc w:val="both"/>
        <w:rPr>
          <w:rFonts w:ascii="Times New Roman" w:hAnsi="Times New Roman" w:cs="Times New Roman"/>
          <w:sz w:val="26"/>
          <w:szCs w:val="26"/>
        </w:rPr>
      </w:pPr>
      <w:r w:rsidRPr="00FD343B">
        <w:rPr>
          <w:rFonts w:ascii="Times New Roman" w:hAnsi="Times New Roman" w:cs="Times New Roman"/>
          <w:sz w:val="26"/>
          <w:szCs w:val="26"/>
        </w:rPr>
        <w:t>Đơn vị ủy thác nhập khẩu (nếu có):...............................................................</w:t>
      </w:r>
    </w:p>
    <w:p w14:paraId="16C29AB7" w14:textId="77777777" w:rsidR="00FD43D2" w:rsidRPr="00FD343B" w:rsidRDefault="00FD43D2" w:rsidP="00FD43D2">
      <w:pPr>
        <w:shd w:val="clear" w:color="auto" w:fill="FFFFFF"/>
        <w:spacing w:before="120" w:after="120" w:line="360" w:lineRule="exact"/>
        <w:ind w:firstLine="567"/>
        <w:jc w:val="both"/>
        <w:rPr>
          <w:rFonts w:ascii="Times New Roman" w:hAnsi="Times New Roman" w:cs="Times New Roman"/>
          <w:sz w:val="26"/>
          <w:szCs w:val="26"/>
        </w:rPr>
      </w:pPr>
      <w:r w:rsidRPr="00FD343B">
        <w:rPr>
          <w:rFonts w:ascii="Times New Roman" w:hAnsi="Times New Roman" w:cs="Times New Roman"/>
          <w:sz w:val="26"/>
          <w:szCs w:val="26"/>
        </w:rPr>
        <w:t>Nội dung về phương tiện vận tải chuyên dùng dự kiến nhập khẩu:................</w:t>
      </w:r>
    </w:p>
    <w:p w14:paraId="42B621C4" w14:textId="77777777" w:rsidR="00FD43D2" w:rsidRPr="00FD343B" w:rsidRDefault="00FD43D2" w:rsidP="00FD43D2">
      <w:pPr>
        <w:shd w:val="clear" w:color="auto" w:fill="FFFFFF"/>
        <w:spacing w:before="120" w:after="120" w:line="360" w:lineRule="exact"/>
        <w:ind w:firstLine="567"/>
        <w:jc w:val="both"/>
        <w:rPr>
          <w:rFonts w:ascii="Times New Roman" w:hAnsi="Times New Roman" w:cs="Times New Roman"/>
          <w:sz w:val="26"/>
          <w:szCs w:val="26"/>
        </w:rPr>
      </w:pPr>
    </w:p>
    <w:tbl>
      <w:tblPr>
        <w:tblW w:w="5046"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74"/>
        <w:gridCol w:w="1541"/>
        <w:gridCol w:w="770"/>
        <w:gridCol w:w="578"/>
        <w:gridCol w:w="867"/>
        <w:gridCol w:w="770"/>
        <w:gridCol w:w="770"/>
        <w:gridCol w:w="1732"/>
        <w:gridCol w:w="578"/>
        <w:gridCol w:w="867"/>
      </w:tblGrid>
      <w:tr w:rsidR="00FD343B" w:rsidRPr="00FD343B" w14:paraId="3A040ADA" w14:textId="77777777" w:rsidTr="003A32CE">
        <w:trPr>
          <w:trHeight w:val="1100"/>
          <w:tblCellSpacing w:w="0" w:type="dxa"/>
        </w:trPr>
        <w:tc>
          <w:tcPr>
            <w:tcW w:w="368" w:type="pct"/>
            <w:shd w:val="clear" w:color="auto" w:fill="FFFFFF"/>
            <w:vAlign w:val="center"/>
            <w:hideMark/>
          </w:tcPr>
          <w:p w14:paraId="603A3A63" w14:textId="77777777" w:rsidR="00FD43D2" w:rsidRPr="00FD343B" w:rsidRDefault="00FD43D2" w:rsidP="003A32CE">
            <w:pPr>
              <w:spacing w:before="120" w:after="120" w:line="360" w:lineRule="exact"/>
              <w:jc w:val="center"/>
              <w:rPr>
                <w:rFonts w:ascii="Times New Roman" w:hAnsi="Times New Roman" w:cs="Times New Roman"/>
                <w:spacing w:val="-20"/>
                <w:sz w:val="26"/>
                <w:szCs w:val="26"/>
              </w:rPr>
            </w:pPr>
            <w:r w:rsidRPr="00FD343B">
              <w:rPr>
                <w:rFonts w:ascii="Times New Roman" w:hAnsi="Times New Roman" w:cs="Times New Roman"/>
                <w:b/>
                <w:bCs/>
                <w:spacing w:val="-20"/>
                <w:sz w:val="26"/>
                <w:szCs w:val="26"/>
              </w:rPr>
              <w:t>Số TT</w:t>
            </w:r>
          </w:p>
        </w:tc>
        <w:tc>
          <w:tcPr>
            <w:tcW w:w="842" w:type="pct"/>
            <w:shd w:val="clear" w:color="auto" w:fill="FFFFFF"/>
            <w:vAlign w:val="center"/>
            <w:hideMark/>
          </w:tcPr>
          <w:p w14:paraId="34DECE2B" w14:textId="77777777" w:rsidR="00FD43D2" w:rsidRPr="00FD343B" w:rsidRDefault="00FD43D2" w:rsidP="003A32CE">
            <w:pPr>
              <w:spacing w:before="120" w:after="120" w:line="360" w:lineRule="exact"/>
              <w:jc w:val="center"/>
              <w:rPr>
                <w:rFonts w:ascii="Times New Roman" w:hAnsi="Times New Roman" w:cs="Times New Roman"/>
                <w:spacing w:val="-20"/>
                <w:sz w:val="26"/>
                <w:szCs w:val="26"/>
              </w:rPr>
            </w:pPr>
            <w:r w:rsidRPr="00FD343B">
              <w:rPr>
                <w:rFonts w:ascii="Times New Roman" w:hAnsi="Times New Roman" w:cs="Times New Roman"/>
                <w:b/>
                <w:bCs/>
                <w:spacing w:val="-20"/>
                <w:sz w:val="26"/>
                <w:szCs w:val="26"/>
              </w:rPr>
              <w:t>Tên phương tiện vận tải chuyên dùng</w:t>
            </w:r>
          </w:p>
        </w:tc>
        <w:tc>
          <w:tcPr>
            <w:tcW w:w="421" w:type="pct"/>
            <w:shd w:val="clear" w:color="auto" w:fill="FFFFFF"/>
            <w:vAlign w:val="center"/>
            <w:hideMark/>
          </w:tcPr>
          <w:p w14:paraId="6298182B" w14:textId="77777777" w:rsidR="00FD43D2" w:rsidRPr="00FD343B" w:rsidRDefault="00FD43D2" w:rsidP="003A32CE">
            <w:pPr>
              <w:spacing w:before="120" w:after="120" w:line="360" w:lineRule="exact"/>
              <w:jc w:val="center"/>
              <w:rPr>
                <w:rFonts w:ascii="Times New Roman" w:hAnsi="Times New Roman" w:cs="Times New Roman"/>
                <w:spacing w:val="-20"/>
                <w:sz w:val="26"/>
                <w:szCs w:val="26"/>
              </w:rPr>
            </w:pPr>
            <w:r w:rsidRPr="00FD343B">
              <w:rPr>
                <w:rFonts w:ascii="Times New Roman" w:hAnsi="Times New Roman" w:cs="Times New Roman"/>
                <w:b/>
                <w:bCs/>
                <w:spacing w:val="-20"/>
                <w:sz w:val="26"/>
                <w:szCs w:val="26"/>
              </w:rPr>
              <w:t>Số lượng</w:t>
            </w:r>
          </w:p>
        </w:tc>
        <w:tc>
          <w:tcPr>
            <w:tcW w:w="316" w:type="pct"/>
            <w:shd w:val="clear" w:color="auto" w:fill="FFFFFF"/>
            <w:vAlign w:val="center"/>
            <w:hideMark/>
          </w:tcPr>
          <w:p w14:paraId="7FE40D92" w14:textId="77777777" w:rsidR="00FD43D2" w:rsidRPr="00FD343B" w:rsidRDefault="00FD43D2" w:rsidP="003A32CE">
            <w:pPr>
              <w:spacing w:before="120" w:after="120" w:line="360" w:lineRule="exact"/>
              <w:jc w:val="center"/>
              <w:rPr>
                <w:rFonts w:ascii="Times New Roman" w:hAnsi="Times New Roman" w:cs="Times New Roman"/>
                <w:spacing w:val="-20"/>
                <w:sz w:val="26"/>
                <w:szCs w:val="26"/>
              </w:rPr>
            </w:pPr>
            <w:r w:rsidRPr="00FD343B">
              <w:rPr>
                <w:rFonts w:ascii="Times New Roman" w:hAnsi="Times New Roman" w:cs="Times New Roman"/>
                <w:b/>
                <w:bCs/>
                <w:spacing w:val="-20"/>
                <w:sz w:val="26"/>
                <w:szCs w:val="26"/>
              </w:rPr>
              <w:t>Đơn vị tính</w:t>
            </w:r>
          </w:p>
        </w:tc>
        <w:tc>
          <w:tcPr>
            <w:tcW w:w="474" w:type="pct"/>
            <w:shd w:val="clear" w:color="auto" w:fill="FFFFFF"/>
            <w:vAlign w:val="center"/>
            <w:hideMark/>
          </w:tcPr>
          <w:p w14:paraId="6AE9A614" w14:textId="77777777" w:rsidR="00FD43D2" w:rsidRPr="00FD343B" w:rsidRDefault="00FD43D2" w:rsidP="003A32CE">
            <w:pPr>
              <w:spacing w:before="120" w:after="120" w:line="360" w:lineRule="exact"/>
              <w:jc w:val="center"/>
              <w:rPr>
                <w:rFonts w:ascii="Times New Roman" w:hAnsi="Times New Roman" w:cs="Times New Roman"/>
                <w:spacing w:val="-20"/>
                <w:sz w:val="26"/>
                <w:szCs w:val="26"/>
              </w:rPr>
            </w:pPr>
            <w:r w:rsidRPr="00FD343B">
              <w:rPr>
                <w:rFonts w:ascii="Times New Roman" w:hAnsi="Times New Roman" w:cs="Times New Roman"/>
                <w:b/>
                <w:bCs/>
                <w:spacing w:val="-20"/>
                <w:sz w:val="26"/>
                <w:szCs w:val="26"/>
              </w:rPr>
              <w:t>Trị giá dự kiến</w:t>
            </w:r>
          </w:p>
        </w:tc>
        <w:tc>
          <w:tcPr>
            <w:tcW w:w="421" w:type="pct"/>
            <w:shd w:val="clear" w:color="auto" w:fill="FFFFFF"/>
            <w:vAlign w:val="center"/>
            <w:hideMark/>
          </w:tcPr>
          <w:p w14:paraId="209539D7" w14:textId="77777777" w:rsidR="00FD43D2" w:rsidRPr="00FD343B" w:rsidRDefault="00FD43D2" w:rsidP="003A32CE">
            <w:pPr>
              <w:spacing w:before="120" w:after="120" w:line="360" w:lineRule="exact"/>
              <w:jc w:val="center"/>
              <w:rPr>
                <w:rFonts w:ascii="Times New Roman" w:hAnsi="Times New Roman" w:cs="Times New Roman"/>
                <w:spacing w:val="-20"/>
                <w:sz w:val="26"/>
                <w:szCs w:val="26"/>
              </w:rPr>
            </w:pPr>
            <w:r w:rsidRPr="00FD343B">
              <w:rPr>
                <w:rFonts w:ascii="Times New Roman" w:hAnsi="Times New Roman" w:cs="Times New Roman"/>
                <w:b/>
                <w:bCs/>
                <w:spacing w:val="-20"/>
                <w:sz w:val="26"/>
                <w:szCs w:val="26"/>
              </w:rPr>
              <w:t>Năm sản xuất</w:t>
            </w:r>
          </w:p>
        </w:tc>
        <w:tc>
          <w:tcPr>
            <w:tcW w:w="421" w:type="pct"/>
            <w:shd w:val="clear" w:color="auto" w:fill="FFFFFF"/>
            <w:vAlign w:val="center"/>
            <w:hideMark/>
          </w:tcPr>
          <w:p w14:paraId="17D8A83A" w14:textId="77777777" w:rsidR="00FD43D2" w:rsidRPr="00FD343B" w:rsidRDefault="00FD43D2" w:rsidP="003A32CE">
            <w:pPr>
              <w:spacing w:before="120" w:after="120" w:line="360" w:lineRule="exact"/>
              <w:jc w:val="center"/>
              <w:rPr>
                <w:rFonts w:ascii="Times New Roman" w:hAnsi="Times New Roman" w:cs="Times New Roman"/>
                <w:spacing w:val="-20"/>
                <w:sz w:val="26"/>
                <w:szCs w:val="26"/>
              </w:rPr>
            </w:pPr>
            <w:r w:rsidRPr="00FD343B">
              <w:rPr>
                <w:rFonts w:ascii="Times New Roman" w:hAnsi="Times New Roman" w:cs="Times New Roman"/>
                <w:b/>
                <w:bCs/>
                <w:spacing w:val="-20"/>
                <w:sz w:val="26"/>
                <w:szCs w:val="26"/>
              </w:rPr>
              <w:t>Công suất</w:t>
            </w:r>
          </w:p>
        </w:tc>
        <w:tc>
          <w:tcPr>
            <w:tcW w:w="947" w:type="pct"/>
            <w:shd w:val="clear" w:color="auto" w:fill="FFFFFF"/>
            <w:vAlign w:val="center"/>
            <w:hideMark/>
          </w:tcPr>
          <w:p w14:paraId="6DBA789B" w14:textId="77777777" w:rsidR="00FD43D2" w:rsidRPr="00FD343B" w:rsidRDefault="00FD43D2" w:rsidP="003A32CE">
            <w:pPr>
              <w:spacing w:before="120" w:after="120" w:line="360" w:lineRule="exact"/>
              <w:jc w:val="center"/>
              <w:rPr>
                <w:rFonts w:ascii="Times New Roman" w:hAnsi="Times New Roman" w:cs="Times New Roman"/>
                <w:spacing w:val="-20"/>
                <w:sz w:val="26"/>
                <w:szCs w:val="26"/>
              </w:rPr>
            </w:pPr>
            <w:r w:rsidRPr="00FD343B">
              <w:rPr>
                <w:rFonts w:ascii="Times New Roman" w:hAnsi="Times New Roman" w:cs="Times New Roman"/>
                <w:b/>
                <w:bCs/>
                <w:spacing w:val="-20"/>
                <w:sz w:val="26"/>
                <w:szCs w:val="26"/>
              </w:rPr>
              <w:t>Số, ngày chứng từ liên quan (nếu có)</w:t>
            </w:r>
          </w:p>
        </w:tc>
        <w:tc>
          <w:tcPr>
            <w:tcW w:w="316" w:type="pct"/>
            <w:shd w:val="clear" w:color="auto" w:fill="FFFFFF"/>
            <w:vAlign w:val="center"/>
            <w:hideMark/>
          </w:tcPr>
          <w:p w14:paraId="25B1D3B6" w14:textId="77777777" w:rsidR="00FD43D2" w:rsidRPr="00FD343B" w:rsidRDefault="00FD43D2" w:rsidP="003A32CE">
            <w:pPr>
              <w:spacing w:before="120" w:after="120" w:line="360" w:lineRule="exact"/>
              <w:jc w:val="center"/>
              <w:rPr>
                <w:rFonts w:ascii="Times New Roman" w:hAnsi="Times New Roman" w:cs="Times New Roman"/>
                <w:spacing w:val="-20"/>
                <w:sz w:val="26"/>
                <w:szCs w:val="26"/>
              </w:rPr>
            </w:pPr>
            <w:r w:rsidRPr="00FD343B">
              <w:rPr>
                <w:rFonts w:ascii="Times New Roman" w:hAnsi="Times New Roman" w:cs="Times New Roman"/>
                <w:b/>
                <w:bCs/>
                <w:spacing w:val="-20"/>
                <w:sz w:val="26"/>
                <w:szCs w:val="26"/>
              </w:rPr>
              <w:t>Xuất xứ</w:t>
            </w:r>
          </w:p>
        </w:tc>
        <w:tc>
          <w:tcPr>
            <w:tcW w:w="474" w:type="pct"/>
            <w:shd w:val="clear" w:color="auto" w:fill="FFFFFF"/>
            <w:vAlign w:val="center"/>
            <w:hideMark/>
          </w:tcPr>
          <w:p w14:paraId="3213BB45" w14:textId="77777777" w:rsidR="00FD43D2" w:rsidRPr="00FD343B" w:rsidRDefault="00FD43D2" w:rsidP="003A32CE">
            <w:pPr>
              <w:spacing w:before="120" w:after="120" w:line="360" w:lineRule="exact"/>
              <w:jc w:val="center"/>
              <w:rPr>
                <w:rFonts w:ascii="Times New Roman" w:hAnsi="Times New Roman" w:cs="Times New Roman"/>
                <w:spacing w:val="-20"/>
                <w:sz w:val="26"/>
                <w:szCs w:val="26"/>
              </w:rPr>
            </w:pPr>
            <w:r w:rsidRPr="00FD343B">
              <w:rPr>
                <w:rFonts w:ascii="Times New Roman" w:hAnsi="Times New Roman" w:cs="Times New Roman"/>
                <w:b/>
                <w:bCs/>
                <w:spacing w:val="-20"/>
                <w:sz w:val="26"/>
                <w:szCs w:val="26"/>
              </w:rPr>
              <w:t>Ghi chú</w:t>
            </w:r>
          </w:p>
        </w:tc>
      </w:tr>
      <w:tr w:rsidR="00FD343B" w:rsidRPr="00FD343B" w14:paraId="1E8EA5BB" w14:textId="77777777" w:rsidTr="003A32CE">
        <w:trPr>
          <w:trHeight w:val="683"/>
          <w:tblCellSpacing w:w="0" w:type="dxa"/>
        </w:trPr>
        <w:tc>
          <w:tcPr>
            <w:tcW w:w="368" w:type="pct"/>
            <w:shd w:val="clear" w:color="auto" w:fill="FFFFFF"/>
            <w:vAlign w:val="center"/>
          </w:tcPr>
          <w:p w14:paraId="48211D4B" w14:textId="77777777" w:rsidR="00FD43D2" w:rsidRPr="00FD343B" w:rsidRDefault="00FD43D2" w:rsidP="003A32CE">
            <w:pPr>
              <w:spacing w:before="120" w:after="120" w:line="360" w:lineRule="exact"/>
              <w:jc w:val="center"/>
              <w:rPr>
                <w:rFonts w:ascii="Times New Roman" w:hAnsi="Times New Roman" w:cs="Times New Roman"/>
                <w:b/>
                <w:bCs/>
                <w:spacing w:val="-20"/>
                <w:sz w:val="26"/>
                <w:szCs w:val="26"/>
              </w:rPr>
            </w:pPr>
          </w:p>
        </w:tc>
        <w:tc>
          <w:tcPr>
            <w:tcW w:w="842" w:type="pct"/>
            <w:shd w:val="clear" w:color="auto" w:fill="FFFFFF"/>
            <w:vAlign w:val="center"/>
          </w:tcPr>
          <w:p w14:paraId="396DA6C1" w14:textId="77777777" w:rsidR="00FD43D2" w:rsidRPr="00FD343B" w:rsidRDefault="00FD43D2" w:rsidP="003A32CE">
            <w:pPr>
              <w:spacing w:before="120" w:after="120" w:line="360" w:lineRule="exact"/>
              <w:jc w:val="center"/>
              <w:rPr>
                <w:rFonts w:ascii="Times New Roman" w:hAnsi="Times New Roman" w:cs="Times New Roman"/>
                <w:b/>
                <w:bCs/>
                <w:spacing w:val="-20"/>
                <w:sz w:val="26"/>
                <w:szCs w:val="26"/>
              </w:rPr>
            </w:pPr>
          </w:p>
        </w:tc>
        <w:tc>
          <w:tcPr>
            <w:tcW w:w="421" w:type="pct"/>
            <w:shd w:val="clear" w:color="auto" w:fill="FFFFFF"/>
            <w:vAlign w:val="center"/>
          </w:tcPr>
          <w:p w14:paraId="3EA31228" w14:textId="77777777" w:rsidR="00FD43D2" w:rsidRPr="00FD343B" w:rsidRDefault="00FD43D2" w:rsidP="003A32CE">
            <w:pPr>
              <w:spacing w:before="120" w:after="120" w:line="360" w:lineRule="exact"/>
              <w:jc w:val="center"/>
              <w:rPr>
                <w:rFonts w:ascii="Times New Roman" w:hAnsi="Times New Roman" w:cs="Times New Roman"/>
                <w:b/>
                <w:bCs/>
                <w:spacing w:val="-20"/>
                <w:sz w:val="26"/>
                <w:szCs w:val="26"/>
              </w:rPr>
            </w:pPr>
          </w:p>
        </w:tc>
        <w:tc>
          <w:tcPr>
            <w:tcW w:w="316" w:type="pct"/>
            <w:shd w:val="clear" w:color="auto" w:fill="FFFFFF"/>
            <w:vAlign w:val="center"/>
          </w:tcPr>
          <w:p w14:paraId="10FC4C6B" w14:textId="77777777" w:rsidR="00FD43D2" w:rsidRPr="00FD343B" w:rsidRDefault="00FD43D2" w:rsidP="003A32CE">
            <w:pPr>
              <w:spacing w:before="120" w:after="120" w:line="360" w:lineRule="exact"/>
              <w:jc w:val="center"/>
              <w:rPr>
                <w:rFonts w:ascii="Times New Roman" w:hAnsi="Times New Roman" w:cs="Times New Roman"/>
                <w:b/>
                <w:bCs/>
                <w:spacing w:val="-20"/>
                <w:sz w:val="26"/>
                <w:szCs w:val="26"/>
              </w:rPr>
            </w:pPr>
          </w:p>
        </w:tc>
        <w:tc>
          <w:tcPr>
            <w:tcW w:w="474" w:type="pct"/>
            <w:shd w:val="clear" w:color="auto" w:fill="FFFFFF"/>
            <w:vAlign w:val="center"/>
          </w:tcPr>
          <w:p w14:paraId="3A0C6E14" w14:textId="77777777" w:rsidR="00FD43D2" w:rsidRPr="00FD343B" w:rsidRDefault="00FD43D2" w:rsidP="003A32CE">
            <w:pPr>
              <w:spacing w:before="120" w:after="120" w:line="360" w:lineRule="exact"/>
              <w:jc w:val="center"/>
              <w:rPr>
                <w:rFonts w:ascii="Times New Roman" w:hAnsi="Times New Roman" w:cs="Times New Roman"/>
                <w:b/>
                <w:bCs/>
                <w:spacing w:val="-20"/>
                <w:sz w:val="26"/>
                <w:szCs w:val="26"/>
              </w:rPr>
            </w:pPr>
          </w:p>
        </w:tc>
        <w:tc>
          <w:tcPr>
            <w:tcW w:w="421" w:type="pct"/>
            <w:shd w:val="clear" w:color="auto" w:fill="FFFFFF"/>
            <w:vAlign w:val="center"/>
          </w:tcPr>
          <w:p w14:paraId="09E7BA81" w14:textId="77777777" w:rsidR="00FD43D2" w:rsidRPr="00FD343B" w:rsidRDefault="00FD43D2" w:rsidP="003A32CE">
            <w:pPr>
              <w:spacing w:before="120" w:after="120" w:line="360" w:lineRule="exact"/>
              <w:jc w:val="center"/>
              <w:rPr>
                <w:rFonts w:ascii="Times New Roman" w:hAnsi="Times New Roman" w:cs="Times New Roman"/>
                <w:b/>
                <w:bCs/>
                <w:spacing w:val="-20"/>
                <w:sz w:val="26"/>
                <w:szCs w:val="26"/>
              </w:rPr>
            </w:pPr>
          </w:p>
        </w:tc>
        <w:tc>
          <w:tcPr>
            <w:tcW w:w="421" w:type="pct"/>
            <w:shd w:val="clear" w:color="auto" w:fill="FFFFFF"/>
            <w:vAlign w:val="center"/>
          </w:tcPr>
          <w:p w14:paraId="19EA940C" w14:textId="77777777" w:rsidR="00FD43D2" w:rsidRPr="00FD343B" w:rsidRDefault="00FD43D2" w:rsidP="003A32CE">
            <w:pPr>
              <w:spacing w:before="120" w:after="120" w:line="360" w:lineRule="exact"/>
              <w:jc w:val="center"/>
              <w:rPr>
                <w:rFonts w:ascii="Times New Roman" w:hAnsi="Times New Roman" w:cs="Times New Roman"/>
                <w:b/>
                <w:bCs/>
                <w:spacing w:val="-20"/>
                <w:sz w:val="26"/>
                <w:szCs w:val="26"/>
              </w:rPr>
            </w:pPr>
          </w:p>
        </w:tc>
        <w:tc>
          <w:tcPr>
            <w:tcW w:w="947" w:type="pct"/>
            <w:shd w:val="clear" w:color="auto" w:fill="FFFFFF"/>
            <w:vAlign w:val="center"/>
          </w:tcPr>
          <w:p w14:paraId="573E5824" w14:textId="77777777" w:rsidR="00FD43D2" w:rsidRPr="00FD343B" w:rsidRDefault="00FD43D2" w:rsidP="003A32CE">
            <w:pPr>
              <w:spacing w:before="120" w:after="120" w:line="360" w:lineRule="exact"/>
              <w:jc w:val="center"/>
              <w:rPr>
                <w:rFonts w:ascii="Times New Roman" w:hAnsi="Times New Roman" w:cs="Times New Roman"/>
                <w:b/>
                <w:bCs/>
                <w:spacing w:val="-20"/>
                <w:sz w:val="26"/>
                <w:szCs w:val="26"/>
              </w:rPr>
            </w:pPr>
          </w:p>
        </w:tc>
        <w:tc>
          <w:tcPr>
            <w:tcW w:w="316" w:type="pct"/>
            <w:shd w:val="clear" w:color="auto" w:fill="FFFFFF"/>
            <w:vAlign w:val="center"/>
          </w:tcPr>
          <w:p w14:paraId="0DC8375F" w14:textId="77777777" w:rsidR="00FD43D2" w:rsidRPr="00FD343B" w:rsidRDefault="00FD43D2" w:rsidP="003A32CE">
            <w:pPr>
              <w:spacing w:before="120" w:after="120" w:line="360" w:lineRule="exact"/>
              <w:jc w:val="center"/>
              <w:rPr>
                <w:rFonts w:ascii="Times New Roman" w:hAnsi="Times New Roman" w:cs="Times New Roman"/>
                <w:b/>
                <w:bCs/>
                <w:spacing w:val="-20"/>
                <w:sz w:val="26"/>
                <w:szCs w:val="26"/>
              </w:rPr>
            </w:pPr>
          </w:p>
        </w:tc>
        <w:tc>
          <w:tcPr>
            <w:tcW w:w="474" w:type="pct"/>
            <w:shd w:val="clear" w:color="auto" w:fill="FFFFFF"/>
            <w:vAlign w:val="center"/>
          </w:tcPr>
          <w:p w14:paraId="5500E644" w14:textId="77777777" w:rsidR="00FD43D2" w:rsidRPr="00FD343B" w:rsidRDefault="00FD43D2" w:rsidP="003A32CE">
            <w:pPr>
              <w:spacing w:before="120" w:after="120" w:line="360" w:lineRule="exact"/>
              <w:jc w:val="center"/>
              <w:rPr>
                <w:rFonts w:ascii="Times New Roman" w:hAnsi="Times New Roman" w:cs="Times New Roman"/>
                <w:b/>
                <w:bCs/>
                <w:spacing w:val="-20"/>
                <w:sz w:val="26"/>
                <w:szCs w:val="26"/>
              </w:rPr>
            </w:pPr>
          </w:p>
        </w:tc>
      </w:tr>
    </w:tbl>
    <w:p w14:paraId="6178C768" w14:textId="77777777" w:rsidR="00FD43D2" w:rsidRPr="00FD343B" w:rsidRDefault="00FD43D2" w:rsidP="00FD43D2">
      <w:pPr>
        <w:shd w:val="clear" w:color="auto" w:fill="FFFFFF"/>
        <w:spacing w:before="120" w:after="120" w:line="360" w:lineRule="exact"/>
        <w:ind w:firstLine="567"/>
        <w:jc w:val="both"/>
        <w:rPr>
          <w:rFonts w:ascii="Times New Roman" w:hAnsi="Times New Roman" w:cs="Times New Roman"/>
          <w:sz w:val="26"/>
          <w:szCs w:val="26"/>
        </w:rPr>
      </w:pPr>
      <w:r w:rsidRPr="00FD343B">
        <w:rPr>
          <w:rFonts w:ascii="Times New Roman" w:hAnsi="Times New Roman" w:cs="Times New Roman"/>
          <w:sz w:val="26"/>
          <w:szCs w:val="26"/>
        </w:rPr>
        <w:lastRenderedPageBreak/>
        <w:t>Tổ chức/cá nhân …………….. cam kết về tính chính xác của thông tin trên. Tổ chức/cá nhân ….. cam kết nhập khẩu phương tiện vận tải chuyên dùng trong dây chuyền công nghệ sử dụng trực tiếp cho hoạt động sản xuất của dự án đầu tư và chịu hoàn toàn trước pháp luật về cam kết này.</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808"/>
        <w:gridCol w:w="5048"/>
      </w:tblGrid>
      <w:tr w:rsidR="00FD343B" w:rsidRPr="00FD343B" w14:paraId="7FFC7845" w14:textId="77777777" w:rsidTr="003A32CE">
        <w:trPr>
          <w:tblCellSpacing w:w="0" w:type="dxa"/>
        </w:trPr>
        <w:tc>
          <w:tcPr>
            <w:tcW w:w="3808" w:type="dxa"/>
            <w:shd w:val="clear" w:color="auto" w:fill="FFFFFF"/>
            <w:tcMar>
              <w:top w:w="0" w:type="dxa"/>
              <w:left w:w="108" w:type="dxa"/>
              <w:bottom w:w="0" w:type="dxa"/>
              <w:right w:w="108" w:type="dxa"/>
            </w:tcMar>
            <w:hideMark/>
          </w:tcPr>
          <w:p w14:paraId="7186BDC4" w14:textId="77777777" w:rsidR="00FD43D2" w:rsidRPr="00FD343B" w:rsidRDefault="00FD43D2" w:rsidP="003A32CE">
            <w:pPr>
              <w:spacing w:before="120" w:after="120" w:line="360" w:lineRule="exact"/>
              <w:rPr>
                <w:rFonts w:ascii="Times New Roman" w:hAnsi="Times New Roman" w:cs="Times New Roman"/>
                <w:spacing w:val="-20"/>
                <w:sz w:val="26"/>
                <w:szCs w:val="26"/>
              </w:rPr>
            </w:pPr>
            <w:r w:rsidRPr="00FD343B">
              <w:rPr>
                <w:rFonts w:ascii="Times New Roman" w:hAnsi="Times New Roman" w:cs="Times New Roman"/>
                <w:b/>
                <w:bCs/>
                <w:i/>
                <w:iCs/>
                <w:spacing w:val="-20"/>
                <w:sz w:val="26"/>
                <w:szCs w:val="26"/>
              </w:rPr>
              <w:t>Nơi nhận:</w:t>
            </w:r>
            <w:r w:rsidRPr="00FD343B">
              <w:rPr>
                <w:rFonts w:ascii="Times New Roman" w:hAnsi="Times New Roman" w:cs="Times New Roman"/>
                <w:b/>
                <w:bCs/>
                <w:i/>
                <w:iCs/>
                <w:spacing w:val="-20"/>
                <w:sz w:val="26"/>
                <w:szCs w:val="26"/>
              </w:rPr>
              <w:br/>
            </w:r>
            <w:r w:rsidRPr="00FD343B">
              <w:rPr>
                <w:rFonts w:ascii="Times New Roman" w:hAnsi="Times New Roman" w:cs="Times New Roman"/>
                <w:spacing w:val="-20"/>
                <w:sz w:val="26"/>
                <w:szCs w:val="26"/>
              </w:rPr>
              <w:t xml:space="preserve">- Như trên; </w:t>
            </w:r>
          </w:p>
          <w:p w14:paraId="592AF200" w14:textId="77777777" w:rsidR="00FD43D2" w:rsidRPr="00FD343B" w:rsidRDefault="00FD43D2" w:rsidP="003A32CE">
            <w:pPr>
              <w:spacing w:before="120" w:after="120" w:line="360" w:lineRule="exact"/>
              <w:rPr>
                <w:rFonts w:ascii="Times New Roman" w:hAnsi="Times New Roman" w:cs="Times New Roman"/>
                <w:spacing w:val="-20"/>
                <w:sz w:val="26"/>
                <w:szCs w:val="26"/>
              </w:rPr>
            </w:pPr>
            <w:r w:rsidRPr="00FD343B">
              <w:rPr>
                <w:rFonts w:ascii="Times New Roman" w:hAnsi="Times New Roman" w:cs="Times New Roman"/>
                <w:spacing w:val="-20"/>
                <w:sz w:val="26"/>
                <w:szCs w:val="26"/>
              </w:rPr>
              <w:t>- ………….</w:t>
            </w:r>
            <w:r w:rsidRPr="00FD343B">
              <w:rPr>
                <w:rFonts w:ascii="Times New Roman" w:hAnsi="Times New Roman" w:cs="Times New Roman"/>
                <w:spacing w:val="-20"/>
                <w:sz w:val="26"/>
                <w:szCs w:val="26"/>
              </w:rPr>
              <w:br/>
              <w:t>- Lưu:</w:t>
            </w:r>
            <w:r w:rsidRPr="00FD343B">
              <w:rPr>
                <w:rFonts w:ascii="Times New Roman" w:hAnsi="Times New Roman" w:cs="Times New Roman"/>
                <w:spacing w:val="-20"/>
                <w:sz w:val="26"/>
                <w:szCs w:val="26"/>
              </w:rPr>
              <w:br/>
            </w:r>
          </w:p>
        </w:tc>
        <w:tc>
          <w:tcPr>
            <w:tcW w:w="5048" w:type="dxa"/>
            <w:shd w:val="clear" w:color="auto" w:fill="FFFFFF"/>
            <w:tcMar>
              <w:top w:w="0" w:type="dxa"/>
              <w:left w:w="108" w:type="dxa"/>
              <w:bottom w:w="0" w:type="dxa"/>
              <w:right w:w="108" w:type="dxa"/>
            </w:tcMar>
            <w:hideMark/>
          </w:tcPr>
          <w:p w14:paraId="5F92D61F" w14:textId="77777777" w:rsidR="00FD43D2" w:rsidRPr="00FD343B" w:rsidRDefault="00FD43D2" w:rsidP="003A32CE">
            <w:pPr>
              <w:spacing w:before="120" w:after="120" w:line="360" w:lineRule="exact"/>
              <w:jc w:val="center"/>
              <w:rPr>
                <w:rFonts w:ascii="Times New Roman" w:hAnsi="Times New Roman" w:cs="Times New Roman"/>
                <w:i/>
                <w:iCs/>
                <w:spacing w:val="-20"/>
                <w:sz w:val="26"/>
                <w:szCs w:val="26"/>
              </w:rPr>
            </w:pPr>
            <w:r w:rsidRPr="00FD343B">
              <w:rPr>
                <w:rFonts w:ascii="Times New Roman" w:hAnsi="Times New Roman" w:cs="Times New Roman"/>
                <w:b/>
                <w:bCs/>
                <w:spacing w:val="-20"/>
                <w:sz w:val="26"/>
                <w:szCs w:val="26"/>
              </w:rPr>
              <w:t>NGƯỜI ĐẠI DIỆN THEO PHÁP LUẬT</w:t>
            </w:r>
            <w:r w:rsidRPr="00FD343B">
              <w:rPr>
                <w:rFonts w:ascii="Times New Roman" w:hAnsi="Times New Roman" w:cs="Times New Roman"/>
                <w:b/>
                <w:bCs/>
                <w:spacing w:val="-20"/>
                <w:sz w:val="26"/>
                <w:szCs w:val="26"/>
              </w:rPr>
              <w:br/>
              <w:t>CỦA TỔ CHỨC/CÁ NHÂN</w:t>
            </w:r>
            <w:r w:rsidRPr="00FD343B">
              <w:rPr>
                <w:rFonts w:ascii="Times New Roman" w:hAnsi="Times New Roman" w:cs="Times New Roman"/>
                <w:b/>
                <w:bCs/>
                <w:spacing w:val="-20"/>
                <w:sz w:val="26"/>
                <w:szCs w:val="26"/>
              </w:rPr>
              <w:br/>
            </w:r>
            <w:r w:rsidRPr="00FD343B">
              <w:rPr>
                <w:rFonts w:ascii="Times New Roman" w:hAnsi="Times New Roman" w:cs="Times New Roman"/>
                <w:i/>
                <w:iCs/>
                <w:spacing w:val="-20"/>
                <w:sz w:val="26"/>
                <w:szCs w:val="26"/>
              </w:rPr>
              <w:t>(Ký tên, đóng dấu)</w:t>
            </w:r>
          </w:p>
          <w:p w14:paraId="1F2D4139" w14:textId="77777777" w:rsidR="00FD43D2" w:rsidRPr="00FD343B" w:rsidRDefault="00FD43D2" w:rsidP="003A32CE">
            <w:pPr>
              <w:spacing w:before="120" w:after="120" w:line="360" w:lineRule="exact"/>
              <w:jc w:val="center"/>
              <w:rPr>
                <w:rFonts w:ascii="Times New Roman" w:hAnsi="Times New Roman" w:cs="Times New Roman"/>
                <w:i/>
                <w:iCs/>
                <w:spacing w:val="-20"/>
                <w:sz w:val="26"/>
                <w:szCs w:val="26"/>
              </w:rPr>
            </w:pPr>
          </w:p>
          <w:p w14:paraId="262BF902" w14:textId="77777777" w:rsidR="00FD43D2" w:rsidRPr="00FD343B" w:rsidRDefault="00FD43D2" w:rsidP="003A32CE">
            <w:pPr>
              <w:spacing w:before="120" w:after="120" w:line="360" w:lineRule="exact"/>
              <w:jc w:val="center"/>
              <w:rPr>
                <w:rFonts w:ascii="Times New Roman" w:hAnsi="Times New Roman" w:cs="Times New Roman"/>
                <w:spacing w:val="-20"/>
                <w:sz w:val="26"/>
                <w:szCs w:val="26"/>
              </w:rPr>
            </w:pPr>
          </w:p>
        </w:tc>
      </w:tr>
    </w:tbl>
    <w:p w14:paraId="139EF843" w14:textId="77777777" w:rsidR="00FD43D2" w:rsidRPr="00FD343B" w:rsidRDefault="00FD43D2" w:rsidP="00FD43D2">
      <w:pPr>
        <w:shd w:val="clear" w:color="auto" w:fill="FFFFFF"/>
        <w:jc w:val="center"/>
        <w:rPr>
          <w:rFonts w:ascii="Times New Roman" w:hAnsi="Times New Roman" w:cs="Times New Roman"/>
          <w:sz w:val="26"/>
          <w:szCs w:val="26"/>
          <w:lang w:val="nl-NL"/>
        </w:rPr>
      </w:pPr>
    </w:p>
    <w:p w14:paraId="54A6EC4B" w14:textId="77777777" w:rsidR="004A615F" w:rsidRPr="00FD343B" w:rsidRDefault="004A615F" w:rsidP="00FD43D2">
      <w:pPr>
        <w:tabs>
          <w:tab w:val="left" w:pos="540"/>
        </w:tabs>
        <w:rPr>
          <w:rFonts w:ascii="Times New Roman" w:hAnsi="Times New Roman" w:cs="Times New Roman"/>
          <w:sz w:val="26"/>
          <w:szCs w:val="26"/>
        </w:rPr>
      </w:pPr>
    </w:p>
    <w:sectPr w:rsidR="004A615F" w:rsidRPr="00FD343B" w:rsidSect="0098434D">
      <w:pgSz w:w="11909" w:h="16834" w:code="9"/>
      <w:pgMar w:top="1134" w:right="1134" w:bottom="709" w:left="1701" w:header="289" w:footer="28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C590D" w14:textId="77777777" w:rsidR="00490323" w:rsidRDefault="00490323">
      <w:r>
        <w:separator/>
      </w:r>
    </w:p>
  </w:endnote>
  <w:endnote w:type="continuationSeparator" w:id="0">
    <w:p w14:paraId="4F914E2E" w14:textId="77777777" w:rsidR="00490323" w:rsidRDefault="00490323">
      <w:r>
        <w:continuationSeparator/>
      </w:r>
    </w:p>
  </w:endnote>
  <w:endnote w:type="continuationNotice" w:id="1">
    <w:p w14:paraId="506ABFB0" w14:textId="77777777" w:rsidR="00490323" w:rsidRDefault="004903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tarSymbol">
    <w:altName w:val="Segoe UI Symbol"/>
    <w:panose1 w:val="020B0604020202020204"/>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ArialH">
    <w:altName w:val="Courier New"/>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NI-Times">
    <w:altName w:val="Calibri"/>
    <w:panose1 w:val="020B0604020202020204"/>
    <w:charset w:val="00"/>
    <w:family w:val="auto"/>
    <w:pitch w:val="variable"/>
    <w:sig w:usb0="00000003" w:usb1="00000000" w:usb2="00000000" w:usb3="00000000" w:csb0="00000001" w:csb1="00000000"/>
  </w:font>
  <w:font w:name="Aptos Display">
    <w:altName w:val="Arial"/>
    <w:panose1 w:val="020B0004020202020204"/>
    <w:charset w:val="00"/>
    <w:family w:val="swiss"/>
    <w:pitch w:val="variable"/>
    <w:sig w:usb0="20000287" w:usb1="00000003" w:usb2="00000000" w:usb3="00000000" w:csb0="0000019F" w:csb1="00000000"/>
  </w:font>
  <w:font w:name="Aptos">
    <w:altName w:val="Arial"/>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98118" w14:textId="77777777" w:rsidR="00490323" w:rsidRDefault="00490323">
      <w:r>
        <w:separator/>
      </w:r>
    </w:p>
  </w:footnote>
  <w:footnote w:type="continuationSeparator" w:id="0">
    <w:p w14:paraId="4F1BE32C" w14:textId="77777777" w:rsidR="00490323" w:rsidRDefault="00490323">
      <w:r>
        <w:continuationSeparator/>
      </w:r>
    </w:p>
  </w:footnote>
  <w:footnote w:type="continuationNotice" w:id="1">
    <w:p w14:paraId="67AF1398" w14:textId="77777777" w:rsidR="00490323" w:rsidRDefault="0049032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208"/>
        </w:tabs>
        <w:ind w:left="208" w:firstLine="0"/>
      </w:pPr>
    </w:lvl>
    <w:lvl w:ilvl="1">
      <w:start w:val="1"/>
      <w:numFmt w:val="none"/>
      <w:suff w:val="nothing"/>
      <w:lvlText w:val=""/>
      <w:lvlJc w:val="left"/>
      <w:pPr>
        <w:tabs>
          <w:tab w:val="num" w:pos="208"/>
        </w:tabs>
        <w:ind w:left="208" w:firstLine="0"/>
      </w:pPr>
    </w:lvl>
    <w:lvl w:ilvl="2">
      <w:start w:val="1"/>
      <w:numFmt w:val="none"/>
      <w:suff w:val="nothing"/>
      <w:lvlText w:val=""/>
      <w:lvlJc w:val="left"/>
      <w:pPr>
        <w:tabs>
          <w:tab w:val="num" w:pos="208"/>
        </w:tabs>
        <w:ind w:left="208" w:firstLine="0"/>
      </w:pPr>
    </w:lvl>
    <w:lvl w:ilvl="3">
      <w:start w:val="1"/>
      <w:numFmt w:val="none"/>
      <w:suff w:val="nothing"/>
      <w:lvlText w:val=""/>
      <w:lvlJc w:val="left"/>
      <w:pPr>
        <w:tabs>
          <w:tab w:val="num" w:pos="208"/>
        </w:tabs>
        <w:ind w:left="208" w:firstLine="0"/>
      </w:pPr>
    </w:lvl>
    <w:lvl w:ilvl="4">
      <w:start w:val="1"/>
      <w:numFmt w:val="none"/>
      <w:suff w:val="nothing"/>
      <w:lvlText w:val=""/>
      <w:lvlJc w:val="left"/>
      <w:pPr>
        <w:tabs>
          <w:tab w:val="num" w:pos="208"/>
        </w:tabs>
        <w:ind w:left="208" w:firstLine="0"/>
      </w:pPr>
    </w:lvl>
    <w:lvl w:ilvl="5">
      <w:start w:val="1"/>
      <w:numFmt w:val="none"/>
      <w:suff w:val="nothing"/>
      <w:lvlText w:val=""/>
      <w:lvlJc w:val="left"/>
      <w:pPr>
        <w:tabs>
          <w:tab w:val="num" w:pos="208"/>
        </w:tabs>
        <w:ind w:left="208" w:firstLine="0"/>
      </w:pPr>
    </w:lvl>
    <w:lvl w:ilvl="6">
      <w:start w:val="1"/>
      <w:numFmt w:val="none"/>
      <w:suff w:val="nothing"/>
      <w:lvlText w:val=""/>
      <w:lvlJc w:val="left"/>
      <w:pPr>
        <w:tabs>
          <w:tab w:val="num" w:pos="208"/>
        </w:tabs>
        <w:ind w:left="208" w:firstLine="0"/>
      </w:pPr>
    </w:lvl>
    <w:lvl w:ilvl="7">
      <w:start w:val="1"/>
      <w:numFmt w:val="none"/>
      <w:suff w:val="nothing"/>
      <w:lvlText w:val=""/>
      <w:lvlJc w:val="left"/>
      <w:pPr>
        <w:tabs>
          <w:tab w:val="num" w:pos="208"/>
        </w:tabs>
        <w:ind w:left="208" w:firstLine="0"/>
      </w:pPr>
    </w:lvl>
    <w:lvl w:ilvl="8">
      <w:start w:val="1"/>
      <w:numFmt w:val="none"/>
      <w:suff w:val="nothing"/>
      <w:lvlText w:val=""/>
      <w:lvlJc w:val="left"/>
      <w:pPr>
        <w:tabs>
          <w:tab w:val="num" w:pos="208"/>
        </w:tabs>
        <w:ind w:left="208"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90"/>
        </w:tabs>
        <w:ind w:left="390" w:hanging="360"/>
      </w:pPr>
      <w:rPr>
        <w:b w:val="0"/>
        <w:i w:val="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15:restartNumberingAfterBreak="0">
    <w:nsid w:val="01124429"/>
    <w:multiLevelType w:val="hybridMultilevel"/>
    <w:tmpl w:val="1772D0EA"/>
    <w:name w:val="WW8Num324"/>
    <w:lvl w:ilvl="0" w:tplc="0000000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 w15:restartNumberingAfterBreak="0">
    <w:nsid w:val="1A530FA0"/>
    <w:multiLevelType w:val="hybridMultilevel"/>
    <w:tmpl w:val="263AFEEA"/>
    <w:lvl w:ilvl="0" w:tplc="4608EEE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2C7A7E77"/>
    <w:multiLevelType w:val="hybridMultilevel"/>
    <w:tmpl w:val="B0B2328A"/>
    <w:lvl w:ilvl="0" w:tplc="BCB02744">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3E951F06"/>
    <w:multiLevelType w:val="hybridMultilevel"/>
    <w:tmpl w:val="EDF67C02"/>
    <w:lvl w:ilvl="0" w:tplc="9828E56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941F62"/>
    <w:multiLevelType w:val="hybridMultilevel"/>
    <w:tmpl w:val="4CD4C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501F52"/>
    <w:multiLevelType w:val="hybridMultilevel"/>
    <w:tmpl w:val="0D76C71A"/>
    <w:lvl w:ilvl="0" w:tplc="8738F7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4D7620"/>
    <w:multiLevelType w:val="hybridMultilevel"/>
    <w:tmpl w:val="D6C4D59C"/>
    <w:name w:val="WW8Num352"/>
    <w:lvl w:ilvl="0" w:tplc="00000004">
      <w:start w:val="1"/>
      <w:numFmt w:val="decimal"/>
      <w:lvlText w:val="%1."/>
      <w:lvlJc w:val="left"/>
      <w:pPr>
        <w:tabs>
          <w:tab w:val="num" w:pos="390"/>
        </w:tabs>
        <w:ind w:left="390" w:hanging="360"/>
      </w:pPr>
      <w:rPr>
        <w:rFonts w:ascii="Symbol" w:hAnsi="Symbol"/>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A250B3"/>
    <w:multiLevelType w:val="hybridMultilevel"/>
    <w:tmpl w:val="9F7C01C2"/>
    <w:lvl w:ilvl="0" w:tplc="AF3E694A">
      <w:start w:val="1"/>
      <w:numFmt w:val="bullet"/>
      <w:pStyle w:val="Style2"/>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D210D08"/>
    <w:multiLevelType w:val="hybridMultilevel"/>
    <w:tmpl w:val="BF0CA5EE"/>
    <w:name w:val="WW8Num32"/>
    <w:lvl w:ilvl="0" w:tplc="4C3ADE76">
      <w:start w:val="1"/>
      <w:numFmt w:val="decimal"/>
      <w:lvlText w:val="%1."/>
      <w:lvlJc w:val="left"/>
      <w:pPr>
        <w:tabs>
          <w:tab w:val="num" w:pos="360"/>
        </w:tabs>
        <w:ind w:left="360" w:hanging="360"/>
      </w:pPr>
      <w:rPr>
        <w:b w:val="0"/>
        <w:i w:val="0"/>
      </w:rPr>
    </w:lvl>
    <w:lvl w:ilvl="1" w:tplc="B4189800">
      <w:start w:val="1"/>
      <w:numFmt w:val="lowerLetter"/>
      <w:lvlText w:val="%2."/>
      <w:lvlJc w:val="left"/>
      <w:pPr>
        <w:tabs>
          <w:tab w:val="num" w:pos="1410"/>
        </w:tabs>
        <w:ind w:left="1410" w:hanging="360"/>
      </w:pPr>
      <w:rPr>
        <w:b/>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2" w15:restartNumberingAfterBreak="0">
    <w:nsid w:val="6C007CF4"/>
    <w:multiLevelType w:val="hybridMultilevel"/>
    <w:tmpl w:val="0058A860"/>
    <w:lvl w:ilvl="0" w:tplc="077A4FBC">
      <w:start w:val="1"/>
      <w:numFmt w:val="bullet"/>
      <w:lvlText w:val="-"/>
      <w:lvlJc w:val="left"/>
      <w:pPr>
        <w:ind w:left="1429" w:hanging="360"/>
      </w:pPr>
      <w:rPr>
        <w:rFonts w:ascii="Sylfaen" w:hAnsi="Sylfae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1828938850">
    <w:abstractNumId w:val="10"/>
  </w:num>
  <w:num w:numId="2" w16cid:durableId="1096024331">
    <w:abstractNumId w:val="4"/>
  </w:num>
  <w:num w:numId="3" w16cid:durableId="1380547332">
    <w:abstractNumId w:val="12"/>
  </w:num>
  <w:num w:numId="4" w16cid:durableId="1149327673">
    <w:abstractNumId w:val="8"/>
  </w:num>
  <w:num w:numId="5" w16cid:durableId="1857645616">
    <w:abstractNumId w:val="5"/>
  </w:num>
  <w:num w:numId="6" w16cid:durableId="1178691340">
    <w:abstractNumId w:val="7"/>
  </w:num>
  <w:num w:numId="7" w16cid:durableId="81186924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defaultTabStop w:val="720"/>
  <w:drawingGridHorizontalSpacing w:val="14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0A06"/>
    <w:rsid w:val="00001762"/>
    <w:rsid w:val="00002A11"/>
    <w:rsid w:val="000063CF"/>
    <w:rsid w:val="00006822"/>
    <w:rsid w:val="00011652"/>
    <w:rsid w:val="00011760"/>
    <w:rsid w:val="0001396C"/>
    <w:rsid w:val="000179D0"/>
    <w:rsid w:val="00022EBF"/>
    <w:rsid w:val="00023A96"/>
    <w:rsid w:val="00023CEF"/>
    <w:rsid w:val="00025BB6"/>
    <w:rsid w:val="00026C0B"/>
    <w:rsid w:val="00026E67"/>
    <w:rsid w:val="00027027"/>
    <w:rsid w:val="00030B8F"/>
    <w:rsid w:val="00031DB9"/>
    <w:rsid w:val="000336FD"/>
    <w:rsid w:val="00033D37"/>
    <w:rsid w:val="00034F07"/>
    <w:rsid w:val="00035EDF"/>
    <w:rsid w:val="00040FA1"/>
    <w:rsid w:val="00046FD9"/>
    <w:rsid w:val="00047E29"/>
    <w:rsid w:val="0005018D"/>
    <w:rsid w:val="0005109C"/>
    <w:rsid w:val="0005277D"/>
    <w:rsid w:val="00053436"/>
    <w:rsid w:val="0005373B"/>
    <w:rsid w:val="000541DD"/>
    <w:rsid w:val="00054BB1"/>
    <w:rsid w:val="0005510B"/>
    <w:rsid w:val="000576BD"/>
    <w:rsid w:val="000666F4"/>
    <w:rsid w:val="00067658"/>
    <w:rsid w:val="000677A8"/>
    <w:rsid w:val="00070FC0"/>
    <w:rsid w:val="00071974"/>
    <w:rsid w:val="000741A1"/>
    <w:rsid w:val="000770CC"/>
    <w:rsid w:val="00077341"/>
    <w:rsid w:val="0008031C"/>
    <w:rsid w:val="00080925"/>
    <w:rsid w:val="00081FED"/>
    <w:rsid w:val="00082281"/>
    <w:rsid w:val="00083696"/>
    <w:rsid w:val="0008538C"/>
    <w:rsid w:val="000869EB"/>
    <w:rsid w:val="00090DCF"/>
    <w:rsid w:val="00095049"/>
    <w:rsid w:val="00096F7D"/>
    <w:rsid w:val="000978F5"/>
    <w:rsid w:val="00097ED9"/>
    <w:rsid w:val="000A0F3C"/>
    <w:rsid w:val="000A3239"/>
    <w:rsid w:val="000A47F3"/>
    <w:rsid w:val="000B1190"/>
    <w:rsid w:val="000B1B5B"/>
    <w:rsid w:val="000B210F"/>
    <w:rsid w:val="000B6B0F"/>
    <w:rsid w:val="000B6C12"/>
    <w:rsid w:val="000B7121"/>
    <w:rsid w:val="000B79B5"/>
    <w:rsid w:val="000C215A"/>
    <w:rsid w:val="000C2431"/>
    <w:rsid w:val="000C3676"/>
    <w:rsid w:val="000C4912"/>
    <w:rsid w:val="000C5624"/>
    <w:rsid w:val="000C7A6B"/>
    <w:rsid w:val="000C7E9B"/>
    <w:rsid w:val="000D0313"/>
    <w:rsid w:val="000D1181"/>
    <w:rsid w:val="000D27A4"/>
    <w:rsid w:val="000E2D4C"/>
    <w:rsid w:val="000E338D"/>
    <w:rsid w:val="000E4A14"/>
    <w:rsid w:val="000E594E"/>
    <w:rsid w:val="000E7563"/>
    <w:rsid w:val="000F3705"/>
    <w:rsid w:val="000F3B33"/>
    <w:rsid w:val="000F6039"/>
    <w:rsid w:val="000F6CB3"/>
    <w:rsid w:val="00101583"/>
    <w:rsid w:val="0010186C"/>
    <w:rsid w:val="001018ED"/>
    <w:rsid w:val="00102552"/>
    <w:rsid w:val="00103814"/>
    <w:rsid w:val="00103EA3"/>
    <w:rsid w:val="00104289"/>
    <w:rsid w:val="00106833"/>
    <w:rsid w:val="00107C54"/>
    <w:rsid w:val="00110005"/>
    <w:rsid w:val="0011000E"/>
    <w:rsid w:val="00112D7C"/>
    <w:rsid w:val="00112F6C"/>
    <w:rsid w:val="00114C3E"/>
    <w:rsid w:val="00115CD3"/>
    <w:rsid w:val="00121A61"/>
    <w:rsid w:val="001221DC"/>
    <w:rsid w:val="00123D04"/>
    <w:rsid w:val="0012430F"/>
    <w:rsid w:val="001248E2"/>
    <w:rsid w:val="00125BB0"/>
    <w:rsid w:val="00126A3C"/>
    <w:rsid w:val="00127D08"/>
    <w:rsid w:val="001303B1"/>
    <w:rsid w:val="00133189"/>
    <w:rsid w:val="001335D9"/>
    <w:rsid w:val="001338F5"/>
    <w:rsid w:val="001340E2"/>
    <w:rsid w:val="00134146"/>
    <w:rsid w:val="00134BD7"/>
    <w:rsid w:val="00135FA8"/>
    <w:rsid w:val="00136BE3"/>
    <w:rsid w:val="001376BA"/>
    <w:rsid w:val="001408B7"/>
    <w:rsid w:val="00140FC4"/>
    <w:rsid w:val="00142967"/>
    <w:rsid w:val="00142F1B"/>
    <w:rsid w:val="00142FB1"/>
    <w:rsid w:val="00145807"/>
    <w:rsid w:val="00145BE4"/>
    <w:rsid w:val="001466B6"/>
    <w:rsid w:val="00151A48"/>
    <w:rsid w:val="00152AF5"/>
    <w:rsid w:val="00156CD9"/>
    <w:rsid w:val="00157C2F"/>
    <w:rsid w:val="00160156"/>
    <w:rsid w:val="00160681"/>
    <w:rsid w:val="00163D0B"/>
    <w:rsid w:val="00164217"/>
    <w:rsid w:val="001662AF"/>
    <w:rsid w:val="001701B8"/>
    <w:rsid w:val="00170B44"/>
    <w:rsid w:val="00170F82"/>
    <w:rsid w:val="001755C5"/>
    <w:rsid w:val="001779AC"/>
    <w:rsid w:val="00184389"/>
    <w:rsid w:val="001848CA"/>
    <w:rsid w:val="0018496E"/>
    <w:rsid w:val="001855DE"/>
    <w:rsid w:val="001857FA"/>
    <w:rsid w:val="0018694A"/>
    <w:rsid w:val="00186CFB"/>
    <w:rsid w:val="00190D1D"/>
    <w:rsid w:val="001915FE"/>
    <w:rsid w:val="00192189"/>
    <w:rsid w:val="001937B6"/>
    <w:rsid w:val="00193F08"/>
    <w:rsid w:val="00194886"/>
    <w:rsid w:val="00196ADA"/>
    <w:rsid w:val="001A0E3F"/>
    <w:rsid w:val="001A1147"/>
    <w:rsid w:val="001A1A41"/>
    <w:rsid w:val="001A2323"/>
    <w:rsid w:val="001A2E56"/>
    <w:rsid w:val="001A5F6B"/>
    <w:rsid w:val="001A6CD8"/>
    <w:rsid w:val="001A6D7F"/>
    <w:rsid w:val="001A7D55"/>
    <w:rsid w:val="001B07F7"/>
    <w:rsid w:val="001B3D4B"/>
    <w:rsid w:val="001B415E"/>
    <w:rsid w:val="001B5D48"/>
    <w:rsid w:val="001B641B"/>
    <w:rsid w:val="001B65BD"/>
    <w:rsid w:val="001B7848"/>
    <w:rsid w:val="001B7D7F"/>
    <w:rsid w:val="001C0299"/>
    <w:rsid w:val="001C0DB0"/>
    <w:rsid w:val="001C6B8D"/>
    <w:rsid w:val="001C7BA8"/>
    <w:rsid w:val="001C7C2D"/>
    <w:rsid w:val="001D1BCE"/>
    <w:rsid w:val="001D1E88"/>
    <w:rsid w:val="001D32E5"/>
    <w:rsid w:val="001D56ED"/>
    <w:rsid w:val="001D5D6E"/>
    <w:rsid w:val="001D6902"/>
    <w:rsid w:val="001E0C13"/>
    <w:rsid w:val="001E0D21"/>
    <w:rsid w:val="001E1B2B"/>
    <w:rsid w:val="001E24E1"/>
    <w:rsid w:val="001E6C11"/>
    <w:rsid w:val="001E6CD6"/>
    <w:rsid w:val="001F02DF"/>
    <w:rsid w:val="001F05D1"/>
    <w:rsid w:val="001F0C20"/>
    <w:rsid w:val="001F130C"/>
    <w:rsid w:val="001F3DD3"/>
    <w:rsid w:val="001F40D0"/>
    <w:rsid w:val="001F43B2"/>
    <w:rsid w:val="001F4A86"/>
    <w:rsid w:val="001F6919"/>
    <w:rsid w:val="001F792D"/>
    <w:rsid w:val="001F7A62"/>
    <w:rsid w:val="001F7B9F"/>
    <w:rsid w:val="0020078D"/>
    <w:rsid w:val="002017AB"/>
    <w:rsid w:val="002018CD"/>
    <w:rsid w:val="00202CFC"/>
    <w:rsid w:val="00207611"/>
    <w:rsid w:val="00210C85"/>
    <w:rsid w:val="00210E82"/>
    <w:rsid w:val="00212E2B"/>
    <w:rsid w:val="00214552"/>
    <w:rsid w:val="0021498C"/>
    <w:rsid w:val="00216E67"/>
    <w:rsid w:val="00217D64"/>
    <w:rsid w:val="002207EB"/>
    <w:rsid w:val="00221178"/>
    <w:rsid w:val="00221D3E"/>
    <w:rsid w:val="00223CE7"/>
    <w:rsid w:val="002250C2"/>
    <w:rsid w:val="0023098A"/>
    <w:rsid w:val="00230C92"/>
    <w:rsid w:val="00234235"/>
    <w:rsid w:val="00234F6E"/>
    <w:rsid w:val="00236C14"/>
    <w:rsid w:val="002404B8"/>
    <w:rsid w:val="00241356"/>
    <w:rsid w:val="002421C3"/>
    <w:rsid w:val="0024244E"/>
    <w:rsid w:val="00242767"/>
    <w:rsid w:val="00245D96"/>
    <w:rsid w:val="00245F7F"/>
    <w:rsid w:val="00246672"/>
    <w:rsid w:val="00250E4C"/>
    <w:rsid w:val="002546BE"/>
    <w:rsid w:val="002575F6"/>
    <w:rsid w:val="002578C7"/>
    <w:rsid w:val="00260E8F"/>
    <w:rsid w:val="00261839"/>
    <w:rsid w:val="00261E77"/>
    <w:rsid w:val="00262E90"/>
    <w:rsid w:val="00266858"/>
    <w:rsid w:val="002704DC"/>
    <w:rsid w:val="00270AFB"/>
    <w:rsid w:val="00270F4E"/>
    <w:rsid w:val="00271152"/>
    <w:rsid w:val="00272424"/>
    <w:rsid w:val="00274838"/>
    <w:rsid w:val="00275617"/>
    <w:rsid w:val="00277AC8"/>
    <w:rsid w:val="00281180"/>
    <w:rsid w:val="00281532"/>
    <w:rsid w:val="0028663A"/>
    <w:rsid w:val="00286F4A"/>
    <w:rsid w:val="00292BBB"/>
    <w:rsid w:val="00293015"/>
    <w:rsid w:val="00294A26"/>
    <w:rsid w:val="00295777"/>
    <w:rsid w:val="00296656"/>
    <w:rsid w:val="002969B9"/>
    <w:rsid w:val="00297113"/>
    <w:rsid w:val="0029770C"/>
    <w:rsid w:val="002A32A4"/>
    <w:rsid w:val="002A4C8D"/>
    <w:rsid w:val="002A5105"/>
    <w:rsid w:val="002A52D0"/>
    <w:rsid w:val="002A59FE"/>
    <w:rsid w:val="002A618A"/>
    <w:rsid w:val="002A681A"/>
    <w:rsid w:val="002A6E09"/>
    <w:rsid w:val="002A7557"/>
    <w:rsid w:val="002A7C6A"/>
    <w:rsid w:val="002B0160"/>
    <w:rsid w:val="002B084B"/>
    <w:rsid w:val="002B0C38"/>
    <w:rsid w:val="002B1227"/>
    <w:rsid w:val="002B1D9C"/>
    <w:rsid w:val="002B28EE"/>
    <w:rsid w:val="002B3313"/>
    <w:rsid w:val="002B3498"/>
    <w:rsid w:val="002B3652"/>
    <w:rsid w:val="002B436A"/>
    <w:rsid w:val="002C1A4C"/>
    <w:rsid w:val="002D0224"/>
    <w:rsid w:val="002D05B5"/>
    <w:rsid w:val="002D05E4"/>
    <w:rsid w:val="002D0715"/>
    <w:rsid w:val="002D2E91"/>
    <w:rsid w:val="002D2FCA"/>
    <w:rsid w:val="002D3D80"/>
    <w:rsid w:val="002D4681"/>
    <w:rsid w:val="002D566C"/>
    <w:rsid w:val="002E001E"/>
    <w:rsid w:val="002E3112"/>
    <w:rsid w:val="002E36C6"/>
    <w:rsid w:val="002E3A80"/>
    <w:rsid w:val="002E46F6"/>
    <w:rsid w:val="002E4DB9"/>
    <w:rsid w:val="002E50FF"/>
    <w:rsid w:val="002E69D0"/>
    <w:rsid w:val="002F0097"/>
    <w:rsid w:val="002F02C7"/>
    <w:rsid w:val="002F0D7B"/>
    <w:rsid w:val="002F15BC"/>
    <w:rsid w:val="002F19D8"/>
    <w:rsid w:val="002F2876"/>
    <w:rsid w:val="002F563F"/>
    <w:rsid w:val="002F6788"/>
    <w:rsid w:val="002F73F8"/>
    <w:rsid w:val="002F79EA"/>
    <w:rsid w:val="002F7F40"/>
    <w:rsid w:val="003001E7"/>
    <w:rsid w:val="00301421"/>
    <w:rsid w:val="0030163A"/>
    <w:rsid w:val="00302B07"/>
    <w:rsid w:val="00302F10"/>
    <w:rsid w:val="0030335A"/>
    <w:rsid w:val="00303726"/>
    <w:rsid w:val="00303853"/>
    <w:rsid w:val="00304768"/>
    <w:rsid w:val="00304CA3"/>
    <w:rsid w:val="00304EF0"/>
    <w:rsid w:val="0030560C"/>
    <w:rsid w:val="00305A70"/>
    <w:rsid w:val="00307137"/>
    <w:rsid w:val="003072F7"/>
    <w:rsid w:val="0030750B"/>
    <w:rsid w:val="00310FA3"/>
    <w:rsid w:val="00312089"/>
    <w:rsid w:val="0031518A"/>
    <w:rsid w:val="003172CB"/>
    <w:rsid w:val="00320FA7"/>
    <w:rsid w:val="003213AC"/>
    <w:rsid w:val="00323124"/>
    <w:rsid w:val="0032381B"/>
    <w:rsid w:val="00325403"/>
    <w:rsid w:val="003304B0"/>
    <w:rsid w:val="00331EF4"/>
    <w:rsid w:val="00331F83"/>
    <w:rsid w:val="00340EB4"/>
    <w:rsid w:val="003424CA"/>
    <w:rsid w:val="00342A55"/>
    <w:rsid w:val="00344173"/>
    <w:rsid w:val="003446FF"/>
    <w:rsid w:val="003452FB"/>
    <w:rsid w:val="0035164E"/>
    <w:rsid w:val="0035400A"/>
    <w:rsid w:val="00355A94"/>
    <w:rsid w:val="00356880"/>
    <w:rsid w:val="0035741D"/>
    <w:rsid w:val="0036084B"/>
    <w:rsid w:val="00363CA2"/>
    <w:rsid w:val="00364B4B"/>
    <w:rsid w:val="003676F5"/>
    <w:rsid w:val="003717C9"/>
    <w:rsid w:val="003723F3"/>
    <w:rsid w:val="00372E49"/>
    <w:rsid w:val="00373493"/>
    <w:rsid w:val="00373EC8"/>
    <w:rsid w:val="00374A18"/>
    <w:rsid w:val="00375308"/>
    <w:rsid w:val="00376CD2"/>
    <w:rsid w:val="00377E7C"/>
    <w:rsid w:val="00380D03"/>
    <w:rsid w:val="00381DDF"/>
    <w:rsid w:val="00382477"/>
    <w:rsid w:val="00382B97"/>
    <w:rsid w:val="003832E0"/>
    <w:rsid w:val="00383C9E"/>
    <w:rsid w:val="00383CFE"/>
    <w:rsid w:val="0038489E"/>
    <w:rsid w:val="00384A1D"/>
    <w:rsid w:val="003852AB"/>
    <w:rsid w:val="003852BB"/>
    <w:rsid w:val="00385B79"/>
    <w:rsid w:val="00385BD7"/>
    <w:rsid w:val="00385F8C"/>
    <w:rsid w:val="003863B1"/>
    <w:rsid w:val="00390FC6"/>
    <w:rsid w:val="003946BB"/>
    <w:rsid w:val="00394E15"/>
    <w:rsid w:val="0039512B"/>
    <w:rsid w:val="00397776"/>
    <w:rsid w:val="00397933"/>
    <w:rsid w:val="003A2595"/>
    <w:rsid w:val="003A45D3"/>
    <w:rsid w:val="003A4EDC"/>
    <w:rsid w:val="003A515C"/>
    <w:rsid w:val="003A54A2"/>
    <w:rsid w:val="003A55A2"/>
    <w:rsid w:val="003A5716"/>
    <w:rsid w:val="003A6949"/>
    <w:rsid w:val="003A7A49"/>
    <w:rsid w:val="003B0800"/>
    <w:rsid w:val="003B0D0F"/>
    <w:rsid w:val="003B1572"/>
    <w:rsid w:val="003B3D89"/>
    <w:rsid w:val="003B4258"/>
    <w:rsid w:val="003B43DA"/>
    <w:rsid w:val="003B64F3"/>
    <w:rsid w:val="003C3484"/>
    <w:rsid w:val="003D153E"/>
    <w:rsid w:val="003D2341"/>
    <w:rsid w:val="003D361F"/>
    <w:rsid w:val="003D4063"/>
    <w:rsid w:val="003D5772"/>
    <w:rsid w:val="003D68BA"/>
    <w:rsid w:val="003E3A5A"/>
    <w:rsid w:val="003E450B"/>
    <w:rsid w:val="003E6428"/>
    <w:rsid w:val="003E74D6"/>
    <w:rsid w:val="003F02E3"/>
    <w:rsid w:val="003F2739"/>
    <w:rsid w:val="003F2E89"/>
    <w:rsid w:val="003F3ECE"/>
    <w:rsid w:val="003F4BB1"/>
    <w:rsid w:val="003F6F88"/>
    <w:rsid w:val="00401981"/>
    <w:rsid w:val="00401B39"/>
    <w:rsid w:val="0040262E"/>
    <w:rsid w:val="00402A6D"/>
    <w:rsid w:val="00410369"/>
    <w:rsid w:val="004117E1"/>
    <w:rsid w:val="004128D6"/>
    <w:rsid w:val="004128F0"/>
    <w:rsid w:val="004156DC"/>
    <w:rsid w:val="004164FC"/>
    <w:rsid w:val="004204DD"/>
    <w:rsid w:val="00421878"/>
    <w:rsid w:val="00422BD4"/>
    <w:rsid w:val="00426D1B"/>
    <w:rsid w:val="00430848"/>
    <w:rsid w:val="004316F6"/>
    <w:rsid w:val="004329C1"/>
    <w:rsid w:val="00432AD9"/>
    <w:rsid w:val="00432FA3"/>
    <w:rsid w:val="004347A8"/>
    <w:rsid w:val="004368AB"/>
    <w:rsid w:val="00436F22"/>
    <w:rsid w:val="00437856"/>
    <w:rsid w:val="0044165E"/>
    <w:rsid w:val="004433EC"/>
    <w:rsid w:val="00443CDF"/>
    <w:rsid w:val="00445C0C"/>
    <w:rsid w:val="00445DCD"/>
    <w:rsid w:val="0044740E"/>
    <w:rsid w:val="00450086"/>
    <w:rsid w:val="0045098D"/>
    <w:rsid w:val="00450EA4"/>
    <w:rsid w:val="004531E1"/>
    <w:rsid w:val="00453A61"/>
    <w:rsid w:val="00453AD2"/>
    <w:rsid w:val="00453FC8"/>
    <w:rsid w:val="00454ADB"/>
    <w:rsid w:val="00454D70"/>
    <w:rsid w:val="00455103"/>
    <w:rsid w:val="00455223"/>
    <w:rsid w:val="00456019"/>
    <w:rsid w:val="004560C2"/>
    <w:rsid w:val="00460464"/>
    <w:rsid w:val="00460B81"/>
    <w:rsid w:val="00463262"/>
    <w:rsid w:val="004637AE"/>
    <w:rsid w:val="00463A3C"/>
    <w:rsid w:val="00463A59"/>
    <w:rsid w:val="00464F14"/>
    <w:rsid w:val="00466DB9"/>
    <w:rsid w:val="00470194"/>
    <w:rsid w:val="00470AB5"/>
    <w:rsid w:val="00470FBF"/>
    <w:rsid w:val="00471022"/>
    <w:rsid w:val="00477596"/>
    <w:rsid w:val="00480669"/>
    <w:rsid w:val="0048288C"/>
    <w:rsid w:val="004829D2"/>
    <w:rsid w:val="00482DBE"/>
    <w:rsid w:val="00483013"/>
    <w:rsid w:val="004853C9"/>
    <w:rsid w:val="00486623"/>
    <w:rsid w:val="00486AEB"/>
    <w:rsid w:val="00487A0A"/>
    <w:rsid w:val="00490010"/>
    <w:rsid w:val="00490323"/>
    <w:rsid w:val="00490CB2"/>
    <w:rsid w:val="00490D76"/>
    <w:rsid w:val="00491C79"/>
    <w:rsid w:val="00494DD7"/>
    <w:rsid w:val="004954F4"/>
    <w:rsid w:val="004957F7"/>
    <w:rsid w:val="00496D10"/>
    <w:rsid w:val="00496F69"/>
    <w:rsid w:val="00497B0E"/>
    <w:rsid w:val="00497EEC"/>
    <w:rsid w:val="004A099E"/>
    <w:rsid w:val="004A2B92"/>
    <w:rsid w:val="004A5C98"/>
    <w:rsid w:val="004A615F"/>
    <w:rsid w:val="004B1FCD"/>
    <w:rsid w:val="004B2DA0"/>
    <w:rsid w:val="004B38A1"/>
    <w:rsid w:val="004B7506"/>
    <w:rsid w:val="004C2E9E"/>
    <w:rsid w:val="004C36A8"/>
    <w:rsid w:val="004C4459"/>
    <w:rsid w:val="004C699D"/>
    <w:rsid w:val="004C71C3"/>
    <w:rsid w:val="004D0300"/>
    <w:rsid w:val="004D0B4E"/>
    <w:rsid w:val="004D0D93"/>
    <w:rsid w:val="004D24BC"/>
    <w:rsid w:val="004D4B90"/>
    <w:rsid w:val="004D6FA4"/>
    <w:rsid w:val="004E0194"/>
    <w:rsid w:val="004E091D"/>
    <w:rsid w:val="004E1863"/>
    <w:rsid w:val="004E3F0D"/>
    <w:rsid w:val="004E6FDC"/>
    <w:rsid w:val="004E7101"/>
    <w:rsid w:val="004E76AD"/>
    <w:rsid w:val="004F023C"/>
    <w:rsid w:val="004F25F8"/>
    <w:rsid w:val="004F26E8"/>
    <w:rsid w:val="00500A63"/>
    <w:rsid w:val="00504CB4"/>
    <w:rsid w:val="005102E8"/>
    <w:rsid w:val="00511C48"/>
    <w:rsid w:val="00512804"/>
    <w:rsid w:val="005138EA"/>
    <w:rsid w:val="005200D7"/>
    <w:rsid w:val="00524186"/>
    <w:rsid w:val="005246B2"/>
    <w:rsid w:val="0052503E"/>
    <w:rsid w:val="005256C8"/>
    <w:rsid w:val="00525920"/>
    <w:rsid w:val="00526051"/>
    <w:rsid w:val="00531019"/>
    <w:rsid w:val="005310D8"/>
    <w:rsid w:val="0053253B"/>
    <w:rsid w:val="00533ED0"/>
    <w:rsid w:val="00534164"/>
    <w:rsid w:val="0053761D"/>
    <w:rsid w:val="005401EB"/>
    <w:rsid w:val="0054039F"/>
    <w:rsid w:val="005405B5"/>
    <w:rsid w:val="005406F2"/>
    <w:rsid w:val="00542D23"/>
    <w:rsid w:val="00544249"/>
    <w:rsid w:val="00544405"/>
    <w:rsid w:val="0054617B"/>
    <w:rsid w:val="00550738"/>
    <w:rsid w:val="005525D0"/>
    <w:rsid w:val="00553BAC"/>
    <w:rsid w:val="00554795"/>
    <w:rsid w:val="0055669C"/>
    <w:rsid w:val="00557E06"/>
    <w:rsid w:val="00557FAE"/>
    <w:rsid w:val="00560787"/>
    <w:rsid w:val="00560B02"/>
    <w:rsid w:val="00560D8C"/>
    <w:rsid w:val="0056463E"/>
    <w:rsid w:val="005654FB"/>
    <w:rsid w:val="005702FA"/>
    <w:rsid w:val="0057084F"/>
    <w:rsid w:val="0057242B"/>
    <w:rsid w:val="00572DE1"/>
    <w:rsid w:val="0057459E"/>
    <w:rsid w:val="005752A0"/>
    <w:rsid w:val="0057530D"/>
    <w:rsid w:val="00575460"/>
    <w:rsid w:val="005774E4"/>
    <w:rsid w:val="00577B17"/>
    <w:rsid w:val="00580AA7"/>
    <w:rsid w:val="0058464A"/>
    <w:rsid w:val="00585514"/>
    <w:rsid w:val="00587AFA"/>
    <w:rsid w:val="00590304"/>
    <w:rsid w:val="00591AE5"/>
    <w:rsid w:val="00592914"/>
    <w:rsid w:val="00592B73"/>
    <w:rsid w:val="00592EEB"/>
    <w:rsid w:val="00593DE2"/>
    <w:rsid w:val="0059446B"/>
    <w:rsid w:val="005A099E"/>
    <w:rsid w:val="005A10F1"/>
    <w:rsid w:val="005A2564"/>
    <w:rsid w:val="005A4FBA"/>
    <w:rsid w:val="005A76F7"/>
    <w:rsid w:val="005B3CC7"/>
    <w:rsid w:val="005B40B2"/>
    <w:rsid w:val="005B5096"/>
    <w:rsid w:val="005B5107"/>
    <w:rsid w:val="005B586A"/>
    <w:rsid w:val="005B7E82"/>
    <w:rsid w:val="005C0477"/>
    <w:rsid w:val="005C1FBC"/>
    <w:rsid w:val="005C2A33"/>
    <w:rsid w:val="005C319A"/>
    <w:rsid w:val="005C5D21"/>
    <w:rsid w:val="005C6B75"/>
    <w:rsid w:val="005C7EAD"/>
    <w:rsid w:val="005D018E"/>
    <w:rsid w:val="005D2193"/>
    <w:rsid w:val="005D3C73"/>
    <w:rsid w:val="005D4845"/>
    <w:rsid w:val="005D4D81"/>
    <w:rsid w:val="005D5B3F"/>
    <w:rsid w:val="005D7032"/>
    <w:rsid w:val="005E0F67"/>
    <w:rsid w:val="005E2DAF"/>
    <w:rsid w:val="005E3A0E"/>
    <w:rsid w:val="005E4A39"/>
    <w:rsid w:val="005E52D5"/>
    <w:rsid w:val="005E569A"/>
    <w:rsid w:val="005E625D"/>
    <w:rsid w:val="005E6C04"/>
    <w:rsid w:val="005E707B"/>
    <w:rsid w:val="005F00D1"/>
    <w:rsid w:val="005F01FB"/>
    <w:rsid w:val="005F247B"/>
    <w:rsid w:val="005F2AA3"/>
    <w:rsid w:val="005F3607"/>
    <w:rsid w:val="005F366C"/>
    <w:rsid w:val="005F3CD5"/>
    <w:rsid w:val="005F453D"/>
    <w:rsid w:val="005F4DBE"/>
    <w:rsid w:val="005F60D3"/>
    <w:rsid w:val="005F7930"/>
    <w:rsid w:val="00606A2D"/>
    <w:rsid w:val="00610014"/>
    <w:rsid w:val="00610A6C"/>
    <w:rsid w:val="006117A8"/>
    <w:rsid w:val="00612BF5"/>
    <w:rsid w:val="0061328E"/>
    <w:rsid w:val="0061381E"/>
    <w:rsid w:val="00614F54"/>
    <w:rsid w:val="006158B1"/>
    <w:rsid w:val="0061741F"/>
    <w:rsid w:val="006174E5"/>
    <w:rsid w:val="00623D53"/>
    <w:rsid w:val="0062484C"/>
    <w:rsid w:val="00625565"/>
    <w:rsid w:val="00626E4F"/>
    <w:rsid w:val="0063224A"/>
    <w:rsid w:val="00633EDB"/>
    <w:rsid w:val="00634ACC"/>
    <w:rsid w:val="00635724"/>
    <w:rsid w:val="00635802"/>
    <w:rsid w:val="00637A18"/>
    <w:rsid w:val="006443FC"/>
    <w:rsid w:val="00646580"/>
    <w:rsid w:val="00646690"/>
    <w:rsid w:val="00647BE4"/>
    <w:rsid w:val="00650020"/>
    <w:rsid w:val="006512F5"/>
    <w:rsid w:val="00653B45"/>
    <w:rsid w:val="00653DF9"/>
    <w:rsid w:val="006545B9"/>
    <w:rsid w:val="00654D8F"/>
    <w:rsid w:val="006573FF"/>
    <w:rsid w:val="00661815"/>
    <w:rsid w:val="00661F19"/>
    <w:rsid w:val="00662F68"/>
    <w:rsid w:val="00663B8B"/>
    <w:rsid w:val="00666AAD"/>
    <w:rsid w:val="00666CE2"/>
    <w:rsid w:val="0066783F"/>
    <w:rsid w:val="00672189"/>
    <w:rsid w:val="006739CF"/>
    <w:rsid w:val="00674618"/>
    <w:rsid w:val="00674984"/>
    <w:rsid w:val="006766FA"/>
    <w:rsid w:val="00676C34"/>
    <w:rsid w:val="00680AD3"/>
    <w:rsid w:val="00681DE0"/>
    <w:rsid w:val="00682A9F"/>
    <w:rsid w:val="00684CAD"/>
    <w:rsid w:val="00686D51"/>
    <w:rsid w:val="00686D93"/>
    <w:rsid w:val="006870D5"/>
    <w:rsid w:val="006910EC"/>
    <w:rsid w:val="0069166F"/>
    <w:rsid w:val="0069188B"/>
    <w:rsid w:val="00691902"/>
    <w:rsid w:val="0069191E"/>
    <w:rsid w:val="00692332"/>
    <w:rsid w:val="00692A33"/>
    <w:rsid w:val="00692A9B"/>
    <w:rsid w:val="006933B3"/>
    <w:rsid w:val="0069573C"/>
    <w:rsid w:val="00695A82"/>
    <w:rsid w:val="00696FB1"/>
    <w:rsid w:val="006A1069"/>
    <w:rsid w:val="006A3DC1"/>
    <w:rsid w:val="006A4D7B"/>
    <w:rsid w:val="006A4F50"/>
    <w:rsid w:val="006A508C"/>
    <w:rsid w:val="006A6698"/>
    <w:rsid w:val="006A7FA1"/>
    <w:rsid w:val="006B0050"/>
    <w:rsid w:val="006B0B77"/>
    <w:rsid w:val="006B1368"/>
    <w:rsid w:val="006B648E"/>
    <w:rsid w:val="006B6541"/>
    <w:rsid w:val="006B69E1"/>
    <w:rsid w:val="006C01C5"/>
    <w:rsid w:val="006C11FF"/>
    <w:rsid w:val="006C2224"/>
    <w:rsid w:val="006C2B4D"/>
    <w:rsid w:val="006C2C50"/>
    <w:rsid w:val="006C75F9"/>
    <w:rsid w:val="006D0560"/>
    <w:rsid w:val="006D330C"/>
    <w:rsid w:val="006D34C0"/>
    <w:rsid w:val="006D5983"/>
    <w:rsid w:val="006D5A5E"/>
    <w:rsid w:val="006E0C2C"/>
    <w:rsid w:val="006E178B"/>
    <w:rsid w:val="006E1C2C"/>
    <w:rsid w:val="006E3089"/>
    <w:rsid w:val="006E3C68"/>
    <w:rsid w:val="006E7F4B"/>
    <w:rsid w:val="006F037E"/>
    <w:rsid w:val="006F2DBB"/>
    <w:rsid w:val="006F32EF"/>
    <w:rsid w:val="006F4F60"/>
    <w:rsid w:val="006F5E44"/>
    <w:rsid w:val="006F7942"/>
    <w:rsid w:val="00700793"/>
    <w:rsid w:val="00704042"/>
    <w:rsid w:val="00704179"/>
    <w:rsid w:val="0070576A"/>
    <w:rsid w:val="0070724A"/>
    <w:rsid w:val="007073DB"/>
    <w:rsid w:val="0070741A"/>
    <w:rsid w:val="00707AF8"/>
    <w:rsid w:val="00710B7A"/>
    <w:rsid w:val="00711CA8"/>
    <w:rsid w:val="00712D96"/>
    <w:rsid w:val="007133FE"/>
    <w:rsid w:val="007151B8"/>
    <w:rsid w:val="0071735A"/>
    <w:rsid w:val="00717F91"/>
    <w:rsid w:val="00720F2C"/>
    <w:rsid w:val="00723964"/>
    <w:rsid w:val="00724CB9"/>
    <w:rsid w:val="00725369"/>
    <w:rsid w:val="007265D1"/>
    <w:rsid w:val="0072782C"/>
    <w:rsid w:val="00730088"/>
    <w:rsid w:val="00731C9C"/>
    <w:rsid w:val="00733AA8"/>
    <w:rsid w:val="00733C22"/>
    <w:rsid w:val="007348D5"/>
    <w:rsid w:val="0073556B"/>
    <w:rsid w:val="0073587B"/>
    <w:rsid w:val="00736D5F"/>
    <w:rsid w:val="007404B5"/>
    <w:rsid w:val="00741EEE"/>
    <w:rsid w:val="00743180"/>
    <w:rsid w:val="00745E38"/>
    <w:rsid w:val="00746833"/>
    <w:rsid w:val="00746D97"/>
    <w:rsid w:val="00747EF8"/>
    <w:rsid w:val="0075029B"/>
    <w:rsid w:val="00753ED1"/>
    <w:rsid w:val="00754CA8"/>
    <w:rsid w:val="00756832"/>
    <w:rsid w:val="00760498"/>
    <w:rsid w:val="00762FDC"/>
    <w:rsid w:val="00764236"/>
    <w:rsid w:val="00764714"/>
    <w:rsid w:val="00764911"/>
    <w:rsid w:val="007650CA"/>
    <w:rsid w:val="00767DEF"/>
    <w:rsid w:val="007705F7"/>
    <w:rsid w:val="007761F6"/>
    <w:rsid w:val="00776D1B"/>
    <w:rsid w:val="00784A9E"/>
    <w:rsid w:val="0079116D"/>
    <w:rsid w:val="007937C7"/>
    <w:rsid w:val="00797B09"/>
    <w:rsid w:val="007A00C6"/>
    <w:rsid w:val="007A2379"/>
    <w:rsid w:val="007B56A7"/>
    <w:rsid w:val="007B5E4F"/>
    <w:rsid w:val="007C00EA"/>
    <w:rsid w:val="007C06CC"/>
    <w:rsid w:val="007C0AE5"/>
    <w:rsid w:val="007C13B8"/>
    <w:rsid w:val="007C4AD0"/>
    <w:rsid w:val="007C564B"/>
    <w:rsid w:val="007C5A3A"/>
    <w:rsid w:val="007C6DC4"/>
    <w:rsid w:val="007C77F7"/>
    <w:rsid w:val="007C7D77"/>
    <w:rsid w:val="007C7FE6"/>
    <w:rsid w:val="007D2015"/>
    <w:rsid w:val="007D2CAE"/>
    <w:rsid w:val="007D4961"/>
    <w:rsid w:val="007D55DA"/>
    <w:rsid w:val="007E0FDB"/>
    <w:rsid w:val="007E51B4"/>
    <w:rsid w:val="007F0C16"/>
    <w:rsid w:val="007F0F1B"/>
    <w:rsid w:val="007F0FE7"/>
    <w:rsid w:val="007F19B8"/>
    <w:rsid w:val="007F2B9A"/>
    <w:rsid w:val="007F3DB0"/>
    <w:rsid w:val="007F4092"/>
    <w:rsid w:val="007F43AC"/>
    <w:rsid w:val="007F4C8D"/>
    <w:rsid w:val="007F50DC"/>
    <w:rsid w:val="008002F7"/>
    <w:rsid w:val="00802237"/>
    <w:rsid w:val="00802893"/>
    <w:rsid w:val="00803527"/>
    <w:rsid w:val="00804C05"/>
    <w:rsid w:val="008054F9"/>
    <w:rsid w:val="00805DF3"/>
    <w:rsid w:val="008112D9"/>
    <w:rsid w:val="00811D64"/>
    <w:rsid w:val="00812A66"/>
    <w:rsid w:val="00815535"/>
    <w:rsid w:val="00815C8C"/>
    <w:rsid w:val="0081732D"/>
    <w:rsid w:val="00817BC9"/>
    <w:rsid w:val="00820699"/>
    <w:rsid w:val="00821BF4"/>
    <w:rsid w:val="00823D37"/>
    <w:rsid w:val="008266F2"/>
    <w:rsid w:val="00827A5C"/>
    <w:rsid w:val="00830BCE"/>
    <w:rsid w:val="00831242"/>
    <w:rsid w:val="008326B3"/>
    <w:rsid w:val="008429C6"/>
    <w:rsid w:val="00843412"/>
    <w:rsid w:val="008437F7"/>
    <w:rsid w:val="00852DAE"/>
    <w:rsid w:val="00853031"/>
    <w:rsid w:val="008535F4"/>
    <w:rsid w:val="00853BD6"/>
    <w:rsid w:val="00856868"/>
    <w:rsid w:val="008606E1"/>
    <w:rsid w:val="0086139E"/>
    <w:rsid w:val="0086192F"/>
    <w:rsid w:val="00865F46"/>
    <w:rsid w:val="00866C16"/>
    <w:rsid w:val="008701C0"/>
    <w:rsid w:val="00871574"/>
    <w:rsid w:val="008718BC"/>
    <w:rsid w:val="008720E7"/>
    <w:rsid w:val="0087545E"/>
    <w:rsid w:val="00875A3F"/>
    <w:rsid w:val="0087630F"/>
    <w:rsid w:val="00877B44"/>
    <w:rsid w:val="008821F1"/>
    <w:rsid w:val="00882319"/>
    <w:rsid w:val="00882F61"/>
    <w:rsid w:val="008839EE"/>
    <w:rsid w:val="0088545E"/>
    <w:rsid w:val="0088664C"/>
    <w:rsid w:val="0088709F"/>
    <w:rsid w:val="008870FE"/>
    <w:rsid w:val="00887CFC"/>
    <w:rsid w:val="00887FEF"/>
    <w:rsid w:val="00891793"/>
    <w:rsid w:val="00891DB7"/>
    <w:rsid w:val="00894092"/>
    <w:rsid w:val="00894BB3"/>
    <w:rsid w:val="00895275"/>
    <w:rsid w:val="00897895"/>
    <w:rsid w:val="008A1E94"/>
    <w:rsid w:val="008A284D"/>
    <w:rsid w:val="008A3039"/>
    <w:rsid w:val="008A5686"/>
    <w:rsid w:val="008A56DB"/>
    <w:rsid w:val="008A5A28"/>
    <w:rsid w:val="008A74D9"/>
    <w:rsid w:val="008A768E"/>
    <w:rsid w:val="008B0466"/>
    <w:rsid w:val="008B1557"/>
    <w:rsid w:val="008B1D75"/>
    <w:rsid w:val="008B3667"/>
    <w:rsid w:val="008B3DC0"/>
    <w:rsid w:val="008B439F"/>
    <w:rsid w:val="008B474C"/>
    <w:rsid w:val="008B6929"/>
    <w:rsid w:val="008B7B6E"/>
    <w:rsid w:val="008C0B0D"/>
    <w:rsid w:val="008C0C90"/>
    <w:rsid w:val="008C0CD3"/>
    <w:rsid w:val="008C19DA"/>
    <w:rsid w:val="008C2688"/>
    <w:rsid w:val="008C26EC"/>
    <w:rsid w:val="008C2DE4"/>
    <w:rsid w:val="008C3A14"/>
    <w:rsid w:val="008C5EEC"/>
    <w:rsid w:val="008D04D2"/>
    <w:rsid w:val="008D09F7"/>
    <w:rsid w:val="008D0F2B"/>
    <w:rsid w:val="008D1F20"/>
    <w:rsid w:val="008D25B1"/>
    <w:rsid w:val="008D3E57"/>
    <w:rsid w:val="008D5406"/>
    <w:rsid w:val="008D747F"/>
    <w:rsid w:val="008E044E"/>
    <w:rsid w:val="008E1E32"/>
    <w:rsid w:val="008E2758"/>
    <w:rsid w:val="008E2B10"/>
    <w:rsid w:val="008E34D5"/>
    <w:rsid w:val="008E3895"/>
    <w:rsid w:val="008E3E91"/>
    <w:rsid w:val="008E4347"/>
    <w:rsid w:val="008E46D8"/>
    <w:rsid w:val="008E550A"/>
    <w:rsid w:val="008E581A"/>
    <w:rsid w:val="008E6498"/>
    <w:rsid w:val="008E73D6"/>
    <w:rsid w:val="008F01BD"/>
    <w:rsid w:val="008F1FF0"/>
    <w:rsid w:val="008F2987"/>
    <w:rsid w:val="008F5BBE"/>
    <w:rsid w:val="008F5F31"/>
    <w:rsid w:val="008F6B0A"/>
    <w:rsid w:val="00900FD2"/>
    <w:rsid w:val="00902868"/>
    <w:rsid w:val="00903C9F"/>
    <w:rsid w:val="00904F8C"/>
    <w:rsid w:val="0090650F"/>
    <w:rsid w:val="0091505E"/>
    <w:rsid w:val="0091514A"/>
    <w:rsid w:val="00915D29"/>
    <w:rsid w:val="00916430"/>
    <w:rsid w:val="009210B3"/>
    <w:rsid w:val="009239A8"/>
    <w:rsid w:val="009247B9"/>
    <w:rsid w:val="009255E0"/>
    <w:rsid w:val="00926669"/>
    <w:rsid w:val="009273C5"/>
    <w:rsid w:val="00927519"/>
    <w:rsid w:val="00931AD8"/>
    <w:rsid w:val="00931D19"/>
    <w:rsid w:val="00933B0B"/>
    <w:rsid w:val="00936075"/>
    <w:rsid w:val="009364DD"/>
    <w:rsid w:val="009405DE"/>
    <w:rsid w:val="00942A48"/>
    <w:rsid w:val="00943FE3"/>
    <w:rsid w:val="00944180"/>
    <w:rsid w:val="009447B4"/>
    <w:rsid w:val="00944D41"/>
    <w:rsid w:val="00947CCB"/>
    <w:rsid w:val="00951A39"/>
    <w:rsid w:val="00952563"/>
    <w:rsid w:val="00953A67"/>
    <w:rsid w:val="0095471C"/>
    <w:rsid w:val="00956708"/>
    <w:rsid w:val="009568D6"/>
    <w:rsid w:val="00957E49"/>
    <w:rsid w:val="00960316"/>
    <w:rsid w:val="009610BC"/>
    <w:rsid w:val="00961191"/>
    <w:rsid w:val="00962F0F"/>
    <w:rsid w:val="009646D1"/>
    <w:rsid w:val="00970B1F"/>
    <w:rsid w:val="00971EC1"/>
    <w:rsid w:val="00976A45"/>
    <w:rsid w:val="009773C5"/>
    <w:rsid w:val="00977C43"/>
    <w:rsid w:val="0098015A"/>
    <w:rsid w:val="00980AFF"/>
    <w:rsid w:val="00981F55"/>
    <w:rsid w:val="0098434D"/>
    <w:rsid w:val="009844D8"/>
    <w:rsid w:val="0098507B"/>
    <w:rsid w:val="00985EC6"/>
    <w:rsid w:val="00985EEA"/>
    <w:rsid w:val="0099127B"/>
    <w:rsid w:val="00993FB2"/>
    <w:rsid w:val="009945EA"/>
    <w:rsid w:val="00994698"/>
    <w:rsid w:val="00994E14"/>
    <w:rsid w:val="00994F0F"/>
    <w:rsid w:val="00996771"/>
    <w:rsid w:val="009A3531"/>
    <w:rsid w:val="009A4E85"/>
    <w:rsid w:val="009A585B"/>
    <w:rsid w:val="009B0027"/>
    <w:rsid w:val="009B1D0A"/>
    <w:rsid w:val="009B3C4E"/>
    <w:rsid w:val="009B43E5"/>
    <w:rsid w:val="009C26C6"/>
    <w:rsid w:val="009C3095"/>
    <w:rsid w:val="009C3101"/>
    <w:rsid w:val="009C45A7"/>
    <w:rsid w:val="009C46BD"/>
    <w:rsid w:val="009D2D01"/>
    <w:rsid w:val="009D330A"/>
    <w:rsid w:val="009D3E78"/>
    <w:rsid w:val="009D5363"/>
    <w:rsid w:val="009E4ED2"/>
    <w:rsid w:val="009E7621"/>
    <w:rsid w:val="009F01C6"/>
    <w:rsid w:val="009F1D31"/>
    <w:rsid w:val="009F349F"/>
    <w:rsid w:val="009F3FEC"/>
    <w:rsid w:val="009F5D9E"/>
    <w:rsid w:val="009F6F65"/>
    <w:rsid w:val="00A003C8"/>
    <w:rsid w:val="00A0166B"/>
    <w:rsid w:val="00A0574F"/>
    <w:rsid w:val="00A05C73"/>
    <w:rsid w:val="00A07F0E"/>
    <w:rsid w:val="00A11BA5"/>
    <w:rsid w:val="00A11F54"/>
    <w:rsid w:val="00A1255F"/>
    <w:rsid w:val="00A12A48"/>
    <w:rsid w:val="00A12AA2"/>
    <w:rsid w:val="00A13231"/>
    <w:rsid w:val="00A17680"/>
    <w:rsid w:val="00A17AF6"/>
    <w:rsid w:val="00A22B05"/>
    <w:rsid w:val="00A2355F"/>
    <w:rsid w:val="00A235DE"/>
    <w:rsid w:val="00A23CE5"/>
    <w:rsid w:val="00A24081"/>
    <w:rsid w:val="00A249E3"/>
    <w:rsid w:val="00A24C44"/>
    <w:rsid w:val="00A25910"/>
    <w:rsid w:val="00A25FF8"/>
    <w:rsid w:val="00A263FD"/>
    <w:rsid w:val="00A27472"/>
    <w:rsid w:val="00A31FD4"/>
    <w:rsid w:val="00A32492"/>
    <w:rsid w:val="00A338C1"/>
    <w:rsid w:val="00A358DD"/>
    <w:rsid w:val="00A3650D"/>
    <w:rsid w:val="00A367E2"/>
    <w:rsid w:val="00A4088A"/>
    <w:rsid w:val="00A41C93"/>
    <w:rsid w:val="00A425C7"/>
    <w:rsid w:val="00A43D75"/>
    <w:rsid w:val="00A45F56"/>
    <w:rsid w:val="00A47B40"/>
    <w:rsid w:val="00A5154A"/>
    <w:rsid w:val="00A55A10"/>
    <w:rsid w:val="00A56096"/>
    <w:rsid w:val="00A56320"/>
    <w:rsid w:val="00A5676F"/>
    <w:rsid w:val="00A61A3C"/>
    <w:rsid w:val="00A61AE5"/>
    <w:rsid w:val="00A61BAA"/>
    <w:rsid w:val="00A62C9A"/>
    <w:rsid w:val="00A63413"/>
    <w:rsid w:val="00A63CC6"/>
    <w:rsid w:val="00A64BEC"/>
    <w:rsid w:val="00A6558C"/>
    <w:rsid w:val="00A65E3E"/>
    <w:rsid w:val="00A6674D"/>
    <w:rsid w:val="00A67191"/>
    <w:rsid w:val="00A675A4"/>
    <w:rsid w:val="00A67E8A"/>
    <w:rsid w:val="00A71608"/>
    <w:rsid w:val="00A745E5"/>
    <w:rsid w:val="00A759BF"/>
    <w:rsid w:val="00A7642C"/>
    <w:rsid w:val="00A768B3"/>
    <w:rsid w:val="00A76B23"/>
    <w:rsid w:val="00A77A6B"/>
    <w:rsid w:val="00A80FA2"/>
    <w:rsid w:val="00A829AB"/>
    <w:rsid w:val="00A840F3"/>
    <w:rsid w:val="00A84EBC"/>
    <w:rsid w:val="00A859E6"/>
    <w:rsid w:val="00A85EAB"/>
    <w:rsid w:val="00A86686"/>
    <w:rsid w:val="00A8675F"/>
    <w:rsid w:val="00A912E8"/>
    <w:rsid w:val="00A91893"/>
    <w:rsid w:val="00A92187"/>
    <w:rsid w:val="00A92CC0"/>
    <w:rsid w:val="00A9376B"/>
    <w:rsid w:val="00A94BF6"/>
    <w:rsid w:val="00A965D9"/>
    <w:rsid w:val="00A96CCB"/>
    <w:rsid w:val="00AA0764"/>
    <w:rsid w:val="00AA5395"/>
    <w:rsid w:val="00AA684C"/>
    <w:rsid w:val="00AA6AA4"/>
    <w:rsid w:val="00AB44AA"/>
    <w:rsid w:val="00AB4B0F"/>
    <w:rsid w:val="00AB55CC"/>
    <w:rsid w:val="00AB741D"/>
    <w:rsid w:val="00AB7904"/>
    <w:rsid w:val="00AC20D7"/>
    <w:rsid w:val="00AC4D31"/>
    <w:rsid w:val="00AC4DA9"/>
    <w:rsid w:val="00AC4E0E"/>
    <w:rsid w:val="00AC4FE4"/>
    <w:rsid w:val="00AC5393"/>
    <w:rsid w:val="00AD0D1D"/>
    <w:rsid w:val="00AD49C3"/>
    <w:rsid w:val="00AD6FAF"/>
    <w:rsid w:val="00AE0497"/>
    <w:rsid w:val="00AE5126"/>
    <w:rsid w:val="00AE5708"/>
    <w:rsid w:val="00AE5D74"/>
    <w:rsid w:val="00AE79D8"/>
    <w:rsid w:val="00AF23FA"/>
    <w:rsid w:val="00AF3D16"/>
    <w:rsid w:val="00AF4887"/>
    <w:rsid w:val="00AF71D1"/>
    <w:rsid w:val="00B007A2"/>
    <w:rsid w:val="00B02524"/>
    <w:rsid w:val="00B02B9B"/>
    <w:rsid w:val="00B04C50"/>
    <w:rsid w:val="00B06016"/>
    <w:rsid w:val="00B06228"/>
    <w:rsid w:val="00B063E5"/>
    <w:rsid w:val="00B075EF"/>
    <w:rsid w:val="00B079C5"/>
    <w:rsid w:val="00B1184A"/>
    <w:rsid w:val="00B12BDA"/>
    <w:rsid w:val="00B16912"/>
    <w:rsid w:val="00B179D7"/>
    <w:rsid w:val="00B17BB6"/>
    <w:rsid w:val="00B21819"/>
    <w:rsid w:val="00B21DF0"/>
    <w:rsid w:val="00B24B8C"/>
    <w:rsid w:val="00B25824"/>
    <w:rsid w:val="00B269BE"/>
    <w:rsid w:val="00B30C25"/>
    <w:rsid w:val="00B329DF"/>
    <w:rsid w:val="00B35664"/>
    <w:rsid w:val="00B366F9"/>
    <w:rsid w:val="00B37E41"/>
    <w:rsid w:val="00B419FE"/>
    <w:rsid w:val="00B43BD7"/>
    <w:rsid w:val="00B4525A"/>
    <w:rsid w:val="00B46551"/>
    <w:rsid w:val="00B50D25"/>
    <w:rsid w:val="00B50E83"/>
    <w:rsid w:val="00B50EF8"/>
    <w:rsid w:val="00B515D5"/>
    <w:rsid w:val="00B520F0"/>
    <w:rsid w:val="00B5269D"/>
    <w:rsid w:val="00B54009"/>
    <w:rsid w:val="00B5465C"/>
    <w:rsid w:val="00B577E9"/>
    <w:rsid w:val="00B634AE"/>
    <w:rsid w:val="00B63EFE"/>
    <w:rsid w:val="00B6463C"/>
    <w:rsid w:val="00B64988"/>
    <w:rsid w:val="00B659B7"/>
    <w:rsid w:val="00B67E7E"/>
    <w:rsid w:val="00B70668"/>
    <w:rsid w:val="00B71450"/>
    <w:rsid w:val="00B737D7"/>
    <w:rsid w:val="00B76AC3"/>
    <w:rsid w:val="00B7716F"/>
    <w:rsid w:val="00B8028E"/>
    <w:rsid w:val="00B821C3"/>
    <w:rsid w:val="00B825F4"/>
    <w:rsid w:val="00B8389C"/>
    <w:rsid w:val="00B83BF2"/>
    <w:rsid w:val="00B84559"/>
    <w:rsid w:val="00B852C5"/>
    <w:rsid w:val="00B85A86"/>
    <w:rsid w:val="00B90AAF"/>
    <w:rsid w:val="00B915BE"/>
    <w:rsid w:val="00B9274C"/>
    <w:rsid w:val="00B93672"/>
    <w:rsid w:val="00B9400F"/>
    <w:rsid w:val="00B94098"/>
    <w:rsid w:val="00B943B7"/>
    <w:rsid w:val="00B96526"/>
    <w:rsid w:val="00BA0A0E"/>
    <w:rsid w:val="00BA342C"/>
    <w:rsid w:val="00BA3D58"/>
    <w:rsid w:val="00BA5712"/>
    <w:rsid w:val="00BA6A70"/>
    <w:rsid w:val="00BB03FE"/>
    <w:rsid w:val="00BB0CF0"/>
    <w:rsid w:val="00BB1330"/>
    <w:rsid w:val="00BB4149"/>
    <w:rsid w:val="00BB7A6B"/>
    <w:rsid w:val="00BC0FA7"/>
    <w:rsid w:val="00BC2C2B"/>
    <w:rsid w:val="00BC37AB"/>
    <w:rsid w:val="00BC3ABC"/>
    <w:rsid w:val="00BC55BF"/>
    <w:rsid w:val="00BD156D"/>
    <w:rsid w:val="00BD2966"/>
    <w:rsid w:val="00BD348F"/>
    <w:rsid w:val="00BD4C30"/>
    <w:rsid w:val="00BD5EAF"/>
    <w:rsid w:val="00BD658E"/>
    <w:rsid w:val="00BD6619"/>
    <w:rsid w:val="00BD7668"/>
    <w:rsid w:val="00BE258E"/>
    <w:rsid w:val="00BE3EAD"/>
    <w:rsid w:val="00BE43CE"/>
    <w:rsid w:val="00BE6B24"/>
    <w:rsid w:val="00BF21F1"/>
    <w:rsid w:val="00BF2859"/>
    <w:rsid w:val="00BF2A37"/>
    <w:rsid w:val="00BF2A3D"/>
    <w:rsid w:val="00BF50FF"/>
    <w:rsid w:val="00BF6BB7"/>
    <w:rsid w:val="00BF6E76"/>
    <w:rsid w:val="00C01333"/>
    <w:rsid w:val="00C048E6"/>
    <w:rsid w:val="00C06B6C"/>
    <w:rsid w:val="00C112B6"/>
    <w:rsid w:val="00C114F3"/>
    <w:rsid w:val="00C134BF"/>
    <w:rsid w:val="00C156C6"/>
    <w:rsid w:val="00C17BA3"/>
    <w:rsid w:val="00C2058C"/>
    <w:rsid w:val="00C230E7"/>
    <w:rsid w:val="00C237BB"/>
    <w:rsid w:val="00C25C54"/>
    <w:rsid w:val="00C311B0"/>
    <w:rsid w:val="00C354E8"/>
    <w:rsid w:val="00C379A1"/>
    <w:rsid w:val="00C40445"/>
    <w:rsid w:val="00C4152A"/>
    <w:rsid w:val="00C4190A"/>
    <w:rsid w:val="00C477DD"/>
    <w:rsid w:val="00C51E25"/>
    <w:rsid w:val="00C51F7F"/>
    <w:rsid w:val="00C52199"/>
    <w:rsid w:val="00C5236A"/>
    <w:rsid w:val="00C5447B"/>
    <w:rsid w:val="00C552F0"/>
    <w:rsid w:val="00C563A0"/>
    <w:rsid w:val="00C60CFE"/>
    <w:rsid w:val="00C6119D"/>
    <w:rsid w:val="00C61AEC"/>
    <w:rsid w:val="00C61B63"/>
    <w:rsid w:val="00C62C48"/>
    <w:rsid w:val="00C656DA"/>
    <w:rsid w:val="00C71829"/>
    <w:rsid w:val="00C74179"/>
    <w:rsid w:val="00C74542"/>
    <w:rsid w:val="00C76A9D"/>
    <w:rsid w:val="00C81687"/>
    <w:rsid w:val="00C843B0"/>
    <w:rsid w:val="00C84BA7"/>
    <w:rsid w:val="00C853B4"/>
    <w:rsid w:val="00C85CEB"/>
    <w:rsid w:val="00C87E37"/>
    <w:rsid w:val="00C92F59"/>
    <w:rsid w:val="00C969BD"/>
    <w:rsid w:val="00CA0516"/>
    <w:rsid w:val="00CA2397"/>
    <w:rsid w:val="00CA319A"/>
    <w:rsid w:val="00CA4438"/>
    <w:rsid w:val="00CA47C1"/>
    <w:rsid w:val="00CA6916"/>
    <w:rsid w:val="00CA792C"/>
    <w:rsid w:val="00CB000B"/>
    <w:rsid w:val="00CB03E3"/>
    <w:rsid w:val="00CB23BA"/>
    <w:rsid w:val="00CB3D92"/>
    <w:rsid w:val="00CB57CC"/>
    <w:rsid w:val="00CB5F66"/>
    <w:rsid w:val="00CB60F2"/>
    <w:rsid w:val="00CB7613"/>
    <w:rsid w:val="00CC08E7"/>
    <w:rsid w:val="00CC5E87"/>
    <w:rsid w:val="00CC6B27"/>
    <w:rsid w:val="00CC781A"/>
    <w:rsid w:val="00CD0AB0"/>
    <w:rsid w:val="00CD15A3"/>
    <w:rsid w:val="00CD2909"/>
    <w:rsid w:val="00CD3C33"/>
    <w:rsid w:val="00CD505D"/>
    <w:rsid w:val="00CD534B"/>
    <w:rsid w:val="00CD6205"/>
    <w:rsid w:val="00CD791D"/>
    <w:rsid w:val="00CD7BF3"/>
    <w:rsid w:val="00CE2160"/>
    <w:rsid w:val="00CE3429"/>
    <w:rsid w:val="00CE469B"/>
    <w:rsid w:val="00CE7E85"/>
    <w:rsid w:val="00CF1EBB"/>
    <w:rsid w:val="00CF23BD"/>
    <w:rsid w:val="00D022D0"/>
    <w:rsid w:val="00D03FBF"/>
    <w:rsid w:val="00D045B2"/>
    <w:rsid w:val="00D1126A"/>
    <w:rsid w:val="00D13C82"/>
    <w:rsid w:val="00D140C4"/>
    <w:rsid w:val="00D143DD"/>
    <w:rsid w:val="00D1537F"/>
    <w:rsid w:val="00D15ED3"/>
    <w:rsid w:val="00D1627E"/>
    <w:rsid w:val="00D218E3"/>
    <w:rsid w:val="00D21E4C"/>
    <w:rsid w:val="00D2447B"/>
    <w:rsid w:val="00D246B0"/>
    <w:rsid w:val="00D24956"/>
    <w:rsid w:val="00D270D1"/>
    <w:rsid w:val="00D3193C"/>
    <w:rsid w:val="00D3347F"/>
    <w:rsid w:val="00D35497"/>
    <w:rsid w:val="00D35620"/>
    <w:rsid w:val="00D37EAB"/>
    <w:rsid w:val="00D40391"/>
    <w:rsid w:val="00D40AFB"/>
    <w:rsid w:val="00D42AE4"/>
    <w:rsid w:val="00D43DE8"/>
    <w:rsid w:val="00D448D5"/>
    <w:rsid w:val="00D44A97"/>
    <w:rsid w:val="00D45102"/>
    <w:rsid w:val="00D46C5A"/>
    <w:rsid w:val="00D50856"/>
    <w:rsid w:val="00D51E2D"/>
    <w:rsid w:val="00D52521"/>
    <w:rsid w:val="00D53BE1"/>
    <w:rsid w:val="00D53C96"/>
    <w:rsid w:val="00D57844"/>
    <w:rsid w:val="00D600FB"/>
    <w:rsid w:val="00D60FEB"/>
    <w:rsid w:val="00D618FB"/>
    <w:rsid w:val="00D61A80"/>
    <w:rsid w:val="00D61ABC"/>
    <w:rsid w:val="00D628A1"/>
    <w:rsid w:val="00D642B4"/>
    <w:rsid w:val="00D64A58"/>
    <w:rsid w:val="00D653D5"/>
    <w:rsid w:val="00D67CA8"/>
    <w:rsid w:val="00D70876"/>
    <w:rsid w:val="00D72A98"/>
    <w:rsid w:val="00D72AC3"/>
    <w:rsid w:val="00D73EE7"/>
    <w:rsid w:val="00D74636"/>
    <w:rsid w:val="00D75A2F"/>
    <w:rsid w:val="00D80D34"/>
    <w:rsid w:val="00D80EFC"/>
    <w:rsid w:val="00D80FCA"/>
    <w:rsid w:val="00D820A5"/>
    <w:rsid w:val="00D82A84"/>
    <w:rsid w:val="00D83743"/>
    <w:rsid w:val="00D83ED9"/>
    <w:rsid w:val="00D84571"/>
    <w:rsid w:val="00D84697"/>
    <w:rsid w:val="00D84EFC"/>
    <w:rsid w:val="00D87785"/>
    <w:rsid w:val="00D90155"/>
    <w:rsid w:val="00D90A59"/>
    <w:rsid w:val="00D90DC8"/>
    <w:rsid w:val="00D92347"/>
    <w:rsid w:val="00D933F8"/>
    <w:rsid w:val="00D946D7"/>
    <w:rsid w:val="00D95033"/>
    <w:rsid w:val="00D96280"/>
    <w:rsid w:val="00D962CF"/>
    <w:rsid w:val="00DA1CA8"/>
    <w:rsid w:val="00DA2E3C"/>
    <w:rsid w:val="00DA30AF"/>
    <w:rsid w:val="00DA32E3"/>
    <w:rsid w:val="00DA4B2D"/>
    <w:rsid w:val="00DA57EC"/>
    <w:rsid w:val="00DA5981"/>
    <w:rsid w:val="00DA5B64"/>
    <w:rsid w:val="00DA62C6"/>
    <w:rsid w:val="00DB048A"/>
    <w:rsid w:val="00DB15EB"/>
    <w:rsid w:val="00DB22A2"/>
    <w:rsid w:val="00DB24A3"/>
    <w:rsid w:val="00DB357E"/>
    <w:rsid w:val="00DC08EC"/>
    <w:rsid w:val="00DC37EF"/>
    <w:rsid w:val="00DC3B0C"/>
    <w:rsid w:val="00DC4B0E"/>
    <w:rsid w:val="00DC5BC2"/>
    <w:rsid w:val="00DC6361"/>
    <w:rsid w:val="00DC6E54"/>
    <w:rsid w:val="00DC7277"/>
    <w:rsid w:val="00DD0699"/>
    <w:rsid w:val="00DD0E6F"/>
    <w:rsid w:val="00DD10E7"/>
    <w:rsid w:val="00DD2005"/>
    <w:rsid w:val="00DD23E7"/>
    <w:rsid w:val="00DD26C4"/>
    <w:rsid w:val="00DD7F69"/>
    <w:rsid w:val="00DE1212"/>
    <w:rsid w:val="00DE133C"/>
    <w:rsid w:val="00DE2C98"/>
    <w:rsid w:val="00DE348F"/>
    <w:rsid w:val="00DE3BB7"/>
    <w:rsid w:val="00DE4723"/>
    <w:rsid w:val="00DE75B0"/>
    <w:rsid w:val="00DE7672"/>
    <w:rsid w:val="00DF1097"/>
    <w:rsid w:val="00DF1391"/>
    <w:rsid w:val="00DF271E"/>
    <w:rsid w:val="00DF3076"/>
    <w:rsid w:val="00DF35B9"/>
    <w:rsid w:val="00DF65F5"/>
    <w:rsid w:val="00E001B4"/>
    <w:rsid w:val="00E026B9"/>
    <w:rsid w:val="00E055ED"/>
    <w:rsid w:val="00E059AC"/>
    <w:rsid w:val="00E066D0"/>
    <w:rsid w:val="00E06E3C"/>
    <w:rsid w:val="00E11074"/>
    <w:rsid w:val="00E13485"/>
    <w:rsid w:val="00E13F2A"/>
    <w:rsid w:val="00E15048"/>
    <w:rsid w:val="00E1578E"/>
    <w:rsid w:val="00E225A9"/>
    <w:rsid w:val="00E2296B"/>
    <w:rsid w:val="00E23F15"/>
    <w:rsid w:val="00E244C2"/>
    <w:rsid w:val="00E2713A"/>
    <w:rsid w:val="00E3061A"/>
    <w:rsid w:val="00E3066A"/>
    <w:rsid w:val="00E314AC"/>
    <w:rsid w:val="00E33AE3"/>
    <w:rsid w:val="00E345C0"/>
    <w:rsid w:val="00E345DA"/>
    <w:rsid w:val="00E356A9"/>
    <w:rsid w:val="00E376BB"/>
    <w:rsid w:val="00E37846"/>
    <w:rsid w:val="00E4150D"/>
    <w:rsid w:val="00E420A9"/>
    <w:rsid w:val="00E447EE"/>
    <w:rsid w:val="00E44CC9"/>
    <w:rsid w:val="00E45D8A"/>
    <w:rsid w:val="00E46719"/>
    <w:rsid w:val="00E46754"/>
    <w:rsid w:val="00E47FF0"/>
    <w:rsid w:val="00E56657"/>
    <w:rsid w:val="00E607C5"/>
    <w:rsid w:val="00E62535"/>
    <w:rsid w:val="00E63FB0"/>
    <w:rsid w:val="00E64E86"/>
    <w:rsid w:val="00E72A43"/>
    <w:rsid w:val="00E72AC5"/>
    <w:rsid w:val="00E74BC5"/>
    <w:rsid w:val="00E7545F"/>
    <w:rsid w:val="00E756B8"/>
    <w:rsid w:val="00E766F9"/>
    <w:rsid w:val="00E76D5D"/>
    <w:rsid w:val="00E8173C"/>
    <w:rsid w:val="00E821A6"/>
    <w:rsid w:val="00E82C03"/>
    <w:rsid w:val="00E84CAE"/>
    <w:rsid w:val="00E85355"/>
    <w:rsid w:val="00E86495"/>
    <w:rsid w:val="00E955DE"/>
    <w:rsid w:val="00E96226"/>
    <w:rsid w:val="00E97DA6"/>
    <w:rsid w:val="00EA05E5"/>
    <w:rsid w:val="00EA2283"/>
    <w:rsid w:val="00EA2A6F"/>
    <w:rsid w:val="00EA2CBE"/>
    <w:rsid w:val="00EA4CEC"/>
    <w:rsid w:val="00EA646F"/>
    <w:rsid w:val="00EA7D2E"/>
    <w:rsid w:val="00EB1573"/>
    <w:rsid w:val="00EC04FC"/>
    <w:rsid w:val="00EC1F4E"/>
    <w:rsid w:val="00EC2C39"/>
    <w:rsid w:val="00EC33E7"/>
    <w:rsid w:val="00EC3D03"/>
    <w:rsid w:val="00EC4A04"/>
    <w:rsid w:val="00EC7552"/>
    <w:rsid w:val="00ED15DF"/>
    <w:rsid w:val="00ED4B96"/>
    <w:rsid w:val="00ED4F41"/>
    <w:rsid w:val="00ED61D8"/>
    <w:rsid w:val="00ED6341"/>
    <w:rsid w:val="00EE01E9"/>
    <w:rsid w:val="00EE1AEB"/>
    <w:rsid w:val="00EE3AD9"/>
    <w:rsid w:val="00EE4897"/>
    <w:rsid w:val="00EE5EAF"/>
    <w:rsid w:val="00EE6937"/>
    <w:rsid w:val="00EE6F55"/>
    <w:rsid w:val="00EE708B"/>
    <w:rsid w:val="00EE7AD9"/>
    <w:rsid w:val="00EF0174"/>
    <w:rsid w:val="00EF0211"/>
    <w:rsid w:val="00EF148A"/>
    <w:rsid w:val="00EF2618"/>
    <w:rsid w:val="00EF4422"/>
    <w:rsid w:val="00F01BE3"/>
    <w:rsid w:val="00F0326F"/>
    <w:rsid w:val="00F04C67"/>
    <w:rsid w:val="00F06877"/>
    <w:rsid w:val="00F12B5B"/>
    <w:rsid w:val="00F13A76"/>
    <w:rsid w:val="00F14030"/>
    <w:rsid w:val="00F1684D"/>
    <w:rsid w:val="00F16E01"/>
    <w:rsid w:val="00F20C1D"/>
    <w:rsid w:val="00F21C88"/>
    <w:rsid w:val="00F2264B"/>
    <w:rsid w:val="00F243F5"/>
    <w:rsid w:val="00F24714"/>
    <w:rsid w:val="00F274C0"/>
    <w:rsid w:val="00F279A4"/>
    <w:rsid w:val="00F31410"/>
    <w:rsid w:val="00F334A6"/>
    <w:rsid w:val="00F37AEE"/>
    <w:rsid w:val="00F41028"/>
    <w:rsid w:val="00F41388"/>
    <w:rsid w:val="00F41AEF"/>
    <w:rsid w:val="00F420E0"/>
    <w:rsid w:val="00F42D62"/>
    <w:rsid w:val="00F43EC1"/>
    <w:rsid w:val="00F44162"/>
    <w:rsid w:val="00F456A0"/>
    <w:rsid w:val="00F45D07"/>
    <w:rsid w:val="00F46901"/>
    <w:rsid w:val="00F4798A"/>
    <w:rsid w:val="00F50100"/>
    <w:rsid w:val="00F506A1"/>
    <w:rsid w:val="00F51E3D"/>
    <w:rsid w:val="00F52F0A"/>
    <w:rsid w:val="00F54914"/>
    <w:rsid w:val="00F629C7"/>
    <w:rsid w:val="00F651F4"/>
    <w:rsid w:val="00F66DB9"/>
    <w:rsid w:val="00F67AE6"/>
    <w:rsid w:val="00F703D3"/>
    <w:rsid w:val="00F70ACA"/>
    <w:rsid w:val="00F711FD"/>
    <w:rsid w:val="00F71766"/>
    <w:rsid w:val="00F72A3E"/>
    <w:rsid w:val="00F733D9"/>
    <w:rsid w:val="00F74E70"/>
    <w:rsid w:val="00F75B3D"/>
    <w:rsid w:val="00F76CFE"/>
    <w:rsid w:val="00F779B9"/>
    <w:rsid w:val="00F825C8"/>
    <w:rsid w:val="00F8283A"/>
    <w:rsid w:val="00F84C7E"/>
    <w:rsid w:val="00F9117C"/>
    <w:rsid w:val="00F92CE0"/>
    <w:rsid w:val="00F92E65"/>
    <w:rsid w:val="00F93A7A"/>
    <w:rsid w:val="00F957F7"/>
    <w:rsid w:val="00F96B0F"/>
    <w:rsid w:val="00F96CF1"/>
    <w:rsid w:val="00F97434"/>
    <w:rsid w:val="00F97908"/>
    <w:rsid w:val="00F97E75"/>
    <w:rsid w:val="00FA0F7B"/>
    <w:rsid w:val="00FB24C2"/>
    <w:rsid w:val="00FB54B8"/>
    <w:rsid w:val="00FB5EE9"/>
    <w:rsid w:val="00FB6AE2"/>
    <w:rsid w:val="00FB716D"/>
    <w:rsid w:val="00FB7B63"/>
    <w:rsid w:val="00FB7CCB"/>
    <w:rsid w:val="00FC04BA"/>
    <w:rsid w:val="00FC07A9"/>
    <w:rsid w:val="00FC1DBF"/>
    <w:rsid w:val="00FC3574"/>
    <w:rsid w:val="00FC423D"/>
    <w:rsid w:val="00FC6C20"/>
    <w:rsid w:val="00FC6C83"/>
    <w:rsid w:val="00FC6FE1"/>
    <w:rsid w:val="00FD1012"/>
    <w:rsid w:val="00FD343B"/>
    <w:rsid w:val="00FD43D2"/>
    <w:rsid w:val="00FD764F"/>
    <w:rsid w:val="00FE09C3"/>
    <w:rsid w:val="00FE2634"/>
    <w:rsid w:val="00FE3055"/>
    <w:rsid w:val="00FE6A2E"/>
    <w:rsid w:val="00FE75B1"/>
    <w:rsid w:val="00FE7E0B"/>
    <w:rsid w:val="00FF2C97"/>
    <w:rsid w:val="00FF3BA2"/>
    <w:rsid w:val="00FF489C"/>
    <w:rsid w:val="00FF4DA8"/>
    <w:rsid w:val="00FF5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21DCD"/>
  <w15:docId w15:val="{02BDBEA2-6DD0-49B9-B651-59C8F41BE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EBB"/>
    <w:pPr>
      <w:autoSpaceDE w:val="0"/>
      <w:autoSpaceDN w:val="0"/>
    </w:pPr>
    <w:rPr>
      <w:rFonts w:ascii=".VnTime" w:eastAsia="Times New Roman" w:hAnsi=".VnTime" w:cs=".VnTime"/>
      <w:sz w:val="28"/>
      <w:szCs w:val="28"/>
      <w:lang w:val="en-AU"/>
    </w:rPr>
  </w:style>
  <w:style w:type="paragraph" w:styleId="Heading1">
    <w:name w:val="heading 1"/>
    <w:basedOn w:val="Normal"/>
    <w:next w:val="Normal"/>
    <w:link w:val="Heading1Char"/>
    <w:uiPriority w:val="9"/>
    <w:qFormat/>
    <w:rsid w:val="003B157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445C0C"/>
    <w:pPr>
      <w:keepNext/>
      <w:spacing w:after="120"/>
      <w:jc w:val="both"/>
      <w:outlineLvl w:val="1"/>
    </w:pPr>
    <w:rPr>
      <w:b/>
      <w:bCs/>
      <w:lang w:val="en-US"/>
    </w:rPr>
  </w:style>
  <w:style w:type="paragraph" w:styleId="Heading3">
    <w:name w:val="heading 3"/>
    <w:basedOn w:val="Normal"/>
    <w:next w:val="Normal"/>
    <w:link w:val="Heading3Char"/>
    <w:uiPriority w:val="9"/>
    <w:unhideWhenUsed/>
    <w:qFormat/>
    <w:rsid w:val="007D55D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9"/>
    <w:qFormat/>
    <w:rsid w:val="00445C0C"/>
    <w:pPr>
      <w:keepNext/>
      <w:ind w:right="-1170"/>
      <w:jc w:val="center"/>
      <w:outlineLvl w:val="3"/>
    </w:pPr>
    <w:rPr>
      <w:rFonts w:ascii=".VnArialH" w:hAnsi=".VnArialH" w:cs=".VnArialH"/>
      <w:b/>
      <w:bCs/>
      <w:lang w:val="en-GB"/>
    </w:rPr>
  </w:style>
  <w:style w:type="paragraph" w:styleId="Heading5">
    <w:name w:val="heading 5"/>
    <w:basedOn w:val="Normal"/>
    <w:next w:val="Normal"/>
    <w:link w:val="Heading5Char"/>
    <w:uiPriority w:val="99"/>
    <w:qFormat/>
    <w:rsid w:val="00445C0C"/>
    <w:pPr>
      <w:keepNext/>
      <w:jc w:val="center"/>
      <w:outlineLvl w:val="4"/>
    </w:pPr>
    <w:rPr>
      <w:lang w:val="en-GB"/>
    </w:rPr>
  </w:style>
  <w:style w:type="paragraph" w:styleId="Heading6">
    <w:name w:val="heading 6"/>
    <w:basedOn w:val="Normal"/>
    <w:next w:val="Normal"/>
    <w:link w:val="Heading6Char"/>
    <w:uiPriority w:val="9"/>
    <w:semiHidden/>
    <w:unhideWhenUsed/>
    <w:qFormat/>
    <w:rsid w:val="00331EF4"/>
    <w:pPr>
      <w:autoSpaceDE/>
      <w:autoSpaceDN/>
      <w:spacing w:before="240" w:after="60"/>
      <w:outlineLvl w:val="5"/>
    </w:pPr>
    <w:rPr>
      <w:rFonts w:ascii="Arial" w:hAnsi="Arial" w:cs="Times New Roman"/>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445C0C"/>
    <w:rPr>
      <w:rFonts w:ascii=".VnTime" w:eastAsia="Times New Roman" w:hAnsi=".VnTime" w:cs=".VnTime"/>
      <w:b/>
      <w:bCs/>
      <w:sz w:val="28"/>
      <w:szCs w:val="28"/>
    </w:rPr>
  </w:style>
  <w:style w:type="character" w:customStyle="1" w:styleId="Heading4Char">
    <w:name w:val="Heading 4 Char"/>
    <w:link w:val="Heading4"/>
    <w:uiPriority w:val="99"/>
    <w:rsid w:val="00445C0C"/>
    <w:rPr>
      <w:rFonts w:ascii=".VnArialH" w:eastAsia="Times New Roman" w:hAnsi=".VnArialH" w:cs=".VnArialH"/>
      <w:b/>
      <w:bCs/>
      <w:sz w:val="28"/>
      <w:szCs w:val="28"/>
      <w:lang w:val="en-GB"/>
    </w:rPr>
  </w:style>
  <w:style w:type="character" w:customStyle="1" w:styleId="Heading5Char">
    <w:name w:val="Heading 5 Char"/>
    <w:link w:val="Heading5"/>
    <w:uiPriority w:val="99"/>
    <w:rsid w:val="00445C0C"/>
    <w:rPr>
      <w:rFonts w:ascii=".VnTime" w:eastAsia="Times New Roman" w:hAnsi=".VnTime" w:cs=".VnTime"/>
      <w:sz w:val="28"/>
      <w:szCs w:val="28"/>
      <w:lang w:val="en-GB"/>
    </w:rPr>
  </w:style>
  <w:style w:type="paragraph" w:styleId="BodyText2">
    <w:name w:val="Body Text 2"/>
    <w:basedOn w:val="Normal"/>
    <w:link w:val="BodyText2Char"/>
    <w:uiPriority w:val="99"/>
    <w:rsid w:val="00445C0C"/>
    <w:pPr>
      <w:spacing w:after="120"/>
      <w:ind w:firstLine="567"/>
      <w:jc w:val="both"/>
    </w:pPr>
    <w:rPr>
      <w:lang w:val="en-US"/>
    </w:rPr>
  </w:style>
  <w:style w:type="character" w:customStyle="1" w:styleId="BodyText2Char">
    <w:name w:val="Body Text 2 Char"/>
    <w:link w:val="BodyText2"/>
    <w:uiPriority w:val="99"/>
    <w:rsid w:val="00445C0C"/>
    <w:rPr>
      <w:rFonts w:ascii=".VnTime" w:eastAsia="Times New Roman" w:hAnsi=".VnTime" w:cs=".VnTime"/>
      <w:sz w:val="28"/>
      <w:szCs w:val="28"/>
    </w:rPr>
  </w:style>
  <w:style w:type="paragraph" w:styleId="BodyText">
    <w:name w:val="Body Text"/>
    <w:basedOn w:val="Normal"/>
    <w:link w:val="BodyTextChar"/>
    <w:uiPriority w:val="99"/>
    <w:rsid w:val="00445C0C"/>
    <w:pPr>
      <w:jc w:val="both"/>
    </w:pPr>
    <w:rPr>
      <w:lang w:val="en-GB"/>
    </w:rPr>
  </w:style>
  <w:style w:type="character" w:customStyle="1" w:styleId="BodyTextChar">
    <w:name w:val="Body Text Char"/>
    <w:link w:val="BodyText"/>
    <w:uiPriority w:val="99"/>
    <w:rsid w:val="00445C0C"/>
    <w:rPr>
      <w:rFonts w:ascii=".VnTime" w:eastAsia="Times New Roman" w:hAnsi=".VnTime" w:cs=".VnTime"/>
      <w:sz w:val="28"/>
      <w:szCs w:val="28"/>
      <w:lang w:val="en-GB"/>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iPriority w:val="99"/>
    <w:qFormat/>
    <w:rsid w:val="00445C0C"/>
    <w:rPr>
      <w:sz w:val="20"/>
      <w:szCs w:val="20"/>
      <w:lang w:val="en-GB"/>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link w:val="FootnoteText"/>
    <w:uiPriority w:val="99"/>
    <w:qFormat/>
    <w:rsid w:val="00445C0C"/>
    <w:rPr>
      <w:rFonts w:ascii=".VnTime" w:eastAsia="Times New Roman" w:hAnsi=".VnTime" w:cs=".VnTime"/>
      <w:sz w:val="20"/>
      <w:szCs w:val="20"/>
      <w:lang w:val="en-GB"/>
    </w:rPr>
  </w:style>
  <w:style w:type="paragraph" w:styleId="CommentText">
    <w:name w:val="annotation text"/>
    <w:basedOn w:val="Normal"/>
    <w:link w:val="CommentTextChar"/>
    <w:semiHidden/>
    <w:rsid w:val="00445C0C"/>
    <w:pPr>
      <w:autoSpaceDE/>
      <w:autoSpaceDN/>
    </w:pPr>
    <w:rPr>
      <w:rFonts w:ascii="Times New Roman" w:hAnsi="Times New Roman" w:cs="Times New Roman"/>
      <w:sz w:val="20"/>
      <w:szCs w:val="20"/>
      <w:lang w:val="en-US"/>
    </w:rPr>
  </w:style>
  <w:style w:type="character" w:customStyle="1" w:styleId="CommentTextChar">
    <w:name w:val="Comment Text Char"/>
    <w:link w:val="CommentText"/>
    <w:semiHidden/>
    <w:rsid w:val="00445C0C"/>
    <w:rPr>
      <w:rFonts w:ascii="Times New Roman" w:eastAsia="Times New Roman" w:hAnsi="Times New Roman" w:cs="Times New Roman"/>
      <w:sz w:val="20"/>
      <w:szCs w:val="20"/>
    </w:rPr>
  </w:style>
  <w:style w:type="paragraph" w:styleId="ListParagraph">
    <w:name w:val="List Paragraph"/>
    <w:basedOn w:val="Normal"/>
    <w:uiPriority w:val="34"/>
    <w:qFormat/>
    <w:rsid w:val="005D4D81"/>
    <w:pPr>
      <w:autoSpaceDE/>
      <w:autoSpaceDN/>
      <w:ind w:left="720"/>
    </w:pPr>
    <w:rPr>
      <w:rFonts w:ascii="Times New Roman" w:hAnsi="Times New Roman" w:cs="Times New Roman"/>
      <w:sz w:val="24"/>
      <w:szCs w:val="24"/>
      <w:lang w:val="en-US"/>
    </w:rPr>
  </w:style>
  <w:style w:type="paragraph" w:styleId="Header">
    <w:name w:val="header"/>
    <w:basedOn w:val="Normal"/>
    <w:link w:val="HeaderChar"/>
    <w:uiPriority w:val="99"/>
    <w:rsid w:val="00544405"/>
    <w:pPr>
      <w:tabs>
        <w:tab w:val="center" w:pos="4320"/>
        <w:tab w:val="right" w:pos="8640"/>
      </w:tabs>
    </w:pPr>
  </w:style>
  <w:style w:type="paragraph" w:styleId="Footer">
    <w:name w:val="footer"/>
    <w:basedOn w:val="Normal"/>
    <w:rsid w:val="00544405"/>
    <w:pPr>
      <w:tabs>
        <w:tab w:val="center" w:pos="4320"/>
        <w:tab w:val="right" w:pos="8640"/>
      </w:tabs>
    </w:pPr>
  </w:style>
  <w:style w:type="paragraph" w:customStyle="1" w:styleId="Char">
    <w:name w:val="Char"/>
    <w:basedOn w:val="Normal"/>
    <w:rsid w:val="00544405"/>
    <w:pPr>
      <w:autoSpaceDE/>
      <w:autoSpaceDN/>
      <w:spacing w:after="160" w:line="240" w:lineRule="exact"/>
    </w:pPr>
    <w:rPr>
      <w:rFonts w:ascii="Verdana" w:hAnsi="Verdana" w:cs="Times New Roman"/>
      <w:sz w:val="20"/>
      <w:szCs w:val="20"/>
      <w:lang w:val="en-US"/>
    </w:rPr>
  </w:style>
  <w:style w:type="character" w:styleId="PageNumber">
    <w:name w:val="page number"/>
    <w:basedOn w:val="DefaultParagraphFont"/>
    <w:rsid w:val="00242767"/>
  </w:style>
  <w:style w:type="paragraph" w:styleId="BalloonText">
    <w:name w:val="Balloon Text"/>
    <w:basedOn w:val="Normal"/>
    <w:link w:val="BalloonTextChar"/>
    <w:uiPriority w:val="99"/>
    <w:semiHidden/>
    <w:unhideWhenUsed/>
    <w:rsid w:val="00E314AC"/>
    <w:rPr>
      <w:rFonts w:ascii="Tahoma" w:hAnsi="Tahoma" w:cs="Tahoma"/>
      <w:sz w:val="16"/>
      <w:szCs w:val="16"/>
    </w:rPr>
  </w:style>
  <w:style w:type="character" w:customStyle="1" w:styleId="BalloonTextChar">
    <w:name w:val="Balloon Text Char"/>
    <w:link w:val="BalloonText"/>
    <w:uiPriority w:val="99"/>
    <w:semiHidden/>
    <w:rsid w:val="00E314AC"/>
    <w:rPr>
      <w:rFonts w:ascii="Tahoma" w:eastAsia="Times New Roman" w:hAnsi="Tahoma" w:cs="Tahoma"/>
      <w:sz w:val="16"/>
      <w:szCs w:val="16"/>
      <w:lang w:val="en-AU"/>
    </w:rPr>
  </w:style>
  <w:style w:type="character" w:styleId="Emphasis">
    <w:name w:val="Emphasis"/>
    <w:uiPriority w:val="20"/>
    <w:qFormat/>
    <w:rsid w:val="00453A61"/>
    <w:rPr>
      <w:i/>
      <w:iCs/>
    </w:rPr>
  </w:style>
  <w:style w:type="paragraph" w:customStyle="1" w:styleId="CharCharCharChar">
    <w:name w:val="Char Char Char Char"/>
    <w:basedOn w:val="Normal"/>
    <w:rsid w:val="00AF71D1"/>
    <w:pPr>
      <w:autoSpaceDE/>
      <w:autoSpaceDN/>
      <w:spacing w:after="160" w:line="240" w:lineRule="exact"/>
    </w:pPr>
    <w:rPr>
      <w:rFonts w:ascii="Tahoma" w:eastAsia="PMingLiU" w:hAnsi="Tahoma" w:cs="Times New Roman"/>
      <w:sz w:val="20"/>
      <w:szCs w:val="20"/>
      <w:lang w:val="en-US"/>
    </w:rPr>
  </w:style>
  <w:style w:type="paragraph" w:customStyle="1" w:styleId="abc">
    <w:name w:val="abc"/>
    <w:basedOn w:val="Normal"/>
    <w:rsid w:val="00AF71D1"/>
    <w:pPr>
      <w:overflowPunct w:val="0"/>
      <w:adjustRightInd w:val="0"/>
      <w:textAlignment w:val="baseline"/>
    </w:pPr>
    <w:rPr>
      <w:rFonts w:cs="Times New Roman"/>
      <w:sz w:val="26"/>
      <w:szCs w:val="20"/>
      <w:lang w:val="en-US"/>
    </w:rPr>
  </w:style>
  <w:style w:type="character" w:customStyle="1" w:styleId="Heading1Char">
    <w:name w:val="Heading 1 Char"/>
    <w:link w:val="Heading1"/>
    <w:uiPriority w:val="9"/>
    <w:rsid w:val="003B1572"/>
    <w:rPr>
      <w:rFonts w:ascii="Cambria" w:eastAsia="Times New Roman" w:hAnsi="Cambria" w:cs="Times New Roman"/>
      <w:b/>
      <w:bCs/>
      <w:kern w:val="32"/>
      <w:sz w:val="32"/>
      <w:szCs w:val="32"/>
      <w:lang w:val="en-AU"/>
    </w:rPr>
  </w:style>
  <w:style w:type="character" w:styleId="Hyperlink">
    <w:name w:val="Hyperlink"/>
    <w:uiPriority w:val="99"/>
    <w:unhideWhenUsed/>
    <w:rsid w:val="00EC2C39"/>
    <w:rPr>
      <w:color w:val="0000FF"/>
      <w:u w:val="single"/>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qFormat/>
    <w:rsid w:val="00EC2C3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D1E88"/>
    <w:rPr>
      <w:sz w:val="16"/>
      <w:szCs w:val="16"/>
    </w:rPr>
  </w:style>
  <w:style w:type="paragraph" w:styleId="CommentSubject">
    <w:name w:val="annotation subject"/>
    <w:basedOn w:val="CommentText"/>
    <w:next w:val="CommentText"/>
    <w:link w:val="CommentSubjectChar"/>
    <w:uiPriority w:val="99"/>
    <w:semiHidden/>
    <w:unhideWhenUsed/>
    <w:rsid w:val="001D1E88"/>
    <w:pPr>
      <w:autoSpaceDE w:val="0"/>
      <w:autoSpaceDN w:val="0"/>
    </w:pPr>
    <w:rPr>
      <w:rFonts w:ascii=".VnTime" w:hAnsi=".VnTime" w:cs=".VnTime"/>
      <w:b/>
      <w:bCs/>
      <w:lang w:val="en-AU"/>
    </w:rPr>
  </w:style>
  <w:style w:type="character" w:customStyle="1" w:styleId="CommentSubjectChar">
    <w:name w:val="Comment Subject Char"/>
    <w:link w:val="CommentSubject"/>
    <w:uiPriority w:val="99"/>
    <w:semiHidden/>
    <w:rsid w:val="001D1E88"/>
    <w:rPr>
      <w:rFonts w:ascii=".VnTime" w:eastAsia="Times New Roman" w:hAnsi=".VnTime" w:cs=".VnTime"/>
      <w:b/>
      <w:bCs/>
      <w:sz w:val="20"/>
      <w:szCs w:val="20"/>
      <w:lang w:val="en-AU"/>
    </w:rPr>
  </w:style>
  <w:style w:type="paragraph" w:customStyle="1" w:styleId="Style2">
    <w:name w:val="Style2"/>
    <w:basedOn w:val="Normal"/>
    <w:qFormat/>
    <w:rsid w:val="00D045B2"/>
    <w:pPr>
      <w:numPr>
        <w:numId w:val="1"/>
      </w:numPr>
      <w:tabs>
        <w:tab w:val="left" w:pos="1134"/>
      </w:tabs>
      <w:autoSpaceDE/>
      <w:autoSpaceDN/>
      <w:spacing w:after="120"/>
      <w:jc w:val="both"/>
    </w:pPr>
    <w:rPr>
      <w:rFonts w:ascii="Times New Roman" w:hAnsi="Times New Roman" w:cs="Times New Roman"/>
      <w:color w:val="FF0000"/>
      <w:lang w:val="en-US"/>
    </w:rPr>
  </w:style>
  <w:style w:type="paragraph" w:styleId="NoSpacing">
    <w:name w:val="No Spacing"/>
    <w:uiPriority w:val="1"/>
    <w:qFormat/>
    <w:rsid w:val="003F02E3"/>
    <w:pPr>
      <w:autoSpaceDE w:val="0"/>
      <w:autoSpaceDN w:val="0"/>
    </w:pPr>
    <w:rPr>
      <w:rFonts w:ascii=".VnTime" w:eastAsia="Times New Roman" w:hAnsi=".VnTime" w:cs=".VnTime"/>
      <w:sz w:val="28"/>
      <w:szCs w:val="28"/>
      <w:lang w:val="en-AU"/>
    </w:rPr>
  </w:style>
  <w:style w:type="character" w:customStyle="1" w:styleId="Heading3Char">
    <w:name w:val="Heading 3 Char"/>
    <w:link w:val="Heading3"/>
    <w:uiPriority w:val="9"/>
    <w:rsid w:val="007D55DA"/>
    <w:rPr>
      <w:rFonts w:ascii="Calibri Light" w:eastAsia="Times New Roman" w:hAnsi="Calibri Light" w:cs="Times New Roman"/>
      <w:b/>
      <w:bCs/>
      <w:sz w:val="26"/>
      <w:szCs w:val="26"/>
      <w:lang w:val="en-AU"/>
    </w:rPr>
  </w:style>
  <w:style w:type="paragraph" w:styleId="BlockText">
    <w:name w:val="Block Text"/>
    <w:basedOn w:val="Normal"/>
    <w:rsid w:val="001E1B2B"/>
    <w:pPr>
      <w:widowControl w:val="0"/>
      <w:pBdr>
        <w:bottom w:val="single" w:sz="4" w:space="1" w:color="000000"/>
      </w:pBdr>
      <w:suppressAutoHyphens/>
      <w:overflowPunct w:val="0"/>
      <w:autoSpaceDN/>
      <w:ind w:left="1310" w:right="1026"/>
      <w:jc w:val="center"/>
      <w:textAlignment w:val="baseline"/>
    </w:pPr>
    <w:rPr>
      <w:rFonts w:cs="Times New Roman"/>
      <w:sz w:val="26"/>
      <w:szCs w:val="20"/>
      <w:lang w:val="en-US" w:eastAsia="ar-SA"/>
    </w:rPr>
  </w:style>
  <w:style w:type="paragraph" w:styleId="Title">
    <w:name w:val="Title"/>
    <w:basedOn w:val="Normal"/>
    <w:next w:val="Subtitle"/>
    <w:link w:val="TitleChar"/>
    <w:qFormat/>
    <w:rsid w:val="00E026B9"/>
    <w:pPr>
      <w:suppressAutoHyphens/>
      <w:autoSpaceDE/>
      <w:autoSpaceDN/>
      <w:jc w:val="center"/>
    </w:pPr>
    <w:rPr>
      <w:rFonts w:ascii="VNI-Times" w:hAnsi="VNI-Times" w:cs="Times New Roman"/>
      <w:szCs w:val="20"/>
      <w:lang w:val="en-US" w:eastAsia="ar-SA"/>
    </w:rPr>
  </w:style>
  <w:style w:type="character" w:customStyle="1" w:styleId="TitleChar">
    <w:name w:val="Title Char"/>
    <w:link w:val="Title"/>
    <w:rsid w:val="00E026B9"/>
    <w:rPr>
      <w:rFonts w:ascii="VNI-Times" w:eastAsia="Times New Roman" w:hAnsi="VNI-Times"/>
      <w:sz w:val="28"/>
      <w:lang w:eastAsia="ar-SA"/>
    </w:rPr>
  </w:style>
  <w:style w:type="paragraph" w:styleId="Subtitle">
    <w:name w:val="Subtitle"/>
    <w:basedOn w:val="Normal"/>
    <w:next w:val="BodyText"/>
    <w:link w:val="SubtitleChar"/>
    <w:qFormat/>
    <w:rsid w:val="00E026B9"/>
    <w:pPr>
      <w:suppressAutoHyphens/>
      <w:autoSpaceDE/>
      <w:autoSpaceDN/>
      <w:jc w:val="center"/>
    </w:pPr>
    <w:rPr>
      <w:rFonts w:ascii="VNI-Times" w:hAnsi="VNI-Times" w:cs="Times New Roman"/>
      <w:b/>
      <w:bCs/>
      <w:sz w:val="36"/>
      <w:szCs w:val="24"/>
      <w:lang w:val="en-US" w:eastAsia="ar-SA"/>
    </w:rPr>
  </w:style>
  <w:style w:type="character" w:customStyle="1" w:styleId="SubtitleChar">
    <w:name w:val="Subtitle Char"/>
    <w:link w:val="Subtitle"/>
    <w:rsid w:val="00E026B9"/>
    <w:rPr>
      <w:rFonts w:ascii="VNI-Times" w:eastAsia="Times New Roman" w:hAnsi="VNI-Times"/>
      <w:b/>
      <w:bCs/>
      <w:sz w:val="36"/>
      <w:szCs w:val="24"/>
      <w:lang w:eastAsia="ar-SA"/>
    </w:rPr>
  </w:style>
  <w:style w:type="paragraph" w:customStyle="1" w:styleId="WW-BodyTextIndent2">
    <w:name w:val="WW-Body Text Indent 2"/>
    <w:basedOn w:val="Normal"/>
    <w:rsid w:val="00F334A6"/>
    <w:pPr>
      <w:suppressAutoHyphens/>
      <w:autoSpaceDE/>
      <w:autoSpaceDN/>
      <w:ind w:left="1122"/>
      <w:jc w:val="both"/>
    </w:pPr>
    <w:rPr>
      <w:rFonts w:ascii="VNI-Times" w:hAnsi="VNI-Times" w:cs="Times New Roman"/>
      <w:szCs w:val="24"/>
      <w:lang w:val="en-US" w:eastAsia="ar-SA"/>
    </w:rPr>
  </w:style>
  <w:style w:type="character" w:customStyle="1" w:styleId="Heading6Char">
    <w:name w:val="Heading 6 Char"/>
    <w:link w:val="Heading6"/>
    <w:uiPriority w:val="9"/>
    <w:semiHidden/>
    <w:rsid w:val="00331EF4"/>
    <w:rPr>
      <w:rFonts w:ascii="Arial" w:eastAsia="Times New Roman" w:hAnsi="Arial"/>
      <w:b/>
      <w:bCs/>
      <w:sz w:val="22"/>
      <w:szCs w:val="22"/>
    </w:rPr>
  </w:style>
  <w:style w:type="paragraph" w:styleId="NormalWeb">
    <w:name w:val="Normal (Web)"/>
    <w:basedOn w:val="Normal"/>
    <w:link w:val="NormalWebChar"/>
    <w:uiPriority w:val="99"/>
    <w:unhideWhenUsed/>
    <w:qFormat/>
    <w:rsid w:val="003A515C"/>
    <w:pPr>
      <w:autoSpaceDE/>
      <w:autoSpaceDN/>
      <w:spacing w:before="100" w:beforeAutospacing="1" w:after="100" w:afterAutospacing="1"/>
    </w:pPr>
    <w:rPr>
      <w:rFonts w:ascii="Times New Roman" w:hAnsi="Times New Roman" w:cs="Times New Roman"/>
      <w:sz w:val="24"/>
      <w:szCs w:val="24"/>
      <w:lang w:val="en-US"/>
    </w:rPr>
  </w:style>
  <w:style w:type="character" w:customStyle="1" w:styleId="HeaderChar">
    <w:name w:val="Header Char"/>
    <w:link w:val="Header"/>
    <w:uiPriority w:val="99"/>
    <w:rsid w:val="008E044E"/>
    <w:rPr>
      <w:rFonts w:ascii=".VnTime" w:eastAsia="Times New Roman" w:hAnsi=".VnTime" w:cs=".VnTime"/>
      <w:sz w:val="28"/>
      <w:szCs w:val="28"/>
      <w:lang w:val="en-AU"/>
    </w:rPr>
  </w:style>
  <w:style w:type="character" w:styleId="FootnoteReference">
    <w:name w:val="footnote reference"/>
    <w:aliases w:val="Footnote,Footnote text,ftref,16 Point,Superscript 6 Point,Ref,de nota al pie,BVI fnr,BearingPoint,fr,Footnote + Arial,10 pt,Black,(NECG) Footnote Reference,SUPERS,Footnote dich,Знак сноски 1,Знак сноски-FN,Ciae niinee-FN"/>
    <w:uiPriority w:val="99"/>
    <w:unhideWhenUsed/>
    <w:qFormat/>
    <w:rsid w:val="00AE0497"/>
    <w:rPr>
      <w:vertAlign w:val="superscript"/>
    </w:rPr>
  </w:style>
  <w:style w:type="character" w:customStyle="1" w:styleId="NormalWebChar">
    <w:name w:val="Normal (Web) Char"/>
    <w:link w:val="NormalWeb"/>
    <w:uiPriority w:val="99"/>
    <w:locked/>
    <w:rsid w:val="00460464"/>
    <w:rPr>
      <w:rFonts w:eastAsia="Times New Roman"/>
      <w:sz w:val="24"/>
      <w:szCs w:val="24"/>
    </w:rPr>
  </w:style>
  <w:style w:type="character" w:customStyle="1" w:styleId="apple-converted-space">
    <w:name w:val="apple-converted-space"/>
    <w:basedOn w:val="DefaultParagraphFont"/>
    <w:rsid w:val="00F97E75"/>
  </w:style>
  <w:style w:type="character" w:styleId="Strong">
    <w:name w:val="Strong"/>
    <w:uiPriority w:val="22"/>
    <w:qFormat/>
    <w:rsid w:val="000336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92552">
      <w:bodyDiv w:val="1"/>
      <w:marLeft w:val="0"/>
      <w:marRight w:val="0"/>
      <w:marTop w:val="0"/>
      <w:marBottom w:val="0"/>
      <w:divBdr>
        <w:top w:val="none" w:sz="0" w:space="0" w:color="auto"/>
        <w:left w:val="none" w:sz="0" w:space="0" w:color="auto"/>
        <w:bottom w:val="none" w:sz="0" w:space="0" w:color="auto"/>
        <w:right w:val="none" w:sz="0" w:space="0" w:color="auto"/>
      </w:divBdr>
    </w:div>
    <w:div w:id="173811526">
      <w:bodyDiv w:val="1"/>
      <w:marLeft w:val="0"/>
      <w:marRight w:val="0"/>
      <w:marTop w:val="0"/>
      <w:marBottom w:val="0"/>
      <w:divBdr>
        <w:top w:val="none" w:sz="0" w:space="0" w:color="auto"/>
        <w:left w:val="none" w:sz="0" w:space="0" w:color="auto"/>
        <w:bottom w:val="none" w:sz="0" w:space="0" w:color="auto"/>
        <w:right w:val="none" w:sz="0" w:space="0" w:color="auto"/>
      </w:divBdr>
    </w:div>
    <w:div w:id="470636387">
      <w:bodyDiv w:val="1"/>
      <w:marLeft w:val="0"/>
      <w:marRight w:val="0"/>
      <w:marTop w:val="0"/>
      <w:marBottom w:val="0"/>
      <w:divBdr>
        <w:top w:val="none" w:sz="0" w:space="0" w:color="auto"/>
        <w:left w:val="none" w:sz="0" w:space="0" w:color="auto"/>
        <w:bottom w:val="none" w:sz="0" w:space="0" w:color="auto"/>
        <w:right w:val="none" w:sz="0" w:space="0" w:color="auto"/>
      </w:divBdr>
    </w:div>
    <w:div w:id="923681116">
      <w:bodyDiv w:val="1"/>
      <w:marLeft w:val="0"/>
      <w:marRight w:val="0"/>
      <w:marTop w:val="0"/>
      <w:marBottom w:val="0"/>
      <w:divBdr>
        <w:top w:val="none" w:sz="0" w:space="0" w:color="auto"/>
        <w:left w:val="none" w:sz="0" w:space="0" w:color="auto"/>
        <w:bottom w:val="none" w:sz="0" w:space="0" w:color="auto"/>
        <w:right w:val="none" w:sz="0" w:space="0" w:color="auto"/>
      </w:divBdr>
    </w:div>
    <w:div w:id="1008480919">
      <w:bodyDiv w:val="1"/>
      <w:marLeft w:val="0"/>
      <w:marRight w:val="0"/>
      <w:marTop w:val="0"/>
      <w:marBottom w:val="0"/>
      <w:divBdr>
        <w:top w:val="none" w:sz="0" w:space="0" w:color="auto"/>
        <w:left w:val="none" w:sz="0" w:space="0" w:color="auto"/>
        <w:bottom w:val="none" w:sz="0" w:space="0" w:color="auto"/>
        <w:right w:val="none" w:sz="0" w:space="0" w:color="auto"/>
      </w:divBdr>
    </w:div>
    <w:div w:id="1021199887">
      <w:bodyDiv w:val="1"/>
      <w:marLeft w:val="0"/>
      <w:marRight w:val="0"/>
      <w:marTop w:val="0"/>
      <w:marBottom w:val="0"/>
      <w:divBdr>
        <w:top w:val="none" w:sz="0" w:space="0" w:color="auto"/>
        <w:left w:val="none" w:sz="0" w:space="0" w:color="auto"/>
        <w:bottom w:val="none" w:sz="0" w:space="0" w:color="auto"/>
        <w:right w:val="none" w:sz="0" w:space="0" w:color="auto"/>
      </w:divBdr>
    </w:div>
    <w:div w:id="1437560445">
      <w:bodyDiv w:val="1"/>
      <w:marLeft w:val="0"/>
      <w:marRight w:val="0"/>
      <w:marTop w:val="0"/>
      <w:marBottom w:val="0"/>
      <w:divBdr>
        <w:top w:val="none" w:sz="0" w:space="0" w:color="auto"/>
        <w:left w:val="none" w:sz="0" w:space="0" w:color="auto"/>
        <w:bottom w:val="none" w:sz="0" w:space="0" w:color="auto"/>
        <w:right w:val="none" w:sz="0" w:space="0" w:color="auto"/>
      </w:divBdr>
    </w:div>
    <w:div w:id="1455365590">
      <w:bodyDiv w:val="1"/>
      <w:marLeft w:val="0"/>
      <w:marRight w:val="0"/>
      <w:marTop w:val="0"/>
      <w:marBottom w:val="0"/>
      <w:divBdr>
        <w:top w:val="none" w:sz="0" w:space="0" w:color="auto"/>
        <w:left w:val="none" w:sz="0" w:space="0" w:color="auto"/>
        <w:bottom w:val="none" w:sz="0" w:space="0" w:color="auto"/>
        <w:right w:val="none" w:sz="0" w:space="0" w:color="auto"/>
      </w:divBdr>
    </w:div>
    <w:div w:id="1519546101">
      <w:bodyDiv w:val="1"/>
      <w:marLeft w:val="0"/>
      <w:marRight w:val="0"/>
      <w:marTop w:val="0"/>
      <w:marBottom w:val="0"/>
      <w:divBdr>
        <w:top w:val="none" w:sz="0" w:space="0" w:color="auto"/>
        <w:left w:val="none" w:sz="0" w:space="0" w:color="auto"/>
        <w:bottom w:val="none" w:sz="0" w:space="0" w:color="auto"/>
        <w:right w:val="none" w:sz="0" w:space="0" w:color="auto"/>
      </w:divBdr>
    </w:div>
    <w:div w:id="1711302960">
      <w:bodyDiv w:val="1"/>
      <w:marLeft w:val="0"/>
      <w:marRight w:val="0"/>
      <w:marTop w:val="0"/>
      <w:marBottom w:val="0"/>
      <w:divBdr>
        <w:top w:val="none" w:sz="0" w:space="0" w:color="auto"/>
        <w:left w:val="none" w:sz="0" w:space="0" w:color="auto"/>
        <w:bottom w:val="none" w:sz="0" w:space="0" w:color="auto"/>
        <w:right w:val="none" w:sz="0" w:space="0" w:color="auto"/>
      </w:divBdr>
    </w:div>
    <w:div w:id="1801607113">
      <w:bodyDiv w:val="1"/>
      <w:marLeft w:val="0"/>
      <w:marRight w:val="0"/>
      <w:marTop w:val="0"/>
      <w:marBottom w:val="0"/>
      <w:divBdr>
        <w:top w:val="none" w:sz="0" w:space="0" w:color="auto"/>
        <w:left w:val="none" w:sz="0" w:space="0" w:color="auto"/>
        <w:bottom w:val="none" w:sz="0" w:space="0" w:color="auto"/>
        <w:right w:val="none" w:sz="0" w:space="0" w:color="auto"/>
      </w:divBdr>
    </w:div>
    <w:div w:id="1969969454">
      <w:bodyDiv w:val="1"/>
      <w:marLeft w:val="0"/>
      <w:marRight w:val="0"/>
      <w:marTop w:val="0"/>
      <w:marBottom w:val="0"/>
      <w:divBdr>
        <w:top w:val="none" w:sz="0" w:space="0" w:color="auto"/>
        <w:left w:val="none" w:sz="0" w:space="0" w:color="auto"/>
        <w:bottom w:val="none" w:sz="0" w:space="0" w:color="auto"/>
        <w:right w:val="none" w:sz="0" w:space="0" w:color="auto"/>
      </w:divBdr>
    </w:div>
    <w:div w:id="2037122841">
      <w:bodyDiv w:val="1"/>
      <w:marLeft w:val="0"/>
      <w:marRight w:val="0"/>
      <w:marTop w:val="0"/>
      <w:marBottom w:val="0"/>
      <w:divBdr>
        <w:top w:val="none" w:sz="0" w:space="0" w:color="auto"/>
        <w:left w:val="none" w:sz="0" w:space="0" w:color="auto"/>
        <w:bottom w:val="none" w:sz="0" w:space="0" w:color="auto"/>
        <w:right w:val="none" w:sz="0" w:space="0" w:color="auto"/>
      </w:divBdr>
    </w:div>
    <w:div w:id="2081514889">
      <w:bodyDiv w:val="1"/>
      <w:marLeft w:val="0"/>
      <w:marRight w:val="0"/>
      <w:marTop w:val="0"/>
      <w:marBottom w:val="0"/>
      <w:divBdr>
        <w:top w:val="none" w:sz="0" w:space="0" w:color="auto"/>
        <w:left w:val="none" w:sz="0" w:space="0" w:color="auto"/>
        <w:bottom w:val="none" w:sz="0" w:space="0" w:color="auto"/>
        <w:right w:val="none" w:sz="0" w:space="0" w:color="auto"/>
      </w:divBdr>
    </w:div>
    <w:div w:id="2085881294">
      <w:bodyDiv w:val="1"/>
      <w:marLeft w:val="0"/>
      <w:marRight w:val="0"/>
      <w:marTop w:val="0"/>
      <w:marBottom w:val="0"/>
      <w:divBdr>
        <w:top w:val="none" w:sz="0" w:space="0" w:color="auto"/>
        <w:left w:val="none" w:sz="0" w:space="0" w:color="auto"/>
        <w:bottom w:val="none" w:sz="0" w:space="0" w:color="auto"/>
        <w:right w:val="none" w:sz="0" w:space="0" w:color="auto"/>
      </w:divBdr>
    </w:div>
    <w:div w:id="213840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xuat-nhap-khau/nghi-dinh-134-2016-nd-cp-huong-dan-luat-thue-xuat-khau-thue-nhap-khau-323602.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2DBBB-219C-450E-9600-840EC8B64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20</Pages>
  <Words>4337</Words>
  <Characters>24725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29004</CharactersWithSpaces>
  <SharedDoc>false</SharedDoc>
  <HLinks>
    <vt:vector size="12" baseType="variant">
      <vt:variant>
        <vt:i4>1703999</vt:i4>
      </vt:variant>
      <vt:variant>
        <vt:i4>2</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ariant>
        <vt:i4>1703999</vt:i4>
      </vt:variant>
      <vt:variant>
        <vt:i4>0</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DAT HUYNH</cp:lastModifiedBy>
  <cp:revision>155</cp:revision>
  <cp:lastPrinted>2025-07-25T04:28:00Z</cp:lastPrinted>
  <dcterms:created xsi:type="dcterms:W3CDTF">2025-07-28T08:38:00Z</dcterms:created>
  <dcterms:modified xsi:type="dcterms:W3CDTF">2025-07-31T14:04:00Z</dcterms:modified>
</cp:coreProperties>
</file>